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20558" w14:textId="77777777" w:rsidR="00736F2E" w:rsidRDefault="00736F2E" w:rsidP="00736F2E">
      <w:pPr>
        <w:ind w:left="426" w:hanging="426"/>
        <w:jc w:val="center"/>
        <w:rPr>
          <w:rFonts w:ascii="Arial" w:hAnsi="Arial" w:cs="Arial"/>
          <w:b/>
          <w:bCs/>
          <w:smallCaps/>
          <w:sz w:val="20"/>
        </w:rPr>
      </w:pPr>
      <w:r>
        <w:rPr>
          <w:rFonts w:ascii="Arial" w:hAnsi="Arial" w:cs="Arial"/>
          <w:b/>
          <w:bCs/>
          <w:smallCaps/>
          <w:sz w:val="20"/>
        </w:rPr>
        <w:t>UMOWA NR ……….</w:t>
      </w:r>
    </w:p>
    <w:p w14:paraId="0373C981" w14:textId="77777777" w:rsidR="00736F2E" w:rsidRDefault="00736F2E" w:rsidP="00736F2E">
      <w:pPr>
        <w:ind w:left="426" w:hanging="426"/>
        <w:jc w:val="center"/>
        <w:rPr>
          <w:rFonts w:ascii="Arial" w:hAnsi="Arial" w:cs="Arial"/>
          <w:b/>
          <w:bCs/>
          <w:smallCaps/>
          <w:sz w:val="20"/>
        </w:rPr>
      </w:pPr>
    </w:p>
    <w:p w14:paraId="0C0606C0" w14:textId="77777777" w:rsidR="00736F2E" w:rsidRPr="00E923A2" w:rsidRDefault="00736F2E" w:rsidP="00736F2E">
      <w:pPr>
        <w:ind w:left="426" w:hanging="426"/>
        <w:jc w:val="both"/>
        <w:rPr>
          <w:rFonts w:ascii="Arial" w:hAnsi="Arial" w:cs="Arial"/>
          <w:sz w:val="20"/>
        </w:rPr>
      </w:pPr>
      <w:r w:rsidRPr="00E923A2">
        <w:rPr>
          <w:rFonts w:ascii="Arial" w:hAnsi="Arial" w:cs="Arial"/>
          <w:sz w:val="20"/>
        </w:rPr>
        <w:t>zawarta dnia</w:t>
      </w:r>
      <w:r w:rsidRPr="00E923A2">
        <w:rPr>
          <w:rFonts w:ascii="Arial" w:hAnsi="Arial" w:cs="Arial"/>
          <w:b/>
          <w:bCs/>
          <w:sz w:val="20"/>
        </w:rPr>
        <w:t xml:space="preserve"> </w:t>
      </w:r>
      <w:r w:rsidRPr="00E923A2">
        <w:rPr>
          <w:rFonts w:ascii="Arial" w:hAnsi="Arial" w:cs="Arial"/>
          <w:sz w:val="20"/>
        </w:rPr>
        <w:t xml:space="preserve">……….……. 2025r. w Krakowie, pomiędzy:  </w:t>
      </w:r>
    </w:p>
    <w:p w14:paraId="5E3D9FA8" w14:textId="77777777" w:rsidR="00736F2E" w:rsidRPr="00E923A2" w:rsidRDefault="00736F2E" w:rsidP="00736F2E">
      <w:pPr>
        <w:ind w:left="426" w:hanging="426"/>
        <w:jc w:val="both"/>
        <w:rPr>
          <w:rFonts w:ascii="Arial" w:hAnsi="Arial" w:cs="Arial"/>
          <w:sz w:val="20"/>
        </w:rPr>
      </w:pPr>
    </w:p>
    <w:p w14:paraId="7D22DACD" w14:textId="4C3E12EC" w:rsidR="00736F2E" w:rsidRPr="00E923A2" w:rsidRDefault="006E7071" w:rsidP="00736F2E">
      <w:pPr>
        <w:autoSpaceDE w:val="0"/>
        <w:autoSpaceDN w:val="0"/>
        <w:adjustRightInd w:val="0"/>
        <w:jc w:val="both"/>
        <w:rPr>
          <w:rFonts w:ascii="Arial" w:eastAsia="Arial" w:hAnsi="Arial" w:cs="Arial"/>
          <w:sz w:val="20"/>
        </w:rPr>
      </w:pPr>
      <w:r>
        <w:rPr>
          <w:rFonts w:ascii="Arial" w:eastAsia="Arial" w:hAnsi="Arial" w:cs="Arial"/>
          <w:b/>
          <w:bCs/>
          <w:sz w:val="20"/>
        </w:rPr>
        <w:t>ORLEN OIL</w:t>
      </w:r>
      <w:r w:rsidR="00736F2E" w:rsidRPr="00E923A2">
        <w:rPr>
          <w:rFonts w:ascii="Arial" w:eastAsia="Arial" w:hAnsi="Arial" w:cs="Arial"/>
          <w:b/>
          <w:bCs/>
          <w:sz w:val="20"/>
        </w:rPr>
        <w:t xml:space="preserve">  Sp. z o.o.</w:t>
      </w:r>
      <w:r w:rsidR="00736F2E" w:rsidRPr="00E923A2">
        <w:rPr>
          <w:rFonts w:ascii="Arial" w:eastAsia="Arial" w:hAnsi="Arial" w:cs="Arial"/>
          <w:sz w:val="20"/>
        </w:rPr>
        <w:t xml:space="preserve"> </w:t>
      </w:r>
      <w:r w:rsidR="00736F2E" w:rsidRPr="00E923A2">
        <w:rPr>
          <w:rFonts w:ascii="Arial" w:eastAsia="Arial" w:hAnsi="Arial" w:cs="Arial"/>
          <w:b/>
          <w:bCs/>
          <w:sz w:val="20"/>
        </w:rPr>
        <w:t>z siedzibą w Gdańsku</w:t>
      </w:r>
      <w:r w:rsidR="00736F2E" w:rsidRPr="00E923A2">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00736F2E" w:rsidRPr="00E923A2">
        <w:rPr>
          <w:rFonts w:ascii="Arial" w:eastAsia="Arial" w:hAnsi="Arial" w:cs="Arial"/>
          <w:b/>
          <w:bCs/>
          <w:sz w:val="20"/>
        </w:rPr>
        <w:t>KRS pod numerem 0000102722</w:t>
      </w:r>
      <w:r w:rsidR="00736F2E" w:rsidRPr="00E923A2">
        <w:rPr>
          <w:rFonts w:ascii="Arial" w:eastAsia="Arial" w:hAnsi="Arial" w:cs="Arial"/>
          <w:sz w:val="20"/>
        </w:rPr>
        <w:t>, o kapitale zakładowym w wysokości  342.365.000 PLN, będącą podatnikiem VAT, NIP: 675 – 11 – 90 – 702, REGON:</w:t>
      </w:r>
      <w:r w:rsidR="00736F2E" w:rsidRPr="00E923A2">
        <w:rPr>
          <w:rFonts w:ascii="Arial" w:hAnsi="Arial" w:cs="Arial"/>
          <w:sz w:val="20"/>
        </w:rPr>
        <w:t xml:space="preserve"> </w:t>
      </w:r>
      <w:r w:rsidR="00736F2E" w:rsidRPr="00E923A2">
        <w:rPr>
          <w:rFonts w:ascii="Arial" w:eastAsia="Arial" w:hAnsi="Arial" w:cs="Arial"/>
          <w:sz w:val="20"/>
        </w:rPr>
        <w:t>351492391, nr rejestrowy BDO: 000026343, reprezentowaną przez:</w:t>
      </w:r>
    </w:p>
    <w:p w14:paraId="3D30E475" w14:textId="77777777" w:rsidR="00736F2E" w:rsidRPr="00E923A2" w:rsidRDefault="00736F2E" w:rsidP="00736F2E">
      <w:pPr>
        <w:autoSpaceDE w:val="0"/>
        <w:autoSpaceDN w:val="0"/>
        <w:adjustRightInd w:val="0"/>
        <w:ind w:left="426" w:hanging="426"/>
        <w:jc w:val="both"/>
        <w:rPr>
          <w:rFonts w:ascii="Arial" w:eastAsia="Arial" w:hAnsi="Arial" w:cs="Arial"/>
          <w:sz w:val="20"/>
        </w:rPr>
      </w:pPr>
    </w:p>
    <w:p w14:paraId="17B92B42" w14:textId="77777777" w:rsidR="00736F2E" w:rsidRPr="00E923A2" w:rsidRDefault="00736F2E" w:rsidP="00736F2E">
      <w:pPr>
        <w:autoSpaceDE w:val="0"/>
        <w:autoSpaceDN w:val="0"/>
        <w:adjustRightInd w:val="0"/>
        <w:ind w:left="426" w:hanging="426"/>
        <w:jc w:val="both"/>
        <w:rPr>
          <w:rFonts w:ascii="Arial" w:eastAsia="Arial" w:hAnsi="Arial" w:cs="Arial"/>
          <w:sz w:val="20"/>
        </w:rPr>
      </w:pPr>
      <w:r w:rsidRPr="00E923A2">
        <w:rPr>
          <w:rFonts w:ascii="Arial" w:eastAsia="Arial" w:hAnsi="Arial" w:cs="Arial"/>
          <w:sz w:val="20"/>
        </w:rPr>
        <w:t>……………………………………………………………………..</w:t>
      </w:r>
    </w:p>
    <w:p w14:paraId="35BD32C8" w14:textId="77777777" w:rsidR="00736F2E" w:rsidRPr="00E923A2" w:rsidRDefault="00736F2E" w:rsidP="00736F2E">
      <w:pPr>
        <w:autoSpaceDE w:val="0"/>
        <w:autoSpaceDN w:val="0"/>
        <w:adjustRightInd w:val="0"/>
        <w:ind w:left="426" w:hanging="426"/>
        <w:jc w:val="both"/>
        <w:rPr>
          <w:rFonts w:ascii="Arial" w:eastAsia="Arial" w:hAnsi="Arial" w:cs="Arial"/>
          <w:sz w:val="20"/>
        </w:rPr>
      </w:pPr>
    </w:p>
    <w:p w14:paraId="3651F826" w14:textId="77777777" w:rsidR="00736F2E" w:rsidRPr="00E923A2" w:rsidRDefault="00736F2E" w:rsidP="00736F2E">
      <w:pPr>
        <w:autoSpaceDE w:val="0"/>
        <w:autoSpaceDN w:val="0"/>
        <w:adjustRightInd w:val="0"/>
        <w:ind w:left="426" w:hanging="426"/>
        <w:jc w:val="both"/>
        <w:rPr>
          <w:rFonts w:ascii="Arial" w:hAnsi="Arial" w:cs="Arial"/>
          <w:sz w:val="20"/>
        </w:rPr>
      </w:pPr>
      <w:r w:rsidRPr="00E923A2">
        <w:rPr>
          <w:rFonts w:ascii="Arial" w:eastAsia="Arial" w:hAnsi="Arial" w:cs="Arial"/>
          <w:sz w:val="20"/>
        </w:rPr>
        <w:t>……………………………………………………………………..</w:t>
      </w:r>
    </w:p>
    <w:p w14:paraId="01A9AD50" w14:textId="77777777" w:rsidR="00736F2E" w:rsidRPr="00E923A2" w:rsidRDefault="00736F2E" w:rsidP="00736F2E">
      <w:pPr>
        <w:autoSpaceDE w:val="0"/>
        <w:autoSpaceDN w:val="0"/>
        <w:adjustRightInd w:val="0"/>
        <w:ind w:left="426" w:hanging="426"/>
        <w:jc w:val="both"/>
        <w:rPr>
          <w:rFonts w:ascii="Arial" w:hAnsi="Arial" w:cs="Arial"/>
          <w:sz w:val="20"/>
        </w:rPr>
      </w:pPr>
    </w:p>
    <w:p w14:paraId="656A91EE" w14:textId="77777777" w:rsidR="00736F2E" w:rsidRPr="00E923A2" w:rsidRDefault="00736F2E" w:rsidP="00736F2E">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b/>
          <w:bCs/>
          <w:color w:val="365F91" w:themeColor="accent1" w:themeShade="BF"/>
          <w:sz w:val="20"/>
        </w:rPr>
        <w:t>*sposób reprezentacji w</w:t>
      </w:r>
      <w:r w:rsidRPr="00E923A2">
        <w:rPr>
          <w:rFonts w:ascii="Arial" w:eastAsia="Arial" w:hAnsi="Arial" w:cs="Arial"/>
          <w:color w:val="365F91" w:themeColor="accent1" w:themeShade="BF"/>
          <w:sz w:val="20"/>
        </w:rPr>
        <w:t xml:space="preserve">: </w:t>
      </w:r>
    </w:p>
    <w:p w14:paraId="446D3652" w14:textId="77777777" w:rsidR="00736F2E" w:rsidRPr="00E923A2" w:rsidRDefault="00736F2E" w:rsidP="00736F2E">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 dwóch członków Zarządu (Prezes i Wiceprezes Zarządu) </w:t>
      </w:r>
    </w:p>
    <w:p w14:paraId="2CC9CB72" w14:textId="77777777" w:rsidR="00736F2E" w:rsidRPr="00E923A2" w:rsidRDefault="00736F2E" w:rsidP="00736F2E">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lub </w:t>
      </w:r>
    </w:p>
    <w:p w14:paraId="548E9E38" w14:textId="77777777" w:rsidR="00736F2E" w:rsidRPr="00E923A2" w:rsidRDefault="00736F2E" w:rsidP="00736F2E">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jeden członek Zarządu łącznie z prokurentem</w:t>
      </w:r>
    </w:p>
    <w:p w14:paraId="7E58A0F5" w14:textId="77777777" w:rsidR="00736F2E" w:rsidRPr="00E923A2" w:rsidRDefault="00736F2E" w:rsidP="00736F2E">
      <w:pPr>
        <w:ind w:left="426" w:hanging="426"/>
        <w:jc w:val="both"/>
        <w:rPr>
          <w:rFonts w:ascii="Arial" w:hAnsi="Arial" w:cs="Arial"/>
          <w:sz w:val="20"/>
        </w:rPr>
      </w:pPr>
    </w:p>
    <w:p w14:paraId="2923D64F" w14:textId="7A1FDF8B" w:rsidR="00736F2E" w:rsidRPr="00E923A2" w:rsidRDefault="00736F2E" w:rsidP="00736F2E">
      <w:pPr>
        <w:ind w:left="426" w:hanging="426"/>
        <w:jc w:val="both"/>
        <w:rPr>
          <w:rFonts w:ascii="Arial" w:hAnsi="Arial" w:cs="Arial"/>
          <w:b/>
          <w:bCs/>
          <w:sz w:val="20"/>
        </w:rPr>
      </w:pPr>
      <w:r w:rsidRPr="00E923A2">
        <w:rPr>
          <w:rFonts w:ascii="Arial" w:hAnsi="Arial" w:cs="Arial"/>
          <w:sz w:val="20"/>
        </w:rPr>
        <w:t xml:space="preserve">zwaną dalej </w:t>
      </w:r>
      <w:r w:rsidRPr="00E923A2">
        <w:rPr>
          <w:rFonts w:ascii="Arial" w:hAnsi="Arial" w:cs="Arial"/>
          <w:b/>
          <w:bCs/>
          <w:sz w:val="20"/>
        </w:rPr>
        <w:t>ZAMAWIAJĄCYM LUB „</w:t>
      </w:r>
      <w:r w:rsidR="006E7071">
        <w:rPr>
          <w:rFonts w:ascii="Arial" w:hAnsi="Arial" w:cs="Arial"/>
          <w:b/>
          <w:bCs/>
          <w:sz w:val="20"/>
        </w:rPr>
        <w:t>ORLEN OIL</w:t>
      </w:r>
      <w:r w:rsidRPr="00E923A2">
        <w:rPr>
          <w:rFonts w:ascii="Arial" w:hAnsi="Arial" w:cs="Arial"/>
          <w:b/>
          <w:bCs/>
          <w:sz w:val="20"/>
        </w:rPr>
        <w:t>" LUB „</w:t>
      </w:r>
      <w:r w:rsidR="006E7071">
        <w:rPr>
          <w:rFonts w:ascii="Arial" w:hAnsi="Arial" w:cs="Arial"/>
          <w:b/>
          <w:bCs/>
          <w:sz w:val="20"/>
        </w:rPr>
        <w:t>ORLEN OIL</w:t>
      </w:r>
      <w:r w:rsidRPr="00E923A2">
        <w:rPr>
          <w:rFonts w:ascii="Arial" w:hAnsi="Arial" w:cs="Arial"/>
          <w:b/>
          <w:bCs/>
          <w:sz w:val="20"/>
        </w:rPr>
        <w:t xml:space="preserve"> SP. Z O.O.”</w:t>
      </w:r>
    </w:p>
    <w:p w14:paraId="5EE15F8D" w14:textId="77777777" w:rsidR="00736F2E" w:rsidRPr="00E923A2" w:rsidRDefault="00736F2E" w:rsidP="00736F2E">
      <w:pPr>
        <w:pStyle w:val="Stopka"/>
        <w:ind w:left="426" w:hanging="426"/>
        <w:jc w:val="both"/>
        <w:rPr>
          <w:rFonts w:ascii="Arial" w:hAnsi="Arial" w:cs="Arial"/>
        </w:rPr>
      </w:pPr>
    </w:p>
    <w:p w14:paraId="071B8FAC" w14:textId="77777777" w:rsidR="00736F2E" w:rsidRPr="00E923A2" w:rsidRDefault="00736F2E" w:rsidP="00736F2E">
      <w:pPr>
        <w:pStyle w:val="Stopka"/>
        <w:ind w:left="426" w:hanging="426"/>
        <w:jc w:val="both"/>
        <w:rPr>
          <w:rFonts w:ascii="Arial" w:hAnsi="Arial" w:cs="Arial"/>
        </w:rPr>
      </w:pPr>
      <w:r w:rsidRPr="00E923A2">
        <w:rPr>
          <w:rFonts w:ascii="Arial" w:hAnsi="Arial" w:cs="Arial"/>
        </w:rPr>
        <w:t>a</w:t>
      </w:r>
    </w:p>
    <w:p w14:paraId="47637F18" w14:textId="77777777" w:rsidR="00736F2E" w:rsidRPr="00E923A2" w:rsidRDefault="00736F2E" w:rsidP="00736F2E">
      <w:pPr>
        <w:pStyle w:val="Stopka"/>
        <w:ind w:left="426" w:hanging="426"/>
        <w:jc w:val="both"/>
        <w:rPr>
          <w:rFonts w:ascii="Arial" w:hAnsi="Arial" w:cs="Arial"/>
        </w:rPr>
      </w:pPr>
    </w:p>
    <w:p w14:paraId="4F0F8BBE" w14:textId="77777777" w:rsidR="00736F2E" w:rsidRPr="00E923A2" w:rsidRDefault="00736F2E" w:rsidP="00736F2E">
      <w:pPr>
        <w:jc w:val="both"/>
        <w:rPr>
          <w:rFonts w:ascii="Arial" w:hAnsi="Arial" w:cs="Arial"/>
          <w:b/>
          <w:color w:val="0070C0"/>
          <w:sz w:val="20"/>
          <w:u w:val="single"/>
        </w:rPr>
      </w:pPr>
      <w:r w:rsidRPr="00E923A2">
        <w:rPr>
          <w:rFonts w:ascii="Arial" w:eastAsia="Arial" w:hAnsi="Arial" w:cs="Arial"/>
          <w:b/>
          <w:bCs/>
          <w:i/>
          <w:iCs/>
          <w:color w:val="0070C0"/>
          <w:sz w:val="20"/>
          <w:u w:val="single"/>
        </w:rPr>
        <w:t>[w przypadku spółek handlowych]</w:t>
      </w:r>
    </w:p>
    <w:p w14:paraId="2270D191" w14:textId="77777777" w:rsidR="00736F2E" w:rsidRPr="00E923A2" w:rsidRDefault="00736F2E" w:rsidP="00736F2E">
      <w:pPr>
        <w:jc w:val="both"/>
        <w:rPr>
          <w:rFonts w:ascii="Arial" w:hAnsi="Arial" w:cs="Arial"/>
          <w:sz w:val="20"/>
        </w:rPr>
      </w:pPr>
      <w:r w:rsidRPr="00E923A2">
        <w:rPr>
          <w:rFonts w:ascii="Arial" w:eastAsia="Arial" w:hAnsi="Arial" w:cs="Arial"/>
          <w:b/>
          <w:bCs/>
          <w:sz w:val="20"/>
        </w:rPr>
        <w:t>………………….. z siedzibą w ………………</w:t>
      </w:r>
      <w:r w:rsidRPr="00E923A2">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E923A2">
        <w:rPr>
          <w:rFonts w:ascii="Arial" w:eastAsia="Arial" w:hAnsi="Arial" w:cs="Arial"/>
          <w:color w:val="00B050"/>
          <w:sz w:val="20"/>
        </w:rPr>
        <w:t xml:space="preserve"> </w:t>
      </w:r>
      <w:r w:rsidRPr="00E923A2">
        <w:rPr>
          <w:rFonts w:ascii="Arial" w:eastAsia="Arial" w:hAnsi="Arial" w:cs="Arial"/>
          <w:sz w:val="20"/>
        </w:rPr>
        <w:t>(</w:t>
      </w:r>
      <w:r w:rsidRPr="00E923A2">
        <w:rPr>
          <w:rFonts w:ascii="Arial" w:eastAsia="Arial" w:hAnsi="Arial" w:cs="Arial"/>
          <w:color w:val="0070C0"/>
          <w:sz w:val="20"/>
        </w:rPr>
        <w:t>*</w:t>
      </w:r>
      <w:r w:rsidRPr="00E923A2">
        <w:rPr>
          <w:rFonts w:ascii="Arial" w:eastAsia="Arial" w:hAnsi="Arial" w:cs="Arial"/>
          <w:sz w:val="20"/>
        </w:rPr>
        <w:t xml:space="preserve">opłaconym w całości </w:t>
      </w:r>
      <w:r w:rsidRPr="00E923A2">
        <w:rPr>
          <w:rFonts w:ascii="Arial" w:eastAsia="Arial" w:hAnsi="Arial" w:cs="Arial"/>
          <w:i/>
          <w:iCs/>
          <w:color w:val="0070C0"/>
          <w:sz w:val="20"/>
        </w:rPr>
        <w:t>-*opcjonalnie, dotyczy spółek akcyjnych, a także spółek komandytowo – akcyjnych)</w:t>
      </w:r>
      <w:r w:rsidRPr="00E923A2">
        <w:rPr>
          <w:rFonts w:ascii="Arial" w:eastAsia="Arial" w:hAnsi="Arial" w:cs="Arial"/>
          <w:sz w:val="20"/>
        </w:rPr>
        <w:t xml:space="preserve">, </w:t>
      </w:r>
      <w:r w:rsidRPr="00E923A2">
        <w:rPr>
          <w:rFonts w:ascii="Arial" w:hAnsi="Arial" w:cs="Arial"/>
          <w:bCs/>
          <w:sz w:val="20"/>
        </w:rPr>
        <w:t>(</w:t>
      </w:r>
      <w:r w:rsidRPr="00E923A2">
        <w:rPr>
          <w:rFonts w:ascii="Arial" w:hAnsi="Arial" w:cs="Arial"/>
          <w:bCs/>
          <w:color w:val="0070C0"/>
          <w:sz w:val="20"/>
        </w:rPr>
        <w:t>*</w:t>
      </w:r>
      <w:r w:rsidRPr="00E923A2">
        <w:rPr>
          <w:rFonts w:ascii="Arial" w:hAnsi="Arial" w:cs="Arial"/>
          <w:bCs/>
          <w:color w:val="333333"/>
          <w:sz w:val="20"/>
          <w:shd w:val="clear" w:color="auto" w:fill="FFFFFF"/>
        </w:rPr>
        <w:t>informacja, że wymagane wkłady na kapitał zakładowy nie zostały wniesione –</w:t>
      </w:r>
      <w:r w:rsidRPr="00E923A2">
        <w:rPr>
          <w:rFonts w:ascii="Arial" w:hAnsi="Arial" w:cs="Arial"/>
          <w:bCs/>
          <w:color w:val="0070C0"/>
          <w:sz w:val="20"/>
        </w:rPr>
        <w:t xml:space="preserve">*opcjonalnie, </w:t>
      </w:r>
      <w:r w:rsidRPr="00E923A2">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E923A2">
        <w:rPr>
          <w:rFonts w:ascii="Arial" w:hAnsi="Arial" w:cs="Arial"/>
          <w:bCs/>
          <w:i/>
          <w:color w:val="0070C0"/>
          <w:sz w:val="20"/>
        </w:rPr>
        <w:t>)</w:t>
      </w:r>
      <w:r w:rsidRPr="00E923A2">
        <w:rPr>
          <w:rFonts w:ascii="Arial" w:hAnsi="Arial" w:cs="Arial"/>
          <w:bCs/>
          <w:color w:val="0070C0"/>
          <w:sz w:val="20"/>
        </w:rPr>
        <w:t>,</w:t>
      </w:r>
      <w:r w:rsidRPr="00E923A2">
        <w:rPr>
          <w:rFonts w:ascii="Arial" w:eastAsia="Arial" w:hAnsi="Arial" w:cs="Arial"/>
          <w:bCs/>
          <w:sz w:val="20"/>
        </w:rPr>
        <w:t xml:space="preserve"> </w:t>
      </w:r>
      <w:r w:rsidRPr="00E923A2">
        <w:rPr>
          <w:rFonts w:ascii="Arial" w:eastAsia="Arial" w:hAnsi="Arial" w:cs="Arial"/>
          <w:sz w:val="20"/>
        </w:rPr>
        <w:t>NIP: …………….., REGON……………………, reprezentowaną przez:</w:t>
      </w:r>
    </w:p>
    <w:p w14:paraId="5D245D79" w14:textId="77777777" w:rsidR="00736F2E" w:rsidRPr="00E923A2" w:rsidRDefault="00736F2E" w:rsidP="00736F2E">
      <w:pPr>
        <w:jc w:val="both"/>
        <w:rPr>
          <w:rFonts w:ascii="Arial" w:hAnsi="Arial" w:cs="Arial"/>
          <w:sz w:val="20"/>
        </w:rPr>
      </w:pPr>
      <w:r w:rsidRPr="00E923A2">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5722D4D4" w14:textId="77777777" w:rsidR="00736F2E" w:rsidRPr="00E923A2" w:rsidRDefault="00736F2E" w:rsidP="00736F2E">
      <w:pPr>
        <w:jc w:val="both"/>
        <w:rPr>
          <w:rFonts w:ascii="Arial" w:hAnsi="Arial" w:cs="Arial"/>
          <w:b/>
          <w:i/>
          <w:color w:val="0070C0"/>
          <w:sz w:val="20"/>
        </w:rPr>
      </w:pPr>
    </w:p>
    <w:p w14:paraId="6E4BBC1A" w14:textId="77777777" w:rsidR="00736F2E" w:rsidRPr="00E923A2" w:rsidRDefault="00736F2E" w:rsidP="00736F2E">
      <w:pPr>
        <w:jc w:val="both"/>
        <w:rPr>
          <w:rFonts w:ascii="Arial" w:hAnsi="Arial" w:cs="Arial"/>
          <w:i/>
          <w:sz w:val="20"/>
        </w:rPr>
      </w:pPr>
      <w:r w:rsidRPr="00E923A2">
        <w:rPr>
          <w:rFonts w:ascii="Arial" w:eastAsia="Arial" w:hAnsi="Arial" w:cs="Arial"/>
          <w:b/>
          <w:bCs/>
          <w:i/>
          <w:iCs/>
          <w:color w:val="0070C0"/>
          <w:sz w:val="20"/>
          <w:u w:val="single"/>
        </w:rPr>
        <w:t xml:space="preserve"> [w przypadku osób fizycznych prowadzących działalność gospodarczą]</w:t>
      </w:r>
    </w:p>
    <w:p w14:paraId="6A7C31A5" w14:textId="77777777" w:rsidR="00736F2E" w:rsidRPr="00E923A2" w:rsidRDefault="00736F2E" w:rsidP="00736F2E">
      <w:pPr>
        <w:jc w:val="both"/>
        <w:rPr>
          <w:rFonts w:ascii="Arial" w:hAnsi="Arial" w:cs="Arial"/>
          <w:sz w:val="20"/>
        </w:rPr>
      </w:pPr>
      <w:r w:rsidRPr="00E923A2">
        <w:rPr>
          <w:rFonts w:ascii="Arial" w:eastAsia="Arial" w:hAnsi="Arial" w:cs="Arial"/>
          <w:b/>
          <w:bCs/>
          <w:sz w:val="20"/>
        </w:rPr>
        <w:t>…………………….</w:t>
      </w:r>
      <w:r w:rsidRPr="00E923A2">
        <w:rPr>
          <w:rFonts w:ascii="Arial" w:eastAsia="Arial" w:hAnsi="Arial" w:cs="Arial"/>
          <w:sz w:val="20"/>
        </w:rPr>
        <w:t xml:space="preserve">, prowadzącym działalność gospodarczą pod firmą </w:t>
      </w:r>
      <w:r w:rsidRPr="00E923A2">
        <w:rPr>
          <w:rFonts w:ascii="Arial" w:eastAsia="Arial" w:hAnsi="Arial" w:cs="Arial"/>
          <w:b/>
          <w:bCs/>
          <w:sz w:val="20"/>
        </w:rPr>
        <w:t xml:space="preserve">………………………..  </w:t>
      </w:r>
      <w:r w:rsidRPr="00E923A2">
        <w:rPr>
          <w:rFonts w:ascii="Arial" w:eastAsia="Arial" w:hAnsi="Arial" w:cs="Arial"/>
          <w:b/>
          <w:bCs/>
          <w:sz w:val="20"/>
        </w:rPr>
        <w:br/>
        <w:t>w ……………….</w:t>
      </w:r>
      <w:r w:rsidRPr="00E923A2">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39897F0D" w14:textId="77777777" w:rsidR="00736F2E" w:rsidRPr="00E923A2" w:rsidRDefault="00736F2E" w:rsidP="00736F2E">
      <w:pPr>
        <w:jc w:val="both"/>
        <w:rPr>
          <w:rFonts w:ascii="Arial" w:hAnsi="Arial" w:cs="Arial"/>
          <w:sz w:val="20"/>
        </w:rPr>
      </w:pPr>
    </w:p>
    <w:p w14:paraId="6ADBF614" w14:textId="77777777" w:rsidR="00736F2E" w:rsidRPr="00E923A2" w:rsidRDefault="00736F2E" w:rsidP="00736F2E">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spółek cywilnych]</w:t>
      </w:r>
    </w:p>
    <w:p w14:paraId="137C4DBC" w14:textId="77777777" w:rsidR="00736F2E" w:rsidRPr="00E923A2" w:rsidRDefault="00736F2E" w:rsidP="00736F2E">
      <w:pPr>
        <w:shd w:val="clear" w:color="auto" w:fill="FFFFFF" w:themeFill="background1"/>
        <w:jc w:val="both"/>
        <w:rPr>
          <w:rFonts w:ascii="Arial" w:hAnsi="Arial" w:cs="Arial"/>
          <w:color w:val="000000"/>
          <w:sz w:val="20"/>
        </w:rPr>
      </w:pP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zam. w ……………….., przy ul. ……………………….., kod … – …., PESEL: …….…….., i </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zam. w ………………………, przy ul. …………………………, kod … – ……, PESEL: ……..…….., , wpisanymi do Centralnej Ewidencji i Informacji o Działalności Gospodarczej,</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prowadzącymi działalność gospodarczą w formie spółki cywilnej pod nazwą </w:t>
      </w:r>
      <w:r w:rsidRPr="00E923A2">
        <w:rPr>
          <w:rFonts w:ascii="Arial" w:eastAsia="Arial" w:hAnsi="Arial" w:cs="Arial"/>
          <w:b/>
          <w:bCs/>
          <w:color w:val="000000" w:themeColor="text1"/>
          <w:sz w:val="20"/>
        </w:rPr>
        <w:t>.................................................. w ...........................</w:t>
      </w:r>
      <w:r w:rsidRPr="00E923A2">
        <w:rPr>
          <w:rFonts w:ascii="Arial" w:eastAsia="Arial" w:hAnsi="Arial" w:cs="Arial"/>
          <w:color w:val="000000" w:themeColor="text1"/>
          <w:sz w:val="20"/>
        </w:rPr>
        <w:t>, przy ul. ............................, kod …. – ………, NIP ......................, REGON ………………., reprezentowanymi przez:</w:t>
      </w:r>
    </w:p>
    <w:p w14:paraId="22BEF180" w14:textId="77777777" w:rsidR="00736F2E" w:rsidRPr="00E923A2" w:rsidRDefault="00736F2E" w:rsidP="00736F2E">
      <w:pPr>
        <w:jc w:val="both"/>
        <w:rPr>
          <w:rFonts w:ascii="Arial" w:hAnsi="Arial" w:cs="Arial"/>
          <w:color w:val="000000"/>
          <w:sz w:val="20"/>
        </w:rPr>
      </w:pPr>
      <w:r w:rsidRPr="00E923A2">
        <w:rPr>
          <w:rFonts w:ascii="Arial" w:eastAsia="Arial" w:hAnsi="Arial" w:cs="Arial"/>
          <w:color w:val="000000" w:themeColor="text1"/>
          <w:sz w:val="20"/>
        </w:rPr>
        <w:t xml:space="preserve">…………………………………………………………. </w:t>
      </w:r>
    </w:p>
    <w:p w14:paraId="12438AED" w14:textId="77777777" w:rsidR="00736F2E" w:rsidRPr="00E923A2" w:rsidRDefault="00736F2E" w:rsidP="00736F2E">
      <w:pPr>
        <w:jc w:val="both"/>
        <w:rPr>
          <w:rFonts w:ascii="Arial" w:hAnsi="Arial" w:cs="Arial"/>
          <w:color w:val="000000"/>
          <w:sz w:val="20"/>
        </w:rPr>
      </w:pPr>
    </w:p>
    <w:p w14:paraId="44356E41" w14:textId="77777777" w:rsidR="00736F2E" w:rsidRPr="00E923A2" w:rsidRDefault="00736F2E" w:rsidP="00736F2E">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osób fizycznych nieprowadzących działalności gospodarczej]</w:t>
      </w:r>
    </w:p>
    <w:p w14:paraId="50D38A61" w14:textId="77777777" w:rsidR="00736F2E" w:rsidRPr="00E923A2" w:rsidRDefault="00736F2E" w:rsidP="00736F2E">
      <w:pPr>
        <w:jc w:val="both"/>
        <w:rPr>
          <w:rFonts w:ascii="Arial" w:hAnsi="Arial" w:cs="Arial"/>
          <w:sz w:val="20"/>
        </w:rPr>
      </w:pPr>
      <w:r w:rsidRPr="00E923A2">
        <w:rPr>
          <w:rFonts w:ascii="Arial" w:eastAsia="Arial" w:hAnsi="Arial" w:cs="Arial"/>
          <w:b/>
          <w:bCs/>
          <w:sz w:val="20"/>
        </w:rPr>
        <w:t xml:space="preserve">........................................., </w:t>
      </w:r>
      <w:r w:rsidRPr="00E923A2">
        <w:rPr>
          <w:rFonts w:ascii="Arial" w:eastAsia="Arial" w:hAnsi="Arial" w:cs="Arial"/>
          <w:sz w:val="20"/>
        </w:rPr>
        <w:t>zam. w ………………….., przy ul. ……………….., kod … – ….., PESEL: ……………………, NIP: ………………………</w:t>
      </w:r>
    </w:p>
    <w:p w14:paraId="5E70921D" w14:textId="77777777" w:rsidR="00736F2E" w:rsidRPr="00E923A2" w:rsidRDefault="00736F2E" w:rsidP="00736F2E">
      <w:pPr>
        <w:jc w:val="both"/>
        <w:rPr>
          <w:rFonts w:ascii="Arial" w:hAnsi="Arial" w:cs="Arial"/>
          <w:sz w:val="20"/>
        </w:rPr>
      </w:pPr>
    </w:p>
    <w:p w14:paraId="1FA24B70" w14:textId="77777777" w:rsidR="00736F2E" w:rsidRPr="00E923A2" w:rsidRDefault="00736F2E" w:rsidP="00736F2E">
      <w:pPr>
        <w:autoSpaceDE w:val="0"/>
        <w:jc w:val="both"/>
        <w:rPr>
          <w:rFonts w:ascii="Arial" w:hAnsi="Arial" w:cs="Arial"/>
          <w:sz w:val="20"/>
        </w:rPr>
      </w:pPr>
    </w:p>
    <w:p w14:paraId="3034C68E" w14:textId="77777777" w:rsidR="00736F2E" w:rsidRPr="00E923A2" w:rsidRDefault="00736F2E" w:rsidP="00736F2E">
      <w:pPr>
        <w:jc w:val="both"/>
        <w:rPr>
          <w:rFonts w:ascii="Arial" w:hAnsi="Arial" w:cs="Arial"/>
          <w:sz w:val="20"/>
        </w:rPr>
      </w:pPr>
      <w:r w:rsidRPr="00E923A2">
        <w:rPr>
          <w:rFonts w:ascii="Arial" w:hAnsi="Arial" w:cs="Arial"/>
          <w:sz w:val="20"/>
        </w:rPr>
        <w:t>………………………………………………..</w:t>
      </w:r>
    </w:p>
    <w:p w14:paraId="4F988E04" w14:textId="77777777" w:rsidR="00D83B1D" w:rsidRDefault="00D83B1D" w:rsidP="00D83B1D">
      <w:pPr>
        <w:jc w:val="both"/>
        <w:rPr>
          <w:rFonts w:ascii="Arial" w:hAnsi="Arial" w:cs="Arial"/>
          <w:sz w:val="20"/>
        </w:rPr>
      </w:pPr>
    </w:p>
    <w:p w14:paraId="2A8CFECE" w14:textId="77777777" w:rsidR="00D83B1D" w:rsidRPr="00ED0BDB" w:rsidRDefault="00D83B1D" w:rsidP="00D83B1D">
      <w:pPr>
        <w:rPr>
          <w:rFonts w:ascii="Arial" w:hAnsi="Arial" w:cs="Arial"/>
          <w:sz w:val="20"/>
        </w:rPr>
      </w:pPr>
      <w:r w:rsidRPr="00ED0BDB">
        <w:rPr>
          <w:rFonts w:ascii="Arial" w:hAnsi="Arial" w:cs="Arial"/>
          <w:sz w:val="20"/>
        </w:rPr>
        <w:t>zwan</w:t>
      </w:r>
      <w:r>
        <w:rPr>
          <w:rFonts w:ascii="Arial" w:hAnsi="Arial" w:cs="Arial"/>
          <w:sz w:val="20"/>
        </w:rPr>
        <w:t>ym</w:t>
      </w:r>
      <w:r w:rsidRPr="00ED0BDB">
        <w:rPr>
          <w:rFonts w:ascii="Arial" w:hAnsi="Arial" w:cs="Arial"/>
          <w:sz w:val="20"/>
        </w:rPr>
        <w:t xml:space="preserve"> dalej „</w:t>
      </w:r>
      <w:r w:rsidRPr="00ED0BDB">
        <w:rPr>
          <w:rFonts w:ascii="Arial" w:hAnsi="Arial" w:cs="Arial"/>
          <w:b/>
          <w:sz w:val="20"/>
        </w:rPr>
        <w:t>WYKONAWCĄ”</w:t>
      </w:r>
    </w:p>
    <w:p w14:paraId="0B2427FA" w14:textId="77777777" w:rsidR="00620B46" w:rsidRPr="00ED0BDB" w:rsidRDefault="00620B46" w:rsidP="00620B46">
      <w:pPr>
        <w:rPr>
          <w:rFonts w:ascii="Arial" w:hAnsi="Arial" w:cs="Arial"/>
          <w:sz w:val="20"/>
        </w:rPr>
      </w:pPr>
    </w:p>
    <w:p w14:paraId="051E55F9" w14:textId="77777777" w:rsidR="00620B46" w:rsidRPr="00ED0BDB" w:rsidRDefault="00620B46" w:rsidP="00620B46">
      <w:pPr>
        <w:rPr>
          <w:rFonts w:ascii="Arial" w:hAnsi="Arial" w:cs="Arial"/>
          <w:sz w:val="20"/>
        </w:rPr>
      </w:pPr>
      <w:r w:rsidRPr="00ED0BDB">
        <w:rPr>
          <w:rFonts w:ascii="Arial" w:hAnsi="Arial" w:cs="Arial"/>
          <w:sz w:val="20"/>
        </w:rPr>
        <w:lastRenderedPageBreak/>
        <w:t>łącznie zwanymi „</w:t>
      </w:r>
      <w:r w:rsidRPr="00ED0BDB">
        <w:rPr>
          <w:rFonts w:ascii="Arial" w:hAnsi="Arial" w:cs="Arial"/>
          <w:b/>
          <w:sz w:val="20"/>
        </w:rPr>
        <w:t>STRONAMI”</w:t>
      </w:r>
      <w:r w:rsidRPr="00ED0BDB">
        <w:rPr>
          <w:rFonts w:ascii="Arial" w:hAnsi="Arial" w:cs="Arial"/>
          <w:sz w:val="20"/>
        </w:rPr>
        <w:t>, a  każda z osobna „</w:t>
      </w:r>
      <w:r w:rsidRPr="00ED0BDB">
        <w:rPr>
          <w:rFonts w:ascii="Arial" w:hAnsi="Arial" w:cs="Arial"/>
          <w:b/>
          <w:sz w:val="20"/>
        </w:rPr>
        <w:t>STRONĄ”,</w:t>
      </w:r>
    </w:p>
    <w:p w14:paraId="77D4F51D" w14:textId="77777777" w:rsidR="00620B46" w:rsidRPr="00ED0BDB" w:rsidRDefault="00620B46" w:rsidP="00620B46">
      <w:pPr>
        <w:rPr>
          <w:rFonts w:ascii="Arial" w:hAnsi="Arial" w:cs="Arial"/>
          <w:sz w:val="20"/>
        </w:rPr>
      </w:pPr>
    </w:p>
    <w:p w14:paraId="166F045E" w14:textId="1BE2F795" w:rsidR="0091649E" w:rsidRPr="00ED0BDB" w:rsidRDefault="00620B46" w:rsidP="003A2DA5">
      <w:pPr>
        <w:rPr>
          <w:rFonts w:ascii="Arial" w:hAnsi="Arial" w:cs="Arial"/>
          <w:sz w:val="20"/>
        </w:rPr>
      </w:pPr>
      <w:r w:rsidRPr="00ED0BDB">
        <w:rPr>
          <w:rFonts w:ascii="Arial" w:hAnsi="Arial" w:cs="Arial"/>
          <w:sz w:val="20"/>
        </w:rPr>
        <w:t>o następującej treści:</w:t>
      </w:r>
    </w:p>
    <w:p w14:paraId="410771F0"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bookmarkStart w:id="0" w:name="_Toc58912533"/>
      <w:r>
        <w:rPr>
          <w:rFonts w:ascii="Arial" w:hAnsi="Arial" w:cs="Arial"/>
          <w:u w:val="none"/>
        </w:rPr>
        <w:t>§ 1.</w:t>
      </w:r>
    </w:p>
    <w:p w14:paraId="55AAD3D6"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Przedmiot Umowy.</w:t>
      </w:r>
    </w:p>
    <w:p w14:paraId="158D95CE" w14:textId="77777777" w:rsidR="0091649E" w:rsidRPr="0091649E" w:rsidRDefault="0091649E" w:rsidP="0091649E">
      <w:pPr>
        <w:pStyle w:val="Tekstpodstawowy21"/>
        <w:spacing w:before="0" w:after="0"/>
        <w:ind w:left="426" w:hanging="426"/>
        <w:rPr>
          <w:rFonts w:ascii="Arial" w:hAnsi="Arial" w:cs="Arial"/>
        </w:rPr>
      </w:pPr>
    </w:p>
    <w:p w14:paraId="42FBE7F6" w14:textId="0DC07361" w:rsidR="00CA7390" w:rsidRPr="00A10438" w:rsidRDefault="003A59E7" w:rsidP="00A10438">
      <w:pPr>
        <w:pStyle w:val="Akapitzlist"/>
        <w:numPr>
          <w:ilvl w:val="0"/>
          <w:numId w:val="55"/>
        </w:numPr>
        <w:jc w:val="both"/>
        <w:rPr>
          <w:rFonts w:ascii="Arial" w:hAnsi="Arial" w:cs="Arial"/>
          <w:iCs/>
          <w:sz w:val="20"/>
        </w:rPr>
      </w:pPr>
      <w:r w:rsidRPr="00A10438">
        <w:rPr>
          <w:rFonts w:ascii="Arial" w:hAnsi="Arial" w:cs="Arial"/>
          <w:iCs/>
          <w:sz w:val="20"/>
        </w:rPr>
        <w:t xml:space="preserve">Przedmiotem niniejszej Umowy jest </w:t>
      </w:r>
      <w:r w:rsidR="00533CE6" w:rsidRPr="00A10438">
        <w:rPr>
          <w:rFonts w:ascii="Arial" w:hAnsi="Arial" w:cs="Arial"/>
          <w:iCs/>
          <w:sz w:val="20"/>
        </w:rPr>
        <w:t>wykonywanie: okresowych przeglądów konserwatorskich oraz prac doraźnych dla dźwig</w:t>
      </w:r>
      <w:r w:rsidR="00CA7390" w:rsidRPr="00A10438">
        <w:rPr>
          <w:rFonts w:ascii="Arial" w:hAnsi="Arial" w:cs="Arial"/>
          <w:iCs/>
          <w:sz w:val="20"/>
        </w:rPr>
        <w:t>ów</w:t>
      </w:r>
      <w:r w:rsidR="00533CE6" w:rsidRPr="00A10438">
        <w:rPr>
          <w:rFonts w:ascii="Arial" w:hAnsi="Arial" w:cs="Arial"/>
          <w:iCs/>
          <w:sz w:val="20"/>
        </w:rPr>
        <w:t xml:space="preserve"> towarowo-osobow</w:t>
      </w:r>
      <w:r w:rsidR="00CA7390" w:rsidRPr="00A10438">
        <w:rPr>
          <w:rFonts w:ascii="Arial" w:hAnsi="Arial" w:cs="Arial"/>
          <w:iCs/>
          <w:sz w:val="20"/>
        </w:rPr>
        <w:t>ych</w:t>
      </w:r>
      <w:r w:rsidR="009C5597" w:rsidRPr="00A10438">
        <w:rPr>
          <w:rFonts w:ascii="Arial" w:hAnsi="Arial" w:cs="Arial"/>
          <w:iCs/>
          <w:sz w:val="20"/>
        </w:rPr>
        <w:t xml:space="preserve"> znajdujących się w zasobach </w:t>
      </w:r>
      <w:r w:rsidR="006E7071" w:rsidRPr="00A10438">
        <w:rPr>
          <w:rFonts w:ascii="Arial" w:hAnsi="Arial" w:cs="Arial"/>
          <w:iCs/>
          <w:sz w:val="20"/>
        </w:rPr>
        <w:t>ORLEN OIL</w:t>
      </w:r>
      <w:r w:rsidR="009C5597" w:rsidRPr="00A10438">
        <w:rPr>
          <w:rFonts w:ascii="Arial" w:hAnsi="Arial" w:cs="Arial"/>
          <w:iCs/>
          <w:sz w:val="20"/>
        </w:rPr>
        <w:t xml:space="preserve"> Sp. z o.o. w Gdańsku, przy ul. Elbląskiej 135</w:t>
      </w:r>
      <w:r w:rsidR="00CA7390" w:rsidRPr="00A10438">
        <w:rPr>
          <w:rFonts w:ascii="Arial" w:hAnsi="Arial" w:cs="Arial"/>
          <w:iCs/>
          <w:sz w:val="20"/>
        </w:rPr>
        <w:t>:</w:t>
      </w:r>
    </w:p>
    <w:p w14:paraId="19D0D88B" w14:textId="248E7FE3" w:rsidR="00CA7390" w:rsidRPr="009C5597" w:rsidRDefault="00533CE6" w:rsidP="009C131C">
      <w:pPr>
        <w:pStyle w:val="Akapitzlist"/>
        <w:numPr>
          <w:ilvl w:val="0"/>
          <w:numId w:val="16"/>
        </w:numPr>
        <w:ind w:left="924" w:hanging="357"/>
        <w:jc w:val="both"/>
        <w:rPr>
          <w:rFonts w:ascii="Arial" w:hAnsi="Arial" w:cs="Arial"/>
          <w:sz w:val="20"/>
        </w:rPr>
      </w:pPr>
      <w:proofErr w:type="spellStart"/>
      <w:r w:rsidRPr="009C5597">
        <w:rPr>
          <w:rFonts w:ascii="Arial" w:hAnsi="Arial" w:cs="Arial"/>
          <w:iCs/>
          <w:sz w:val="20"/>
        </w:rPr>
        <w:t>Wittur</w:t>
      </w:r>
      <w:proofErr w:type="spellEnd"/>
      <w:r w:rsidRPr="009C5597">
        <w:rPr>
          <w:rFonts w:ascii="Arial" w:hAnsi="Arial" w:cs="Arial"/>
          <w:iCs/>
          <w:sz w:val="20"/>
        </w:rPr>
        <w:t xml:space="preserve"> o nr </w:t>
      </w:r>
      <w:r w:rsidR="009C5597" w:rsidRPr="009C5597">
        <w:rPr>
          <w:rFonts w:ascii="Arial" w:hAnsi="Arial" w:cs="Arial"/>
          <w:iCs/>
          <w:sz w:val="20"/>
        </w:rPr>
        <w:t>fabrycznym</w:t>
      </w:r>
      <w:r w:rsidRPr="009C5597">
        <w:rPr>
          <w:rFonts w:ascii="Arial" w:hAnsi="Arial" w:cs="Arial"/>
          <w:iCs/>
          <w:sz w:val="20"/>
        </w:rPr>
        <w:t xml:space="preserve"> 34/96</w:t>
      </w:r>
      <w:r w:rsidR="00CA7390" w:rsidRPr="009C5597">
        <w:rPr>
          <w:rFonts w:ascii="Arial" w:hAnsi="Arial" w:cs="Arial"/>
          <w:iCs/>
          <w:sz w:val="20"/>
        </w:rPr>
        <w:t>,</w:t>
      </w:r>
    </w:p>
    <w:p w14:paraId="108FFE7B" w14:textId="7F83D787" w:rsidR="00CA7390" w:rsidRPr="009C5597" w:rsidRDefault="00533CE6" w:rsidP="009C131C">
      <w:pPr>
        <w:pStyle w:val="Akapitzlist"/>
        <w:numPr>
          <w:ilvl w:val="0"/>
          <w:numId w:val="16"/>
        </w:numPr>
        <w:ind w:left="924" w:hanging="357"/>
        <w:jc w:val="both"/>
        <w:rPr>
          <w:rFonts w:ascii="Arial" w:hAnsi="Arial" w:cs="Arial"/>
          <w:sz w:val="20"/>
        </w:rPr>
      </w:pPr>
      <w:proofErr w:type="spellStart"/>
      <w:r w:rsidRPr="009C5597">
        <w:rPr>
          <w:rFonts w:ascii="Arial" w:hAnsi="Arial" w:cs="Arial"/>
          <w:iCs/>
          <w:sz w:val="20"/>
        </w:rPr>
        <w:t>Techwind</w:t>
      </w:r>
      <w:proofErr w:type="spellEnd"/>
      <w:r w:rsidRPr="009C5597">
        <w:rPr>
          <w:rFonts w:ascii="Arial" w:hAnsi="Arial" w:cs="Arial"/>
          <w:iCs/>
          <w:sz w:val="20"/>
        </w:rPr>
        <w:t xml:space="preserve"> o nr fabrycznym</w:t>
      </w:r>
      <w:r w:rsidR="00CA7390" w:rsidRPr="009C5597">
        <w:rPr>
          <w:rFonts w:ascii="Arial" w:hAnsi="Arial" w:cs="Arial"/>
          <w:iCs/>
          <w:sz w:val="20"/>
        </w:rPr>
        <w:t xml:space="preserve"> </w:t>
      </w:r>
      <w:r w:rsidR="00CA7390" w:rsidRPr="009C5597">
        <w:rPr>
          <w:rFonts w:ascii="Arial" w:hAnsi="Arial" w:cs="Arial"/>
          <w:sz w:val="20"/>
        </w:rPr>
        <w:t>nr fabryczny: 210992846</w:t>
      </w:r>
      <w:r w:rsidR="009C131C">
        <w:rPr>
          <w:rFonts w:ascii="Arial" w:hAnsi="Arial" w:cs="Arial"/>
          <w:sz w:val="20"/>
        </w:rPr>
        <w:t>,</w:t>
      </w:r>
    </w:p>
    <w:p w14:paraId="483A87A8" w14:textId="77777777" w:rsidR="002C07F7" w:rsidRDefault="00CA7390" w:rsidP="009C131C">
      <w:pPr>
        <w:ind w:left="360"/>
        <w:jc w:val="both"/>
        <w:rPr>
          <w:rFonts w:ascii="Arial" w:hAnsi="Arial" w:cs="Arial"/>
          <w:iCs/>
          <w:sz w:val="20"/>
        </w:rPr>
      </w:pPr>
      <w:r w:rsidRPr="009C5597">
        <w:rPr>
          <w:rFonts w:ascii="Arial" w:hAnsi="Arial" w:cs="Arial"/>
          <w:sz w:val="20"/>
        </w:rPr>
        <w:t>według harmonogramów</w:t>
      </w:r>
      <w:r w:rsidR="009C5597" w:rsidRPr="009C5597">
        <w:rPr>
          <w:rFonts w:ascii="Arial" w:hAnsi="Arial" w:cs="Arial"/>
          <w:sz w:val="20"/>
        </w:rPr>
        <w:t xml:space="preserve"> i Zleceń Zamawiającego</w:t>
      </w:r>
      <w:r w:rsidRPr="009C5597">
        <w:rPr>
          <w:rFonts w:ascii="Arial" w:hAnsi="Arial" w:cs="Arial"/>
          <w:sz w:val="20"/>
        </w:rPr>
        <w:t xml:space="preserve"> </w:t>
      </w:r>
      <w:r w:rsidR="009C5597">
        <w:rPr>
          <w:rFonts w:ascii="Arial" w:hAnsi="Arial" w:cs="Arial"/>
          <w:sz w:val="20"/>
        </w:rPr>
        <w:t xml:space="preserve">dla </w:t>
      </w:r>
      <w:r w:rsidRPr="009C5597">
        <w:rPr>
          <w:rFonts w:ascii="Arial" w:hAnsi="Arial" w:cs="Arial"/>
          <w:sz w:val="20"/>
        </w:rPr>
        <w:t xml:space="preserve">przeglądów prac konserwatorskich, napraw na dany rok </w:t>
      </w:r>
      <w:r w:rsidR="002645AD" w:rsidRPr="009C5597">
        <w:rPr>
          <w:rFonts w:ascii="Arial" w:hAnsi="Arial" w:cs="Arial"/>
          <w:iCs/>
          <w:sz w:val="20"/>
        </w:rPr>
        <w:t>w zakresie</w:t>
      </w:r>
      <w:r w:rsidR="002C07F7">
        <w:rPr>
          <w:rFonts w:ascii="Arial" w:hAnsi="Arial" w:cs="Arial"/>
          <w:iCs/>
          <w:sz w:val="20"/>
        </w:rPr>
        <w:t>:</w:t>
      </w:r>
    </w:p>
    <w:p w14:paraId="668739C5" w14:textId="1C0A65A6" w:rsidR="002C07F7" w:rsidRPr="002C07F7" w:rsidRDefault="002C07F7" w:rsidP="009C131C">
      <w:pPr>
        <w:ind w:left="567"/>
        <w:jc w:val="both"/>
        <w:rPr>
          <w:rFonts w:ascii="Arial" w:hAnsi="Arial" w:cs="Arial"/>
          <w:iCs/>
          <w:sz w:val="20"/>
        </w:rPr>
      </w:pPr>
      <w:r w:rsidRPr="002C07F7">
        <w:rPr>
          <w:rFonts w:ascii="Arial" w:hAnsi="Arial" w:cs="Arial"/>
          <w:iCs/>
          <w:sz w:val="20"/>
        </w:rPr>
        <w:t>a)</w:t>
      </w:r>
      <w:r>
        <w:rPr>
          <w:rFonts w:ascii="Arial" w:hAnsi="Arial" w:cs="Arial"/>
          <w:iCs/>
          <w:sz w:val="20"/>
        </w:rPr>
        <w:t xml:space="preserve"> </w:t>
      </w:r>
      <w:r w:rsidRPr="002C07F7">
        <w:rPr>
          <w:rFonts w:ascii="Arial" w:hAnsi="Arial" w:cs="Arial"/>
          <w:iCs/>
          <w:sz w:val="20"/>
        </w:rPr>
        <w:t>wykonanie co-miesięcznego przeglądu konserwatorskiego dźwigu,</w:t>
      </w:r>
    </w:p>
    <w:p w14:paraId="6CC01B39" w14:textId="1B9EED51" w:rsidR="002C07F7" w:rsidRPr="002C07F7" w:rsidRDefault="002C07F7" w:rsidP="009C131C">
      <w:pPr>
        <w:ind w:left="567"/>
        <w:jc w:val="both"/>
        <w:rPr>
          <w:rFonts w:ascii="Arial" w:hAnsi="Arial" w:cs="Arial"/>
          <w:iCs/>
          <w:sz w:val="20"/>
        </w:rPr>
      </w:pPr>
      <w:r w:rsidRPr="002C07F7">
        <w:rPr>
          <w:rFonts w:ascii="Arial" w:hAnsi="Arial" w:cs="Arial"/>
          <w:iCs/>
          <w:sz w:val="20"/>
        </w:rPr>
        <w:t>b)</w:t>
      </w:r>
      <w:r>
        <w:rPr>
          <w:rFonts w:ascii="Arial" w:hAnsi="Arial" w:cs="Arial"/>
          <w:iCs/>
          <w:sz w:val="20"/>
        </w:rPr>
        <w:t xml:space="preserve"> </w:t>
      </w:r>
      <w:r w:rsidRPr="002C07F7">
        <w:rPr>
          <w:rFonts w:ascii="Arial" w:hAnsi="Arial" w:cs="Arial"/>
          <w:iCs/>
          <w:sz w:val="20"/>
        </w:rPr>
        <w:t>wykonanie resursu,</w:t>
      </w:r>
    </w:p>
    <w:p w14:paraId="20E13FB0" w14:textId="7C4F905A" w:rsidR="002C07F7" w:rsidRPr="002C07F7" w:rsidRDefault="002C07F7" w:rsidP="009C131C">
      <w:pPr>
        <w:ind w:left="567"/>
        <w:jc w:val="both"/>
        <w:rPr>
          <w:rFonts w:ascii="Arial" w:hAnsi="Arial" w:cs="Arial"/>
          <w:iCs/>
          <w:sz w:val="20"/>
        </w:rPr>
      </w:pPr>
      <w:r w:rsidRPr="002C07F7">
        <w:rPr>
          <w:rFonts w:ascii="Arial" w:hAnsi="Arial" w:cs="Arial"/>
          <w:iCs/>
          <w:sz w:val="20"/>
        </w:rPr>
        <w:t>c)</w:t>
      </w:r>
      <w:r>
        <w:rPr>
          <w:rFonts w:ascii="Arial" w:hAnsi="Arial" w:cs="Arial"/>
          <w:iCs/>
          <w:sz w:val="20"/>
        </w:rPr>
        <w:t xml:space="preserve"> </w:t>
      </w:r>
      <w:r w:rsidRPr="002C07F7">
        <w:rPr>
          <w:rFonts w:ascii="Arial" w:hAnsi="Arial" w:cs="Arial"/>
          <w:iCs/>
          <w:sz w:val="20"/>
        </w:rPr>
        <w:t>wykonanie przeglądu specjalnego,</w:t>
      </w:r>
    </w:p>
    <w:p w14:paraId="7C54FEA7" w14:textId="29158FDA" w:rsidR="002C07F7" w:rsidRPr="002C07F7" w:rsidRDefault="002C07F7" w:rsidP="009C131C">
      <w:pPr>
        <w:ind w:left="567"/>
        <w:jc w:val="both"/>
        <w:rPr>
          <w:rFonts w:ascii="Arial" w:hAnsi="Arial" w:cs="Arial"/>
          <w:iCs/>
          <w:sz w:val="20"/>
        </w:rPr>
      </w:pPr>
      <w:r w:rsidRPr="002C07F7">
        <w:rPr>
          <w:rFonts w:ascii="Arial" w:hAnsi="Arial" w:cs="Arial"/>
          <w:iCs/>
          <w:sz w:val="20"/>
        </w:rPr>
        <w:t>d)</w:t>
      </w:r>
      <w:r>
        <w:rPr>
          <w:rFonts w:ascii="Arial" w:hAnsi="Arial" w:cs="Arial"/>
          <w:iCs/>
          <w:sz w:val="20"/>
        </w:rPr>
        <w:t xml:space="preserve"> </w:t>
      </w:r>
      <w:r w:rsidRPr="002C07F7">
        <w:rPr>
          <w:rFonts w:ascii="Arial" w:hAnsi="Arial" w:cs="Arial"/>
          <w:iCs/>
          <w:sz w:val="20"/>
        </w:rPr>
        <w:t>wykonanie co-rocznego przeglądu głównego,</w:t>
      </w:r>
    </w:p>
    <w:p w14:paraId="6874C067" w14:textId="1D694786" w:rsidR="00E61FAB" w:rsidRDefault="002C07F7" w:rsidP="009C131C">
      <w:pPr>
        <w:ind w:left="567"/>
        <w:jc w:val="both"/>
        <w:rPr>
          <w:rFonts w:ascii="Arial" w:hAnsi="Arial" w:cs="Arial"/>
          <w:iCs/>
          <w:sz w:val="20"/>
        </w:rPr>
      </w:pPr>
      <w:r w:rsidRPr="002C07F7">
        <w:rPr>
          <w:rFonts w:ascii="Arial" w:hAnsi="Arial" w:cs="Arial"/>
          <w:iCs/>
          <w:sz w:val="20"/>
        </w:rPr>
        <w:t>e)</w:t>
      </w:r>
      <w:r>
        <w:rPr>
          <w:rFonts w:ascii="Arial" w:hAnsi="Arial" w:cs="Arial"/>
          <w:iCs/>
          <w:sz w:val="20"/>
        </w:rPr>
        <w:t xml:space="preserve"> </w:t>
      </w:r>
      <w:r w:rsidRPr="002C07F7">
        <w:rPr>
          <w:rFonts w:ascii="Arial" w:hAnsi="Arial" w:cs="Arial"/>
          <w:iCs/>
          <w:sz w:val="20"/>
        </w:rPr>
        <w:t>prac</w:t>
      </w:r>
      <w:r w:rsidR="00AE4E5A">
        <w:rPr>
          <w:rFonts w:ascii="Arial" w:hAnsi="Arial" w:cs="Arial"/>
          <w:iCs/>
          <w:sz w:val="20"/>
        </w:rPr>
        <w:t>e awaryjne,</w:t>
      </w:r>
      <w:r w:rsidRPr="002C07F7">
        <w:rPr>
          <w:rFonts w:ascii="Arial" w:hAnsi="Arial" w:cs="Arial"/>
          <w:iCs/>
          <w:sz w:val="20"/>
        </w:rPr>
        <w:t xml:space="preserve"> remontow</w:t>
      </w:r>
      <w:r>
        <w:rPr>
          <w:rFonts w:ascii="Arial" w:hAnsi="Arial" w:cs="Arial"/>
          <w:iCs/>
          <w:sz w:val="20"/>
        </w:rPr>
        <w:t>e</w:t>
      </w:r>
      <w:r w:rsidR="00AE4E5A">
        <w:rPr>
          <w:rFonts w:ascii="Arial" w:hAnsi="Arial" w:cs="Arial"/>
          <w:iCs/>
          <w:sz w:val="20"/>
        </w:rPr>
        <w:t>,</w:t>
      </w:r>
    </w:p>
    <w:p w14:paraId="633FF075" w14:textId="634F31A4" w:rsidR="002645AD" w:rsidRPr="002645AD" w:rsidRDefault="002645AD" w:rsidP="009C131C">
      <w:pPr>
        <w:ind w:left="357"/>
        <w:jc w:val="both"/>
        <w:rPr>
          <w:rFonts w:ascii="Arial" w:hAnsi="Arial" w:cs="Arial"/>
          <w:iCs/>
          <w:sz w:val="20"/>
        </w:rPr>
      </w:pPr>
      <w:r>
        <w:rPr>
          <w:rFonts w:ascii="Arial" w:hAnsi="Arial" w:cs="Arial"/>
          <w:iCs/>
          <w:sz w:val="20"/>
        </w:rPr>
        <w:t xml:space="preserve">zgodnie z ofertą Wykonawcy nr </w:t>
      </w:r>
      <w:r w:rsidRPr="00B54C93">
        <w:rPr>
          <w:rFonts w:ascii="Arial" w:hAnsi="Arial" w:cs="Arial"/>
          <w:iCs/>
          <w:sz w:val="20"/>
          <w:highlight w:val="yellow"/>
        </w:rPr>
        <w:t>……………..</w:t>
      </w:r>
      <w:r>
        <w:rPr>
          <w:rFonts w:ascii="Arial" w:hAnsi="Arial" w:cs="Arial"/>
          <w:iCs/>
          <w:sz w:val="20"/>
        </w:rPr>
        <w:t xml:space="preserve"> z dnia </w:t>
      </w:r>
      <w:r w:rsidRPr="00B54C93">
        <w:rPr>
          <w:rFonts w:ascii="Arial" w:hAnsi="Arial" w:cs="Arial"/>
          <w:iCs/>
          <w:sz w:val="20"/>
          <w:highlight w:val="yellow"/>
        </w:rPr>
        <w:t>…………………,</w:t>
      </w:r>
      <w:r>
        <w:rPr>
          <w:rFonts w:ascii="Arial" w:hAnsi="Arial" w:cs="Arial"/>
          <w:iCs/>
          <w:sz w:val="20"/>
        </w:rPr>
        <w:t xml:space="preserve"> stanowiącą Za</w:t>
      </w:r>
      <w:r w:rsidRPr="009C131C">
        <w:rPr>
          <w:rFonts w:ascii="Arial" w:hAnsi="Arial" w:cs="Arial"/>
          <w:iCs/>
          <w:sz w:val="20"/>
        </w:rPr>
        <w:t>łącznik nr</w:t>
      </w:r>
      <w:r w:rsidR="00952B9E" w:rsidRPr="009C131C">
        <w:rPr>
          <w:rFonts w:ascii="Arial" w:hAnsi="Arial" w:cs="Arial"/>
          <w:iCs/>
          <w:sz w:val="20"/>
        </w:rPr>
        <w:t xml:space="preserve"> </w:t>
      </w:r>
      <w:r w:rsidR="00C11BF1" w:rsidRPr="009C131C">
        <w:rPr>
          <w:rFonts w:ascii="Arial" w:hAnsi="Arial" w:cs="Arial"/>
          <w:iCs/>
          <w:sz w:val="20"/>
        </w:rPr>
        <w:t>2</w:t>
      </w:r>
      <w:r w:rsidR="00952B9E" w:rsidRPr="009C131C">
        <w:rPr>
          <w:rFonts w:ascii="Arial" w:hAnsi="Arial" w:cs="Arial"/>
          <w:iCs/>
          <w:sz w:val="20"/>
        </w:rPr>
        <w:t xml:space="preserve"> </w:t>
      </w:r>
      <w:r w:rsidRPr="009C131C">
        <w:rPr>
          <w:rFonts w:ascii="Arial" w:hAnsi="Arial" w:cs="Arial"/>
          <w:iCs/>
          <w:sz w:val="20"/>
        </w:rPr>
        <w:t>do</w:t>
      </w:r>
      <w:r>
        <w:rPr>
          <w:rFonts w:ascii="Arial" w:hAnsi="Arial" w:cs="Arial"/>
          <w:iCs/>
          <w:sz w:val="20"/>
        </w:rPr>
        <w:t xml:space="preserve"> niniejszej </w:t>
      </w:r>
      <w:r w:rsidR="00D41D34">
        <w:rPr>
          <w:rFonts w:ascii="Arial" w:hAnsi="Arial" w:cs="Arial"/>
          <w:iCs/>
          <w:sz w:val="20"/>
        </w:rPr>
        <w:t>Umowy</w:t>
      </w:r>
      <w:r w:rsidR="00BE49D2">
        <w:rPr>
          <w:rFonts w:ascii="Arial" w:hAnsi="Arial" w:cs="Arial"/>
          <w:iCs/>
          <w:sz w:val="20"/>
        </w:rPr>
        <w:t>.</w:t>
      </w:r>
    </w:p>
    <w:p w14:paraId="799C9054" w14:textId="24F9CF14" w:rsidR="00E76B47" w:rsidRPr="00C85C7C" w:rsidRDefault="00A66925" w:rsidP="00A10438">
      <w:pPr>
        <w:tabs>
          <w:tab w:val="left" w:pos="426"/>
        </w:tabs>
        <w:ind w:left="357"/>
        <w:jc w:val="both"/>
        <w:rPr>
          <w:rFonts w:ascii="Arial" w:hAnsi="Arial" w:cs="Arial"/>
          <w:sz w:val="20"/>
        </w:rPr>
      </w:pPr>
      <w:r>
        <w:rPr>
          <w:rFonts w:ascii="Arial" w:hAnsi="Arial" w:cs="Arial"/>
          <w:sz w:val="20"/>
        </w:rPr>
        <w:t xml:space="preserve">2. </w:t>
      </w:r>
      <w:r w:rsidR="003A59E7" w:rsidRPr="00AA6842">
        <w:rPr>
          <w:rFonts w:ascii="Arial" w:hAnsi="Arial" w:cs="Arial"/>
          <w:sz w:val="20"/>
        </w:rPr>
        <w:t xml:space="preserve">Wykonawca oświadcza, iż zapoznał się z terenem, na którym mają być realizowane </w:t>
      </w:r>
      <w:r w:rsidR="00E56AE3">
        <w:rPr>
          <w:rFonts w:ascii="Arial" w:hAnsi="Arial" w:cs="Arial"/>
          <w:sz w:val="20"/>
        </w:rPr>
        <w:t xml:space="preserve">usługi, </w:t>
      </w:r>
      <w:r w:rsidR="003A59E7" w:rsidRPr="00AA6842">
        <w:rPr>
          <w:rFonts w:ascii="Arial" w:hAnsi="Arial" w:cs="Arial"/>
          <w:sz w:val="20"/>
        </w:rPr>
        <w:t>roboty i prace, a zapoznawszy się z zakresem robót przewidzianych do wykon</w:t>
      </w:r>
      <w:r w:rsidR="00D41D34">
        <w:rPr>
          <w:rFonts w:ascii="Arial" w:hAnsi="Arial" w:cs="Arial"/>
          <w:sz w:val="20"/>
        </w:rPr>
        <w:t>ywania</w:t>
      </w:r>
      <w:r w:rsidR="003A59E7" w:rsidRPr="00AA6842">
        <w:rPr>
          <w:rFonts w:ascii="Arial" w:hAnsi="Arial" w:cs="Arial"/>
          <w:sz w:val="20"/>
        </w:rPr>
        <w:t>, stwierdza, że jego umiejętności zawodowe pozwolą mu na uzupełnienie tych elementów, które mogłyby zostać pominięte w</w:t>
      </w:r>
      <w:r w:rsidR="00226F62">
        <w:rPr>
          <w:rFonts w:ascii="Arial" w:hAnsi="Arial" w:cs="Arial"/>
          <w:sz w:val="20"/>
        </w:rPr>
        <w:t xml:space="preserve"> </w:t>
      </w:r>
      <w:r w:rsidR="00520A8E">
        <w:rPr>
          <w:rFonts w:ascii="Arial" w:hAnsi="Arial" w:cs="Arial"/>
          <w:sz w:val="20"/>
        </w:rPr>
        <w:t xml:space="preserve">dokumentacji projektowej i </w:t>
      </w:r>
      <w:r w:rsidR="003A59E7" w:rsidRPr="00AA6842">
        <w:rPr>
          <w:rFonts w:ascii="Arial" w:hAnsi="Arial" w:cs="Arial"/>
          <w:sz w:val="20"/>
        </w:rPr>
        <w:t xml:space="preserve"> specyfikacji </w:t>
      </w:r>
      <w:r w:rsidR="00520A8E">
        <w:rPr>
          <w:rFonts w:ascii="Arial" w:hAnsi="Arial" w:cs="Arial"/>
          <w:sz w:val="20"/>
        </w:rPr>
        <w:t>technicznej</w:t>
      </w:r>
      <w:r w:rsidR="003A59E7" w:rsidRPr="00AA6842">
        <w:rPr>
          <w:rFonts w:ascii="Arial" w:hAnsi="Arial" w:cs="Arial"/>
          <w:sz w:val="20"/>
        </w:rPr>
        <w:t>, celem właściwego wykon</w:t>
      </w:r>
      <w:r w:rsidR="00D41D34">
        <w:rPr>
          <w:rFonts w:ascii="Arial" w:hAnsi="Arial" w:cs="Arial"/>
          <w:sz w:val="20"/>
        </w:rPr>
        <w:t xml:space="preserve">ywania </w:t>
      </w:r>
      <w:r w:rsidR="00D41D34" w:rsidRPr="00C85C7C">
        <w:rPr>
          <w:rFonts w:ascii="Arial" w:hAnsi="Arial" w:cs="Arial"/>
          <w:sz w:val="20"/>
        </w:rPr>
        <w:t>prac</w:t>
      </w:r>
      <w:r w:rsidR="00ED142A" w:rsidRPr="00C85C7C">
        <w:rPr>
          <w:rFonts w:ascii="Arial" w:hAnsi="Arial" w:cs="Arial"/>
          <w:sz w:val="20"/>
        </w:rPr>
        <w:t xml:space="preserve"> i zapewnienia wymaganego rezultatu</w:t>
      </w:r>
      <w:r w:rsidR="003A59E7" w:rsidRPr="00C85C7C">
        <w:rPr>
          <w:rFonts w:ascii="Arial" w:hAnsi="Arial" w:cs="Arial"/>
          <w:sz w:val="20"/>
        </w:rPr>
        <w:t>.</w:t>
      </w:r>
    </w:p>
    <w:p w14:paraId="0A4D5E5C" w14:textId="5E5120CA" w:rsidR="00E76B47" w:rsidRPr="006B003C" w:rsidRDefault="00A66925" w:rsidP="00A10438">
      <w:pPr>
        <w:tabs>
          <w:tab w:val="left" w:pos="426"/>
        </w:tabs>
        <w:ind w:left="357"/>
        <w:jc w:val="both"/>
        <w:rPr>
          <w:rFonts w:ascii="Arial" w:hAnsi="Arial" w:cs="Arial"/>
          <w:sz w:val="20"/>
        </w:rPr>
      </w:pPr>
      <w:r>
        <w:rPr>
          <w:rFonts w:ascii="Arial" w:hAnsi="Arial" w:cs="Arial"/>
          <w:sz w:val="20"/>
        </w:rPr>
        <w:t xml:space="preserve">3. </w:t>
      </w:r>
      <w:r w:rsidR="00E76B47" w:rsidRPr="006B003C">
        <w:rPr>
          <w:rFonts w:ascii="Arial" w:hAnsi="Arial" w:cs="Arial"/>
          <w:sz w:val="20"/>
        </w:rPr>
        <w:t xml:space="preserve">Za wyjątkiem, gdy wyraźnie jest stwierdzone inaczej gdziekolwiek w Umowie, Wykonawca dostarczy wszystkie </w:t>
      </w:r>
      <w:r w:rsidR="00056C4C" w:rsidRPr="006B003C">
        <w:rPr>
          <w:rFonts w:ascii="Arial" w:hAnsi="Arial" w:cs="Arial"/>
          <w:sz w:val="20"/>
        </w:rPr>
        <w:t>m</w:t>
      </w:r>
      <w:r w:rsidR="00E76B47" w:rsidRPr="006B003C">
        <w:rPr>
          <w:rFonts w:ascii="Arial" w:hAnsi="Arial" w:cs="Arial"/>
          <w:sz w:val="20"/>
        </w:rPr>
        <w:t xml:space="preserve">ateriały, </w:t>
      </w:r>
      <w:r w:rsidR="00056C4C" w:rsidRPr="006B003C">
        <w:rPr>
          <w:rFonts w:ascii="Arial" w:hAnsi="Arial" w:cs="Arial"/>
          <w:sz w:val="20"/>
        </w:rPr>
        <w:t>s</w:t>
      </w:r>
      <w:r w:rsidR="00E76B47" w:rsidRPr="006B003C">
        <w:rPr>
          <w:rFonts w:ascii="Arial" w:hAnsi="Arial" w:cs="Arial"/>
          <w:sz w:val="20"/>
        </w:rPr>
        <w:t xml:space="preserve">przęt i </w:t>
      </w:r>
      <w:r w:rsidR="00056C4C" w:rsidRPr="006B003C">
        <w:rPr>
          <w:rFonts w:ascii="Arial" w:hAnsi="Arial" w:cs="Arial"/>
          <w:sz w:val="20"/>
        </w:rPr>
        <w:t>u</w:t>
      </w:r>
      <w:r w:rsidR="00E76B47" w:rsidRPr="006B003C">
        <w:rPr>
          <w:rFonts w:ascii="Arial" w:hAnsi="Arial" w:cs="Arial"/>
          <w:sz w:val="20"/>
        </w:rPr>
        <w:t>rządzenia, niezbędne do wykonania przedmiotu Umowy.</w:t>
      </w:r>
    </w:p>
    <w:p w14:paraId="211ACAA1" w14:textId="77777777" w:rsidR="00BD018F" w:rsidRDefault="00BD018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2AD0E888" w14:textId="01F14CC5"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2.</w:t>
      </w:r>
    </w:p>
    <w:p w14:paraId="2B756AF8" w14:textId="2B484773"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Obowiązki I OŚWIADCZENIA </w:t>
      </w:r>
      <w:r w:rsidR="003E13B2">
        <w:rPr>
          <w:rFonts w:ascii="Arial" w:hAnsi="Arial" w:cs="Arial"/>
          <w:u w:val="none"/>
        </w:rPr>
        <w:t>Stron</w:t>
      </w:r>
      <w:r>
        <w:rPr>
          <w:rFonts w:ascii="Arial" w:hAnsi="Arial" w:cs="Arial"/>
          <w:u w:val="none"/>
        </w:rPr>
        <w:t>.</w:t>
      </w:r>
    </w:p>
    <w:p w14:paraId="52958376" w14:textId="77777777" w:rsidR="007C322F" w:rsidRDefault="007C322F" w:rsidP="007C322F">
      <w:pPr>
        <w:tabs>
          <w:tab w:val="left" w:pos="600"/>
          <w:tab w:val="left" w:pos="638"/>
          <w:tab w:val="left" w:pos="821"/>
          <w:tab w:val="left" w:pos="1608"/>
          <w:tab w:val="left" w:pos="2395"/>
          <w:tab w:val="left" w:pos="4349"/>
          <w:tab w:val="left" w:pos="5357"/>
          <w:tab w:val="left" w:pos="6379"/>
          <w:tab w:val="left" w:pos="7661"/>
          <w:tab w:val="left" w:pos="8460"/>
          <w:tab w:val="left" w:pos="9408"/>
        </w:tabs>
        <w:ind w:right="23"/>
        <w:jc w:val="both"/>
        <w:rPr>
          <w:rFonts w:ascii="Arial" w:hAnsi="Arial" w:cs="Arial"/>
          <w:color w:val="000000"/>
          <w:position w:val="-5"/>
          <w:sz w:val="20"/>
        </w:rPr>
      </w:pPr>
    </w:p>
    <w:p w14:paraId="26117EAC" w14:textId="41CF5DFC"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Wykonawca zobowiązuje się wykonywać prace będące Przedmiotem niniejszej Umowy</w:t>
      </w:r>
      <w:r w:rsidR="00CC1A84">
        <w:rPr>
          <w:rFonts w:ascii="Arial" w:hAnsi="Arial" w:cs="Arial"/>
          <w:iCs/>
          <w:sz w:val="20"/>
        </w:rPr>
        <w:t xml:space="preserve"> </w:t>
      </w:r>
      <w:r w:rsidRPr="00817DAF">
        <w:rPr>
          <w:rFonts w:ascii="Arial" w:hAnsi="Arial" w:cs="Arial"/>
          <w:iCs/>
          <w:sz w:val="20"/>
        </w:rPr>
        <w:t>w sposób profesjonalny i z zachowaniem najwyższej staranności,</w:t>
      </w:r>
      <w:r w:rsidRPr="00817DAF">
        <w:rPr>
          <w:rFonts w:ascii="Arial" w:hAnsi="Arial" w:cs="Arial"/>
          <w:snapToGrid w:val="0"/>
          <w:color w:val="000000"/>
          <w:sz w:val="20"/>
        </w:rPr>
        <w:t xml:space="preserve"> której miarą będzie w pełni zawodowy charakter działalności Wykonawcy oraz duże doświadczenie w wykonywaniu prac i usług, określonych w § 1 Umowy,</w:t>
      </w:r>
      <w:r w:rsidRPr="00817DAF">
        <w:rPr>
          <w:rFonts w:ascii="Arial" w:hAnsi="Arial" w:cs="Arial"/>
          <w:iCs/>
          <w:sz w:val="20"/>
        </w:rPr>
        <w:t xml:space="preserve"> w szczególności zapewniając maksymalną ochronę interesów Zamawiającego pozostających w związku z pracami. </w:t>
      </w:r>
    </w:p>
    <w:p w14:paraId="08354D00" w14:textId="77777777"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 xml:space="preserve">Wykonawca </w:t>
      </w:r>
      <w:r w:rsidRPr="00817DAF">
        <w:rPr>
          <w:rFonts w:ascii="Arial" w:hAnsi="Arial" w:cs="Arial"/>
          <w:sz w:val="20"/>
        </w:rPr>
        <w:t>oświadcza, że spełnianie świadczeń objętych Umową wchodzi w zakres przedmiotu działalności jego przedsiębiorstwa.</w:t>
      </w:r>
    </w:p>
    <w:p w14:paraId="12425C00" w14:textId="30AA2561" w:rsidR="00A61D97" w:rsidRPr="00D41D34" w:rsidRDefault="00A61D97" w:rsidP="00DD62AA">
      <w:pPr>
        <w:numPr>
          <w:ilvl w:val="0"/>
          <w:numId w:val="13"/>
        </w:numPr>
        <w:ind w:left="357" w:hanging="357"/>
        <w:jc w:val="both"/>
        <w:rPr>
          <w:rFonts w:ascii="Arial" w:hAnsi="Arial" w:cs="Arial"/>
          <w:iCs/>
          <w:sz w:val="20"/>
        </w:rPr>
      </w:pPr>
      <w:r>
        <w:rPr>
          <w:rFonts w:ascii="Arial" w:hAnsi="Arial" w:cs="Arial"/>
          <w:iCs/>
          <w:sz w:val="20"/>
        </w:rPr>
        <w:t xml:space="preserve">Wykonawca </w:t>
      </w:r>
      <w:r w:rsidRPr="0034140B">
        <w:rPr>
          <w:rFonts w:ascii="Arial" w:hAnsi="Arial" w:cs="Arial"/>
          <w:sz w:val="20"/>
        </w:rPr>
        <w:t>oświadcza, że dysponuje stosownymi kwalifikacjami, doświadczeniem, jak również potencjałem technicznym oraz person</w:t>
      </w:r>
      <w:r>
        <w:rPr>
          <w:rFonts w:ascii="Arial" w:hAnsi="Arial" w:cs="Arial"/>
          <w:sz w:val="20"/>
        </w:rPr>
        <w:t>elem</w:t>
      </w:r>
      <w:r w:rsidRPr="0034140B">
        <w:rPr>
          <w:rFonts w:ascii="Arial" w:hAnsi="Arial" w:cs="Arial"/>
          <w:sz w:val="20"/>
        </w:rPr>
        <w:t xml:space="preserve"> niezbędnym do należytego wykonania zobowiązań wynikających z Umowy</w:t>
      </w:r>
      <w:r w:rsidRPr="00D41D34">
        <w:rPr>
          <w:rFonts w:ascii="Arial" w:hAnsi="Arial" w:cs="Arial"/>
          <w:snapToGrid w:val="0"/>
          <w:color w:val="000000"/>
          <w:sz w:val="20"/>
        </w:rPr>
        <w:t>.</w:t>
      </w:r>
    </w:p>
    <w:p w14:paraId="6653C81F" w14:textId="0DADA9BC" w:rsidR="00D41D34" w:rsidRPr="00D41D34" w:rsidRDefault="00A61D97" w:rsidP="00DD62AA">
      <w:pPr>
        <w:numPr>
          <w:ilvl w:val="0"/>
          <w:numId w:val="13"/>
        </w:numPr>
        <w:ind w:left="357" w:hanging="357"/>
        <w:jc w:val="both"/>
        <w:rPr>
          <w:rFonts w:ascii="Arial" w:hAnsi="Arial" w:cs="Arial"/>
          <w:iCs/>
          <w:sz w:val="20"/>
        </w:rPr>
      </w:pPr>
      <w:r w:rsidRPr="00817DAF">
        <w:rPr>
          <w:rFonts w:ascii="Arial" w:hAnsi="Arial" w:cs="Arial"/>
          <w:noProof/>
          <w:color w:val="FF0000"/>
          <w:sz w:val="20"/>
        </w:rPr>
        <mc:AlternateContent>
          <mc:Choice Requires="wps">
            <w:drawing>
              <wp:anchor distT="0" distB="0" distL="114300" distR="114300" simplePos="0" relativeHeight="251659264" behindDoc="0" locked="0" layoutInCell="1" allowOverlap="1" wp14:anchorId="0A3734BB" wp14:editId="02EE9EE9">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F82AFB"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817DAF">
        <w:rPr>
          <w:rFonts w:ascii="Arial" w:hAnsi="Arial" w:cs="Arial"/>
          <w:noProof/>
          <w:color w:val="FF0000"/>
          <w:sz w:val="20"/>
        </w:rPr>
        <mc:AlternateContent>
          <mc:Choice Requires="wps">
            <w:drawing>
              <wp:anchor distT="0" distB="0" distL="114300" distR="114300" simplePos="0" relativeHeight="251660288" behindDoc="0" locked="0" layoutInCell="1" allowOverlap="1" wp14:anchorId="1753143C" wp14:editId="693BEF21">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7978C6" id="AutoShape 3" o:spid="_x0000_s1026" type="#_x0000_t32" style="position:absolute;margin-left:451.9pt;margin-top:6.8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817DAF">
        <w:rPr>
          <w:rFonts w:ascii="Arial" w:hAnsi="Arial" w:cs="Arial"/>
          <w:snapToGrid w:val="0"/>
          <w:color w:val="000000"/>
          <w:sz w:val="20"/>
        </w:rPr>
        <w:t xml:space="preserve">Wykonawca </w:t>
      </w:r>
      <w:r w:rsidRPr="00817DAF">
        <w:rPr>
          <w:rFonts w:ascii="Arial" w:hAnsi="Arial" w:cs="Arial"/>
          <w:sz w:val="20"/>
        </w:rPr>
        <w:t>zobowiązuje się do:</w:t>
      </w:r>
    </w:p>
    <w:p w14:paraId="170DB125" w14:textId="734B8530" w:rsidR="00D41D34" w:rsidRPr="00B61D0F" w:rsidRDefault="00D41D34" w:rsidP="00DD62AA">
      <w:pPr>
        <w:numPr>
          <w:ilvl w:val="0"/>
          <w:numId w:val="7"/>
        </w:numPr>
        <w:autoSpaceDN w:val="0"/>
        <w:ind w:left="850" w:hanging="425"/>
        <w:jc w:val="both"/>
        <w:rPr>
          <w:rFonts w:ascii="Arial" w:hAnsi="Arial" w:cs="Arial"/>
          <w:sz w:val="20"/>
        </w:rPr>
      </w:pPr>
      <w:r>
        <w:rPr>
          <w:rFonts w:ascii="Arial" w:hAnsi="Arial" w:cs="Arial"/>
          <w:sz w:val="20"/>
        </w:rPr>
        <w:t xml:space="preserve">realizacji prac zgodnie ze standardami </w:t>
      </w:r>
      <w:r w:rsidR="00A81525">
        <w:rPr>
          <w:rFonts w:ascii="Arial" w:hAnsi="Arial" w:cs="Arial"/>
          <w:sz w:val="20"/>
        </w:rPr>
        <w:t>Technicznymi</w:t>
      </w:r>
      <w:r w:rsidR="00F46BF8">
        <w:rPr>
          <w:rFonts w:ascii="Arial" w:hAnsi="Arial" w:cs="Arial"/>
          <w:sz w:val="20"/>
        </w:rPr>
        <w:t xml:space="preserve"> </w:t>
      </w:r>
      <w:r w:rsidR="000C6ADB" w:rsidRPr="000C6ADB">
        <w:rPr>
          <w:rFonts w:ascii="Arial" w:hAnsi="Arial" w:cs="Arial"/>
          <w:sz w:val="20"/>
        </w:rPr>
        <w:t>udostępnion</w:t>
      </w:r>
      <w:r w:rsidR="00A81525">
        <w:rPr>
          <w:rFonts w:ascii="Arial" w:hAnsi="Arial" w:cs="Arial"/>
          <w:sz w:val="20"/>
        </w:rPr>
        <w:t>ymi</w:t>
      </w:r>
      <w:r w:rsidR="000C6ADB" w:rsidRPr="000C6ADB">
        <w:rPr>
          <w:rFonts w:ascii="Arial" w:hAnsi="Arial" w:cs="Arial"/>
          <w:sz w:val="20"/>
        </w:rPr>
        <w:t xml:space="preserve"> pod adresem:</w:t>
      </w:r>
      <w:r w:rsidR="000C6ADB">
        <w:rPr>
          <w:rFonts w:ascii="Arial" w:hAnsi="Arial" w:cs="Arial"/>
          <w:sz w:val="20"/>
        </w:rPr>
        <w:t xml:space="preserve"> </w:t>
      </w:r>
      <w:bookmarkStart w:id="1" w:name="_Hlk209069573"/>
      <w:r w:rsidR="00B61D0F">
        <w:fldChar w:fldCharType="begin"/>
      </w:r>
      <w:r w:rsidR="00B61D0F">
        <w:instrText>HYPERLINK "https://rafineriagdanska.pl/3613/dla_dostawcow/standardy_techniczne"</w:instrText>
      </w:r>
      <w:r w:rsidR="00B61D0F">
        <w:fldChar w:fldCharType="separate"/>
      </w:r>
      <w:r w:rsidR="00B61D0F" w:rsidRPr="00B61D0F">
        <w:rPr>
          <w:rStyle w:val="Hipercze"/>
          <w:rFonts w:ascii="Arial" w:hAnsi="Arial" w:cs="Arial"/>
          <w:sz w:val="20"/>
        </w:rPr>
        <w:t>https://rafineriagdanska.pl/3613/dla_dostawcow/standardy_techniczne</w:t>
      </w:r>
      <w:r w:rsidR="00B61D0F">
        <w:fldChar w:fldCharType="end"/>
      </w:r>
      <w:bookmarkEnd w:id="1"/>
    </w:p>
    <w:p w14:paraId="50382FA7" w14:textId="75CD25AB" w:rsidR="00D41D34" w:rsidRDefault="00D41D34"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zapewnienia obsady, technologi</w:t>
      </w:r>
      <w:r w:rsidR="00156F70">
        <w:rPr>
          <w:rFonts w:ascii="Arial" w:hAnsi="Arial" w:cs="Arial"/>
          <w:sz w:val="20"/>
        </w:rPr>
        <w:t>i</w:t>
      </w:r>
      <w:r>
        <w:rPr>
          <w:rFonts w:ascii="Arial" w:hAnsi="Arial" w:cs="Arial"/>
          <w:sz w:val="20"/>
        </w:rPr>
        <w:t xml:space="preserve"> oraz materiałów niezbędnych do prawidłowej realizacji Umowy,</w:t>
      </w:r>
    </w:p>
    <w:p w14:paraId="4B9EC29C" w14:textId="5A555794"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noProof/>
          <w:color w:val="FF0000"/>
          <w:sz w:val="20"/>
        </w:rPr>
        <mc:AlternateContent>
          <mc:Choice Requires="wps">
            <w:drawing>
              <wp:anchor distT="0" distB="0" distL="114300" distR="114300" simplePos="0" relativeHeight="251661312" behindDoc="0" locked="0" layoutInCell="1" allowOverlap="1" wp14:anchorId="3B51B1B6" wp14:editId="481B5C19">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8EF0C" id="AutoShape 4" o:spid="_x0000_s1026" type="#_x0000_t32" style="position:absolute;margin-left:220.15pt;margin-top:5.1pt;width:0;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817DAF">
        <w:rPr>
          <w:rFonts w:ascii="Arial" w:hAnsi="Arial" w:cs="Arial"/>
          <w:sz w:val="20"/>
        </w:rPr>
        <w:t>regularnego informowania Zamawiającego o przebiegu realizacji Umowy, w tym o wszelkich zdarzeniach mogących mieć wpływ na uzasadnione interesy Zamawiającego,</w:t>
      </w:r>
    </w:p>
    <w:p w14:paraId="249CB75C" w14:textId="77777777"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 xml:space="preserve">wykonania zobowiązań wynikających z Umowy według najlepszego stanu swojej wiedzy, z uwzględnieniem danych, informacji i wymagań przedstawianych </w:t>
      </w:r>
      <w:r>
        <w:rPr>
          <w:rFonts w:ascii="Arial" w:hAnsi="Arial" w:cs="Arial"/>
          <w:sz w:val="20"/>
        </w:rPr>
        <w:t xml:space="preserve">w formie pisemnej </w:t>
      </w:r>
      <w:r w:rsidRPr="00817DAF">
        <w:rPr>
          <w:rFonts w:ascii="Arial" w:hAnsi="Arial" w:cs="Arial"/>
          <w:sz w:val="20"/>
        </w:rPr>
        <w:t>przez Zamawiającego,</w:t>
      </w:r>
    </w:p>
    <w:p w14:paraId="7B275D50" w14:textId="27D9787A" w:rsidR="00F778EC"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uwzględniania uwag i poleceń Zamawiającego związanych z wykonywaniem Przedmiotu Umowy</w:t>
      </w:r>
      <w:r w:rsidR="00F778EC">
        <w:rPr>
          <w:rFonts w:ascii="Arial" w:hAnsi="Arial" w:cs="Arial"/>
          <w:sz w:val="20"/>
        </w:rPr>
        <w:t>,</w:t>
      </w:r>
    </w:p>
    <w:p w14:paraId="2B331259" w14:textId="108DB806" w:rsidR="00A61D97" w:rsidRPr="00817DAF" w:rsidRDefault="00F778EC"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postępowania z odpadami powstałymi w trakcie świadczonej usługi zgodnie z przepisami ustawy o odpadach</w:t>
      </w:r>
      <w:r w:rsidR="00D41D34">
        <w:rPr>
          <w:rFonts w:ascii="Arial" w:hAnsi="Arial" w:cs="Arial"/>
          <w:sz w:val="20"/>
        </w:rPr>
        <w:t>.</w:t>
      </w:r>
    </w:p>
    <w:p w14:paraId="77BE6D2C" w14:textId="45257109" w:rsidR="003E13B2" w:rsidRDefault="003E13B2" w:rsidP="00DD62AA">
      <w:pPr>
        <w:numPr>
          <w:ilvl w:val="0"/>
          <w:numId w:val="13"/>
        </w:numPr>
        <w:ind w:left="357" w:hanging="357"/>
        <w:jc w:val="both"/>
        <w:rPr>
          <w:rFonts w:ascii="Arial" w:hAnsi="Arial" w:cs="Arial"/>
          <w:sz w:val="20"/>
        </w:rPr>
      </w:pPr>
      <w:r>
        <w:rPr>
          <w:rFonts w:ascii="Arial" w:hAnsi="Arial" w:cs="Arial"/>
          <w:sz w:val="20"/>
        </w:rPr>
        <w:t>Wykonawca będzie raportował postęp prac w sposób zgodny z wymaganiami przedłożonymi przez Zamawiającego na początku realizacji Przedmiotu Umowy.</w:t>
      </w:r>
    </w:p>
    <w:p w14:paraId="486E5217" w14:textId="1DF119F0" w:rsidR="003D64F8" w:rsidRDefault="003D64F8" w:rsidP="00DD62AA">
      <w:pPr>
        <w:numPr>
          <w:ilvl w:val="0"/>
          <w:numId w:val="13"/>
        </w:numPr>
        <w:ind w:left="357" w:hanging="357"/>
        <w:jc w:val="both"/>
        <w:rPr>
          <w:rFonts w:ascii="Arial" w:hAnsi="Arial" w:cs="Arial"/>
          <w:sz w:val="20"/>
        </w:rPr>
      </w:pPr>
      <w:r>
        <w:rPr>
          <w:rFonts w:ascii="Arial" w:hAnsi="Arial" w:cs="Arial"/>
          <w:sz w:val="20"/>
        </w:rPr>
        <w:t>Zamawiający zobowiązuje się do:</w:t>
      </w:r>
    </w:p>
    <w:p w14:paraId="457CE0C8" w14:textId="1E4F9D21" w:rsidR="003D64F8" w:rsidRDefault="003D64F8" w:rsidP="00DD62AA">
      <w:pPr>
        <w:numPr>
          <w:ilvl w:val="1"/>
          <w:numId w:val="13"/>
        </w:numPr>
        <w:ind w:left="811" w:hanging="357"/>
        <w:jc w:val="both"/>
        <w:rPr>
          <w:rFonts w:ascii="Arial" w:hAnsi="Arial" w:cs="Arial"/>
          <w:sz w:val="20"/>
        </w:rPr>
      </w:pPr>
      <w:r>
        <w:rPr>
          <w:rFonts w:ascii="Arial" w:hAnsi="Arial" w:cs="Arial"/>
          <w:sz w:val="20"/>
        </w:rPr>
        <w:t>udostępni</w:t>
      </w:r>
      <w:r w:rsidR="00A02D9F">
        <w:rPr>
          <w:rFonts w:ascii="Arial" w:hAnsi="Arial" w:cs="Arial"/>
          <w:sz w:val="20"/>
        </w:rPr>
        <w:t>e</w:t>
      </w:r>
      <w:r>
        <w:rPr>
          <w:rFonts w:ascii="Arial" w:hAnsi="Arial" w:cs="Arial"/>
          <w:sz w:val="20"/>
        </w:rPr>
        <w:t>nia dokumentacji:</w:t>
      </w:r>
    </w:p>
    <w:p w14:paraId="209B14C8" w14:textId="036D78CA" w:rsidR="003D64F8" w:rsidRDefault="003D64F8" w:rsidP="00DD62AA">
      <w:pPr>
        <w:numPr>
          <w:ilvl w:val="2"/>
          <w:numId w:val="13"/>
        </w:numPr>
        <w:ind w:left="861" w:hanging="181"/>
        <w:jc w:val="both"/>
        <w:rPr>
          <w:rFonts w:ascii="Arial" w:hAnsi="Arial" w:cs="Arial"/>
          <w:sz w:val="20"/>
        </w:rPr>
      </w:pPr>
      <w:r>
        <w:rPr>
          <w:rFonts w:ascii="Arial" w:hAnsi="Arial" w:cs="Arial"/>
          <w:sz w:val="20"/>
        </w:rPr>
        <w:lastRenderedPageBreak/>
        <w:t xml:space="preserve"> w celu umożliwienia </w:t>
      </w:r>
      <w:r w:rsidR="00A02D9F">
        <w:rPr>
          <w:rFonts w:ascii="Arial" w:hAnsi="Arial" w:cs="Arial"/>
          <w:sz w:val="20"/>
        </w:rPr>
        <w:t xml:space="preserve">Wykonawcy prawidłowego wykonania zadań wynikających z niniejszej Umowy, Zamawiający zobowiązuje się udostępnić Wykonawcy posiadaną dokumentację eksploatacyjną instalacji, urządzeń i obiektów – dotyczy to w szczególności: </w:t>
      </w:r>
    </w:p>
    <w:p w14:paraId="19BF85C6" w14:textId="3C6D91D6" w:rsidR="00A02D9F" w:rsidRDefault="00976881" w:rsidP="00DD62AA">
      <w:pPr>
        <w:numPr>
          <w:ilvl w:val="3"/>
          <w:numId w:val="13"/>
        </w:numPr>
        <w:ind w:left="2001" w:hanging="357"/>
        <w:jc w:val="both"/>
        <w:rPr>
          <w:rFonts w:ascii="Arial" w:hAnsi="Arial" w:cs="Arial"/>
          <w:sz w:val="20"/>
        </w:rPr>
      </w:pPr>
      <w:r>
        <w:rPr>
          <w:rFonts w:ascii="Arial" w:hAnsi="Arial" w:cs="Arial"/>
          <w:sz w:val="20"/>
        </w:rPr>
        <w:t>d</w:t>
      </w:r>
      <w:r w:rsidR="00A02D9F">
        <w:rPr>
          <w:rFonts w:ascii="Arial" w:hAnsi="Arial" w:cs="Arial"/>
          <w:sz w:val="20"/>
        </w:rPr>
        <w:t>okumentacji technicznej,</w:t>
      </w:r>
    </w:p>
    <w:p w14:paraId="4E1AE3C3" w14:textId="2A82AFC9" w:rsidR="00A02D9F" w:rsidRDefault="00A02D9F" w:rsidP="00DD62AA">
      <w:pPr>
        <w:numPr>
          <w:ilvl w:val="3"/>
          <w:numId w:val="13"/>
        </w:numPr>
        <w:ind w:left="2001" w:hanging="357"/>
        <w:jc w:val="both"/>
        <w:rPr>
          <w:rFonts w:ascii="Arial" w:hAnsi="Arial" w:cs="Arial"/>
          <w:sz w:val="20"/>
        </w:rPr>
      </w:pPr>
      <w:r>
        <w:rPr>
          <w:rFonts w:ascii="Arial" w:hAnsi="Arial" w:cs="Arial"/>
          <w:sz w:val="20"/>
        </w:rPr>
        <w:t>korespondencji dotyczącej technicznych i prawnych warunków eksploatacji,</w:t>
      </w:r>
    </w:p>
    <w:p w14:paraId="729E8BA2" w14:textId="4424909A" w:rsidR="00A02D9F" w:rsidRDefault="00A02D9F" w:rsidP="00DD62AA">
      <w:pPr>
        <w:numPr>
          <w:ilvl w:val="3"/>
          <w:numId w:val="13"/>
        </w:numPr>
        <w:ind w:left="2001" w:hanging="357"/>
        <w:jc w:val="both"/>
        <w:rPr>
          <w:rFonts w:ascii="Arial" w:hAnsi="Arial" w:cs="Arial"/>
          <w:sz w:val="20"/>
        </w:rPr>
      </w:pPr>
      <w:r>
        <w:rPr>
          <w:rFonts w:ascii="Arial" w:hAnsi="Arial" w:cs="Arial"/>
          <w:sz w:val="20"/>
        </w:rPr>
        <w:t>wewnętrznych dokumentów organizacyjnych,</w:t>
      </w:r>
    </w:p>
    <w:p w14:paraId="49CC4D38" w14:textId="1B7E9373"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 przypadku braku dokumentacji, Wykonawca wykona ją na wyraźne zlecenie i koszt Zamawiającego,</w:t>
      </w:r>
    </w:p>
    <w:p w14:paraId="61EB54FA" w14:textId="1CF6333C" w:rsidR="00A02D9F" w:rsidRDefault="00A02D9F" w:rsidP="00DD62AA">
      <w:pPr>
        <w:numPr>
          <w:ilvl w:val="1"/>
          <w:numId w:val="13"/>
        </w:numPr>
        <w:ind w:left="811" w:hanging="357"/>
        <w:jc w:val="both"/>
        <w:rPr>
          <w:rFonts w:ascii="Arial" w:hAnsi="Arial" w:cs="Arial"/>
          <w:sz w:val="20"/>
        </w:rPr>
      </w:pPr>
      <w:r>
        <w:rPr>
          <w:rFonts w:ascii="Arial" w:hAnsi="Arial" w:cs="Arial"/>
          <w:sz w:val="20"/>
        </w:rPr>
        <w:t>udostę</w:t>
      </w:r>
      <w:r w:rsidR="00EC6CC9">
        <w:rPr>
          <w:rFonts w:ascii="Arial" w:hAnsi="Arial" w:cs="Arial"/>
          <w:sz w:val="20"/>
        </w:rPr>
        <w:t>p</w:t>
      </w:r>
      <w:r>
        <w:rPr>
          <w:rFonts w:ascii="Arial" w:hAnsi="Arial" w:cs="Arial"/>
          <w:sz w:val="20"/>
        </w:rPr>
        <w:t>nienia mediów niezbędnych do realizacji zadań, dostępnych w miejscu ich wykonywania,</w:t>
      </w:r>
    </w:p>
    <w:p w14:paraId="2BE1FECF" w14:textId="5352E9F6" w:rsidR="00A02D9F" w:rsidRDefault="00A02D9F" w:rsidP="00DD62AA">
      <w:pPr>
        <w:numPr>
          <w:ilvl w:val="1"/>
          <w:numId w:val="13"/>
        </w:numPr>
        <w:ind w:left="811" w:hanging="357"/>
        <w:jc w:val="both"/>
        <w:rPr>
          <w:rFonts w:ascii="Arial" w:hAnsi="Arial" w:cs="Arial"/>
          <w:sz w:val="20"/>
        </w:rPr>
      </w:pPr>
      <w:r>
        <w:rPr>
          <w:rFonts w:ascii="Arial" w:hAnsi="Arial" w:cs="Arial"/>
          <w:sz w:val="20"/>
        </w:rPr>
        <w:t>wyznaczenia swojego pracownika – Koordynatora, który ma za zadanie:</w:t>
      </w:r>
    </w:p>
    <w:p w14:paraId="2EE65550" w14:textId="042C0B2E"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zlecać wykonywanie prac,</w:t>
      </w:r>
    </w:p>
    <w:p w14:paraId="28B59324" w14:textId="6A68AAB8"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wskazywać zakres, kolejność  i terminy realizacji zleceń remontowych,</w:t>
      </w:r>
    </w:p>
    <w:p w14:paraId="3F27442C" w14:textId="5D207942"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dokonywać odbiorów wykonawczych zadań i podpisywać protokoły odbioru robót i kalkulacji rozliczeniowych.</w:t>
      </w:r>
    </w:p>
    <w:p w14:paraId="6153B693" w14:textId="41190415" w:rsidR="00A61D97" w:rsidRDefault="00A61D97" w:rsidP="00DD62AA">
      <w:pPr>
        <w:numPr>
          <w:ilvl w:val="0"/>
          <w:numId w:val="13"/>
        </w:numPr>
        <w:ind w:left="357" w:hanging="357"/>
        <w:jc w:val="both"/>
        <w:rPr>
          <w:rFonts w:ascii="Arial" w:hAnsi="Arial" w:cs="Arial"/>
          <w:sz w:val="20"/>
        </w:rPr>
      </w:pPr>
      <w:r>
        <w:rPr>
          <w:rFonts w:ascii="Arial" w:hAnsi="Arial" w:cs="Arial"/>
          <w:sz w:val="20"/>
        </w:rPr>
        <w:t>Wykonawca wyznaczy Koordynatora prac,</w:t>
      </w:r>
      <w:r w:rsidRPr="00F865F1">
        <w:rPr>
          <w:rFonts w:ascii="Arial" w:hAnsi="Arial" w:cs="Arial"/>
          <w:sz w:val="20"/>
        </w:rPr>
        <w:t xml:space="preserve"> po uzyskaniu akceptacji dla proponowanej osoby przez </w:t>
      </w:r>
      <w:r>
        <w:rPr>
          <w:rFonts w:ascii="Arial" w:hAnsi="Arial" w:cs="Arial"/>
          <w:sz w:val="20"/>
        </w:rPr>
        <w:t xml:space="preserve">Zamawiającego, który będzie bezpośrednio odpowiadał za realizację prac oraz przestrzeganie przepisów BHP przez pracowników  Wykonawcy. </w:t>
      </w:r>
    </w:p>
    <w:p w14:paraId="639001DD" w14:textId="77777777" w:rsidR="00A61D97" w:rsidRPr="00E76B47" w:rsidRDefault="00A61D97" w:rsidP="00DD62AA">
      <w:pPr>
        <w:numPr>
          <w:ilvl w:val="0"/>
          <w:numId w:val="13"/>
        </w:numPr>
        <w:ind w:left="357" w:hanging="357"/>
        <w:jc w:val="both"/>
        <w:rPr>
          <w:rFonts w:ascii="Arial" w:hAnsi="Arial" w:cs="Arial"/>
          <w:sz w:val="20"/>
        </w:rPr>
      </w:pPr>
      <w:r>
        <w:rPr>
          <w:rFonts w:ascii="Arial" w:hAnsi="Arial" w:cs="Arial"/>
          <w:sz w:val="20"/>
        </w:rPr>
        <w:t xml:space="preserve">Wykonawca zobowiązany jest do tego, aby wszystkie osoby wykonujące prace posiadały aktualne </w:t>
      </w:r>
      <w:r w:rsidRPr="00E76B47">
        <w:rPr>
          <w:rFonts w:ascii="Arial" w:hAnsi="Arial" w:cs="Arial"/>
          <w:sz w:val="20"/>
        </w:rPr>
        <w:t>szkolenia BHP.</w:t>
      </w:r>
    </w:p>
    <w:p w14:paraId="26A45AAC" w14:textId="665F7BFB" w:rsidR="00A61D97" w:rsidRPr="00E76B47" w:rsidRDefault="00A61D97" w:rsidP="00DD62AA">
      <w:pPr>
        <w:numPr>
          <w:ilvl w:val="0"/>
          <w:numId w:val="13"/>
        </w:numPr>
        <w:ind w:left="357" w:hanging="357"/>
        <w:jc w:val="both"/>
        <w:rPr>
          <w:rFonts w:ascii="Arial" w:hAnsi="Arial" w:cs="Arial"/>
          <w:sz w:val="20"/>
        </w:rPr>
      </w:pPr>
      <w:r w:rsidRPr="00E76B47">
        <w:rPr>
          <w:rFonts w:ascii="Arial" w:hAnsi="Arial" w:cs="Arial"/>
          <w:sz w:val="20"/>
        </w:rPr>
        <w:t xml:space="preserve">Wszelkie roboty Wykonawca zobowiązany jest prowadzić w uzgodnieniu z przedstawicielem Zamawiającego, w sposób minimalizujący ich wpływ na pozostałe obiekty i środowisko naturalne. </w:t>
      </w:r>
    </w:p>
    <w:p w14:paraId="4BFB3145" w14:textId="76EB2D32" w:rsidR="00E76B47" w:rsidRDefault="00E76B47" w:rsidP="00DD62AA">
      <w:pPr>
        <w:numPr>
          <w:ilvl w:val="0"/>
          <w:numId w:val="13"/>
        </w:numPr>
        <w:ind w:left="357" w:hanging="357"/>
        <w:jc w:val="both"/>
        <w:rPr>
          <w:rFonts w:ascii="Arial" w:hAnsi="Arial" w:cs="Arial"/>
          <w:sz w:val="20"/>
        </w:rPr>
      </w:pPr>
      <w:r w:rsidRPr="00E76B47">
        <w:rPr>
          <w:rFonts w:ascii="Arial" w:hAnsi="Arial" w:cs="Arial"/>
          <w:sz w:val="20"/>
        </w:rPr>
        <w:t xml:space="preserve">W przypadku sprzeczności pomiędzy wymienionymi </w:t>
      </w:r>
      <w:r w:rsidR="00670C1E">
        <w:rPr>
          <w:rFonts w:ascii="Arial" w:hAnsi="Arial" w:cs="Arial"/>
          <w:sz w:val="20"/>
        </w:rPr>
        <w:t>postanowieniami</w:t>
      </w:r>
      <w:r w:rsidRPr="00E76B47">
        <w:rPr>
          <w:rFonts w:ascii="Arial" w:hAnsi="Arial" w:cs="Arial"/>
          <w:sz w:val="20"/>
        </w:rPr>
        <w:t xml:space="preserve"> Umowy, Dokumentacją Techniczną, załącznikami lub innymi dokumentami Wykonawca bezzwłocznie w formie pisemnej powiadomi Zamawiającego i zastosuje się do wydanych przez niego pisemnych instrukcji.</w:t>
      </w:r>
    </w:p>
    <w:p w14:paraId="20549C88" w14:textId="77777777" w:rsidR="000C6ADB" w:rsidRDefault="000C6ADB" w:rsidP="000C6ADB">
      <w:pPr>
        <w:jc w:val="both"/>
        <w:rPr>
          <w:rFonts w:ascii="Arial" w:hAnsi="Arial" w:cs="Arial"/>
          <w:sz w:val="20"/>
        </w:rPr>
      </w:pPr>
    </w:p>
    <w:p w14:paraId="68B0EF3A" w14:textId="77777777" w:rsidR="00736F2E" w:rsidRPr="00E923A2" w:rsidRDefault="00736F2E" w:rsidP="00736F2E">
      <w:pPr>
        <w:jc w:val="center"/>
        <w:rPr>
          <w:rFonts w:ascii="Arial" w:hAnsi="Arial" w:cs="Arial"/>
          <w:b/>
          <w:sz w:val="20"/>
        </w:rPr>
      </w:pPr>
      <w:r w:rsidRPr="00E923A2">
        <w:rPr>
          <w:rFonts w:ascii="Arial" w:hAnsi="Arial" w:cs="Arial"/>
          <w:b/>
          <w:sz w:val="20"/>
        </w:rPr>
        <w:t xml:space="preserve">§ 2a </w:t>
      </w:r>
    </w:p>
    <w:p w14:paraId="66D67B81" w14:textId="77777777" w:rsidR="00736F2E" w:rsidRPr="00E923A2" w:rsidRDefault="00736F2E" w:rsidP="00736F2E">
      <w:pPr>
        <w:jc w:val="center"/>
        <w:rPr>
          <w:rFonts w:ascii="Arial" w:hAnsi="Arial" w:cs="Arial"/>
          <w:b/>
          <w:sz w:val="20"/>
        </w:rPr>
      </w:pPr>
      <w:r w:rsidRPr="00E923A2">
        <w:rPr>
          <w:rFonts w:ascii="Arial" w:hAnsi="Arial" w:cs="Arial"/>
          <w:b/>
          <w:sz w:val="20"/>
        </w:rPr>
        <w:t>TEREN PRAC.</w:t>
      </w:r>
    </w:p>
    <w:p w14:paraId="4D4CF23B" w14:textId="77777777" w:rsidR="00736F2E" w:rsidRPr="00E923A2" w:rsidRDefault="00736F2E" w:rsidP="00736F2E">
      <w:pPr>
        <w:rPr>
          <w:rFonts w:ascii="Arial" w:hAnsi="Arial" w:cs="Arial"/>
          <w:sz w:val="20"/>
        </w:rPr>
      </w:pPr>
    </w:p>
    <w:p w14:paraId="1BF5B0A1" w14:textId="77777777" w:rsidR="00736F2E" w:rsidRPr="00E923A2" w:rsidRDefault="00736F2E" w:rsidP="00B61D0F">
      <w:pPr>
        <w:numPr>
          <w:ilvl w:val="0"/>
          <w:numId w:val="25"/>
        </w:numPr>
        <w:suppressAutoHyphens/>
        <w:spacing w:after="120"/>
        <w:jc w:val="both"/>
        <w:rPr>
          <w:rFonts w:ascii="Arial" w:hAnsi="Arial" w:cs="Arial"/>
          <w:sz w:val="20"/>
        </w:rPr>
      </w:pPr>
      <w:r w:rsidRPr="00E923A2">
        <w:rPr>
          <w:rFonts w:ascii="Arial" w:hAnsi="Arial" w:cs="Arial"/>
          <w:sz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3B85D93F" w14:textId="77777777" w:rsidR="00736F2E" w:rsidRPr="00E923A2" w:rsidRDefault="00736F2E" w:rsidP="00B61D0F">
      <w:pPr>
        <w:numPr>
          <w:ilvl w:val="0"/>
          <w:numId w:val="25"/>
        </w:numPr>
        <w:suppressAutoHyphens/>
        <w:spacing w:after="120"/>
        <w:jc w:val="both"/>
        <w:rPr>
          <w:rFonts w:ascii="Arial" w:hAnsi="Arial" w:cs="Arial"/>
          <w:sz w:val="20"/>
        </w:rPr>
      </w:pPr>
      <w:r w:rsidRPr="00E923A2">
        <w:rPr>
          <w:rFonts w:ascii="Arial" w:hAnsi="Arial" w:cs="Arial"/>
          <w:sz w:val="20"/>
        </w:rPr>
        <w:t>Zamawiający nie ponosi odpowiedzialności za sprzęt, urządzenia, z pomocą których Wykonawca realizuje Przedmiot Umowy.</w:t>
      </w:r>
    </w:p>
    <w:p w14:paraId="18EC07AD" w14:textId="77777777" w:rsidR="00736F2E" w:rsidRPr="00E923A2" w:rsidRDefault="00736F2E" w:rsidP="00B61D0F">
      <w:pPr>
        <w:numPr>
          <w:ilvl w:val="0"/>
          <w:numId w:val="25"/>
        </w:numPr>
        <w:suppressAutoHyphens/>
        <w:spacing w:after="120"/>
        <w:jc w:val="both"/>
        <w:rPr>
          <w:rFonts w:ascii="Arial" w:hAnsi="Arial" w:cs="Arial"/>
          <w:sz w:val="20"/>
        </w:rPr>
      </w:pPr>
      <w:r w:rsidRPr="00E923A2">
        <w:rPr>
          <w:rFonts w:ascii="Arial" w:hAnsi="Arial" w:cs="Arial"/>
          <w:sz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31EF3DC2" w14:textId="77777777" w:rsidR="00736F2E" w:rsidRPr="00E923A2" w:rsidRDefault="00736F2E" w:rsidP="00B61D0F">
      <w:pPr>
        <w:pStyle w:val="Bezodstpw"/>
        <w:numPr>
          <w:ilvl w:val="1"/>
          <w:numId w:val="25"/>
        </w:numPr>
        <w:suppressAutoHyphens/>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 xml:space="preserve">uszkodzenia ciała, rozstroju zdrowia lub zgonu jakiejkolwiek osoby zaistniałych w związku </w:t>
      </w:r>
      <w:r w:rsidRPr="00E923A2">
        <w:rPr>
          <w:rFonts w:ascii="Arial" w:eastAsia="Times New Roman" w:hAnsi="Arial" w:cs="Arial"/>
          <w:sz w:val="20"/>
          <w:szCs w:val="20"/>
          <w:lang w:eastAsia="pl-PL"/>
        </w:rPr>
        <w:br/>
        <w:t xml:space="preserve">z wykonywaniem Przedmiotu Umowy; </w:t>
      </w:r>
    </w:p>
    <w:p w14:paraId="42210103" w14:textId="39E98697" w:rsidR="00736F2E" w:rsidRPr="00E923A2" w:rsidRDefault="00736F2E" w:rsidP="00B61D0F">
      <w:pPr>
        <w:pStyle w:val="Bezodstpw"/>
        <w:numPr>
          <w:ilvl w:val="1"/>
          <w:numId w:val="25"/>
        </w:numPr>
        <w:suppressAutoHyphens/>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r w:rsidR="00A66925">
        <w:rPr>
          <w:rFonts w:ascii="Arial" w:eastAsia="Times New Roman" w:hAnsi="Arial" w:cs="Arial"/>
          <w:sz w:val="20"/>
          <w:szCs w:val="20"/>
          <w:lang w:eastAsia="pl-PL"/>
        </w:rPr>
        <w:t>;</w:t>
      </w:r>
    </w:p>
    <w:p w14:paraId="07309926" w14:textId="77777777" w:rsidR="00736F2E" w:rsidRPr="00E923A2" w:rsidRDefault="00736F2E" w:rsidP="00736F2E">
      <w:pPr>
        <w:pStyle w:val="Bezodstpw"/>
        <w:ind w:left="720"/>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6E2F50A" w14:textId="77777777" w:rsidR="007C322F" w:rsidRPr="00D11A5C" w:rsidRDefault="007C322F" w:rsidP="007C322F">
      <w:pPr>
        <w:rPr>
          <w:rFonts w:ascii="Arial" w:hAnsi="Arial" w:cs="Arial"/>
          <w:sz w:val="20"/>
        </w:rPr>
      </w:pPr>
    </w:p>
    <w:p w14:paraId="0BDF4A97" w14:textId="77777777" w:rsidR="007C322F" w:rsidRPr="00ED0BDB" w:rsidRDefault="007C322F" w:rsidP="007C322F">
      <w:pPr>
        <w:jc w:val="center"/>
        <w:rPr>
          <w:rFonts w:ascii="Arial" w:hAnsi="Arial" w:cs="Arial"/>
          <w:b/>
          <w:sz w:val="20"/>
        </w:rPr>
      </w:pPr>
      <w:r w:rsidRPr="00ED0BDB">
        <w:rPr>
          <w:rFonts w:ascii="Arial" w:hAnsi="Arial" w:cs="Arial"/>
          <w:b/>
          <w:sz w:val="20"/>
        </w:rPr>
        <w:t>§3.</w:t>
      </w:r>
    </w:p>
    <w:p w14:paraId="18F53A0F" w14:textId="25A19E12" w:rsidR="007C322F" w:rsidRDefault="007C322F" w:rsidP="00FD55E1">
      <w:pPr>
        <w:pStyle w:val="Nagwek1"/>
        <w:tabs>
          <w:tab w:val="clear" w:pos="567"/>
          <w:tab w:val="clear" w:pos="9072"/>
          <w:tab w:val="num" w:pos="432"/>
        </w:tabs>
        <w:suppressAutoHyphens/>
        <w:spacing w:before="0" w:after="0"/>
        <w:ind w:left="432" w:hanging="432"/>
      </w:pPr>
      <w:r w:rsidRPr="00ED0BDB">
        <w:rPr>
          <w:rFonts w:ascii="Arial" w:hAnsi="Arial" w:cs="Arial"/>
          <w:u w:val="none"/>
        </w:rPr>
        <w:t>Podwykonawcy.</w:t>
      </w:r>
    </w:p>
    <w:p w14:paraId="6D4ADFA6" w14:textId="77777777" w:rsidR="00736F2E" w:rsidRPr="00E923A2" w:rsidRDefault="00736F2E" w:rsidP="00736F2E">
      <w:pPr>
        <w:pStyle w:val="Akapitzlist"/>
        <w:numPr>
          <w:ilvl w:val="0"/>
          <w:numId w:val="17"/>
        </w:numPr>
        <w:tabs>
          <w:tab w:val="left" w:pos="708"/>
        </w:tabs>
        <w:spacing w:before="120"/>
        <w:ind w:left="426" w:hanging="426"/>
        <w:jc w:val="both"/>
        <w:rPr>
          <w:rFonts w:ascii="Arial" w:hAnsi="Arial" w:cs="Arial"/>
          <w:sz w:val="20"/>
        </w:rPr>
      </w:pPr>
      <w:bookmarkStart w:id="2" w:name="_Hlk534715549"/>
      <w:r w:rsidRPr="00E923A2">
        <w:rPr>
          <w:rFonts w:ascii="Arial" w:hAnsi="Arial" w:cs="Arial"/>
          <w:sz w:val="20"/>
        </w:rPr>
        <w:t xml:space="preserve">Powierzenie części lub całości prac objętych przedmiotem Umowy wymaga pisemnego powiadomienia Zamawiającego o takim zamiarze, a w przypadku Podwykonawców do których znajdzie zastosowanie </w:t>
      </w:r>
      <w:r w:rsidRPr="00E923A2">
        <w:rPr>
          <w:rFonts w:ascii="Arial" w:hAnsi="Arial" w:cs="Arial"/>
          <w:iCs/>
          <w:sz w:val="20"/>
        </w:rPr>
        <w:t>art. 647(1) Kodeksu Cywilnego uprzedniej zgody Zamawiającego wyrażonej w formie pisemnej pod rygorem nieważności.</w:t>
      </w:r>
    </w:p>
    <w:p w14:paraId="6C72E275" w14:textId="77777777" w:rsidR="00736F2E" w:rsidRPr="00E923A2" w:rsidRDefault="00736F2E" w:rsidP="00736F2E">
      <w:pPr>
        <w:pStyle w:val="Akapitzlist"/>
        <w:numPr>
          <w:ilvl w:val="0"/>
          <w:numId w:val="17"/>
        </w:numPr>
        <w:tabs>
          <w:tab w:val="left" w:pos="708"/>
        </w:tabs>
        <w:spacing w:before="120"/>
        <w:ind w:left="426" w:hanging="426"/>
        <w:jc w:val="both"/>
        <w:rPr>
          <w:rFonts w:ascii="Arial" w:hAnsi="Arial" w:cs="Arial"/>
          <w:sz w:val="20"/>
        </w:rPr>
      </w:pPr>
      <w:r w:rsidRPr="00E923A2">
        <w:rPr>
          <w:rFonts w:ascii="Arial" w:hAnsi="Arial" w:cs="Arial"/>
          <w:sz w:val="20"/>
        </w:rPr>
        <w:t xml:space="preserve">W celu podjęcia decyzji w przedmiocie wyrażenia przez Zamawiającego zgody, o której mowa </w:t>
      </w:r>
      <w:r w:rsidRPr="00E923A2">
        <w:rPr>
          <w:rFonts w:ascii="Arial" w:hAnsi="Arial" w:cs="Arial"/>
          <w:sz w:val="20"/>
        </w:rPr>
        <w:br/>
        <w:t xml:space="preserve">w ust. 1, Wykonawca przedłoży mu z odpowiednim wyprzedzeniem, przed przystąpieniem do wykonywania powierzonych Robót, pisemne pod rygorem nieważności, zgłoszenie określające szczegółowy przedmiot Robót planowanych do powierzenia Podwykonawcy oraz dane identyfikujące Podwykonawcę wraz z określeniem wysokości należnego mu wynagrodzenia. </w:t>
      </w:r>
      <w:r w:rsidRPr="00E923A2">
        <w:rPr>
          <w:rFonts w:ascii="Arial" w:hAnsi="Arial" w:cs="Arial"/>
          <w:sz w:val="20"/>
        </w:rPr>
        <w:br/>
        <w:t>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E6685CA" w14:textId="77777777" w:rsidR="00736F2E" w:rsidRPr="00E923A2" w:rsidRDefault="00736F2E" w:rsidP="00736F2E">
      <w:pPr>
        <w:pStyle w:val="Akapitzlist"/>
        <w:widowControl w:val="0"/>
        <w:numPr>
          <w:ilvl w:val="0"/>
          <w:numId w:val="17"/>
        </w:numPr>
        <w:suppressAutoHyphens/>
        <w:ind w:left="426" w:hanging="426"/>
        <w:jc w:val="both"/>
        <w:rPr>
          <w:rFonts w:ascii="Arial" w:hAnsi="Arial" w:cs="Arial"/>
          <w:color w:val="FF0000"/>
          <w:sz w:val="20"/>
        </w:rPr>
      </w:pPr>
      <w:r w:rsidRPr="00E923A2">
        <w:rPr>
          <w:rFonts w:ascii="Arial" w:hAnsi="Arial" w:cs="Arial"/>
          <w:b/>
          <w:bCs/>
          <w:sz w:val="20"/>
        </w:rPr>
        <w:lastRenderedPageBreak/>
        <w:t>Strony uzgodniły, iż Wykonawca wykona przedmiot umowy wyłącznie siłami własnymi bez udziału podwykonawców</w:t>
      </w:r>
      <w:r w:rsidRPr="00E923A2">
        <w:rPr>
          <w:rFonts w:ascii="Arial" w:hAnsi="Arial" w:cs="Arial"/>
          <w:sz w:val="20"/>
        </w:rPr>
        <w:t xml:space="preserve">* </w:t>
      </w:r>
      <w:r w:rsidRPr="00E923A2">
        <w:rPr>
          <w:rFonts w:ascii="Arial" w:hAnsi="Arial" w:cs="Arial"/>
          <w:b/>
          <w:bCs/>
          <w:iCs/>
          <w:sz w:val="20"/>
        </w:rPr>
        <w:t>lub</w:t>
      </w:r>
      <w:r w:rsidRPr="00E923A2">
        <w:rPr>
          <w:rFonts w:ascii="Arial" w:hAnsi="Arial" w:cs="Arial"/>
          <w:iCs/>
          <w:color w:val="FF0000"/>
          <w:sz w:val="20"/>
        </w:rPr>
        <w:t xml:space="preserve"> </w:t>
      </w:r>
      <w:r w:rsidRPr="00E923A2">
        <w:rPr>
          <w:rFonts w:ascii="Arial" w:hAnsi="Arial" w:cs="Arial"/>
          <w:b/>
          <w:sz w:val="20"/>
        </w:rPr>
        <w:t>Wykonawca oświadcza, że przy realizacji Robót będzie posługiwał się następującymi Podwykonawcami:…………………………………………………. na co Zamawiający wyraża zgodę</w:t>
      </w:r>
      <w:r w:rsidRPr="00E923A2">
        <w:rPr>
          <w:rFonts w:ascii="Arial" w:hAnsi="Arial" w:cs="Arial"/>
          <w:b/>
          <w:color w:val="000000" w:themeColor="text1"/>
          <w:sz w:val="20"/>
        </w:rPr>
        <w:t>*</w:t>
      </w:r>
      <w:r w:rsidRPr="00E923A2">
        <w:rPr>
          <w:rFonts w:ascii="Arial" w:hAnsi="Arial" w:cs="Arial"/>
          <w:b/>
          <w:i/>
          <w:iCs/>
          <w:color w:val="FF0000"/>
          <w:sz w:val="20"/>
        </w:rPr>
        <w:t>(należy wybrać odpowiedni zapis, w przypadku wyboru wykonania siłami własnymi bez udziału Podwykonawców obowiązuje tylko zapis ust. 3)</w:t>
      </w:r>
    </w:p>
    <w:p w14:paraId="0E273D6C" w14:textId="77777777" w:rsidR="00736F2E" w:rsidRPr="00E923A2" w:rsidRDefault="00736F2E" w:rsidP="00736F2E">
      <w:pPr>
        <w:pStyle w:val="Akapitzlist"/>
        <w:numPr>
          <w:ilvl w:val="0"/>
          <w:numId w:val="17"/>
        </w:numPr>
        <w:tabs>
          <w:tab w:val="left" w:pos="708"/>
        </w:tabs>
        <w:spacing w:before="120"/>
        <w:ind w:left="426" w:hanging="426"/>
        <w:jc w:val="both"/>
        <w:rPr>
          <w:rFonts w:ascii="Arial" w:hAnsi="Arial" w:cs="Arial"/>
          <w:sz w:val="20"/>
        </w:rPr>
      </w:pPr>
      <w:r w:rsidRPr="00E923A2">
        <w:rPr>
          <w:rFonts w:ascii="Arial" w:hAnsi="Arial" w:cs="Arial"/>
          <w:sz w:val="20"/>
        </w:rPr>
        <w:t xml:space="preserve">Strony postanawiają, że powyższy wykaz Podwykonawców może ulec rozszerzeniu zgodnie </w:t>
      </w:r>
      <w:r w:rsidRPr="00E923A2">
        <w:rPr>
          <w:rFonts w:ascii="Arial" w:hAnsi="Arial" w:cs="Arial"/>
          <w:sz w:val="20"/>
        </w:rPr>
        <w:br/>
        <w:t xml:space="preserve">z trybem przewidzianym w ust. 1 i 2 powyżej, z zastrzeżeniem, że zgłoszenie w formie pisemnej pod rygorem nieważności, w trybie art. 647 (1) Kodeksu Cywilnego jest wymagane wyłącznie dla Podwykonawców Robót, do których znajdzie zastosowanie </w:t>
      </w:r>
      <w:r w:rsidRPr="00E923A2">
        <w:rPr>
          <w:rFonts w:ascii="Arial" w:hAnsi="Arial" w:cs="Arial"/>
          <w:iCs/>
          <w:sz w:val="20"/>
        </w:rPr>
        <w:t>art. 647(1) Kodeksu Cywilnego</w:t>
      </w:r>
      <w:r w:rsidRPr="00E923A2">
        <w:rPr>
          <w:rFonts w:ascii="Arial" w:hAnsi="Arial" w:cs="Arial"/>
          <w:sz w:val="20"/>
        </w:rPr>
        <w:t xml:space="preserve">. Zmiana Podwykonawców wskazanych w niniejszym paragrafie nie wymaga aneksu do Umowy, a jedynie pisemnego powiadomienia przez Wykonawcę o takim zamiarze, a w przypadku Podwykonawców Robót, do których znajdzie zastosowanie </w:t>
      </w:r>
      <w:r w:rsidRPr="00E923A2">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wobec wykonywania Robót przez danego Podwykonawcę. </w:t>
      </w:r>
      <w:r w:rsidRPr="00E923A2">
        <w:rPr>
          <w:rFonts w:ascii="Arial" w:hAnsi="Arial" w:cs="Arial"/>
          <w:sz w:val="20"/>
        </w:rPr>
        <w:t>W takiej sytuacji Wykonawca będzie zobowiązany do niezwłocznego przedstawienia Zamawiającemu kolejnego Podwykonawcy.</w:t>
      </w:r>
    </w:p>
    <w:p w14:paraId="126C2411" w14:textId="77777777" w:rsidR="00736F2E" w:rsidRPr="00E923A2" w:rsidRDefault="00736F2E" w:rsidP="00736F2E">
      <w:pPr>
        <w:pStyle w:val="Akapitzlist"/>
        <w:numPr>
          <w:ilvl w:val="0"/>
          <w:numId w:val="17"/>
        </w:numPr>
        <w:tabs>
          <w:tab w:val="left" w:pos="708"/>
        </w:tabs>
        <w:spacing w:before="120"/>
        <w:ind w:left="426" w:hanging="426"/>
        <w:jc w:val="both"/>
        <w:rPr>
          <w:rFonts w:ascii="Arial" w:hAnsi="Arial" w:cs="Arial"/>
          <w:sz w:val="20"/>
        </w:rPr>
      </w:pPr>
      <w:r w:rsidRPr="00E923A2">
        <w:rPr>
          <w:rFonts w:ascii="Arial" w:hAnsi="Arial" w:cs="Arial"/>
          <w:sz w:val="20"/>
        </w:rPr>
        <w:t xml:space="preserve">Wykonawca gwarantuje, że jego Podwykonawcy będą w pełni przestrzegać postanowień niniejszej Umowy, mających zastosowanie do wykonywanej przez nich części przedmiotu Umowy. </w:t>
      </w:r>
      <w:r w:rsidRPr="00E923A2">
        <w:rPr>
          <w:rFonts w:ascii="Arial" w:hAnsi="Arial" w:cs="Arial"/>
          <w:sz w:val="20"/>
        </w:rPr>
        <w:br/>
        <w:t>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Robót Podwykonawca nie będzie więcej zatrudniany przy Robotach realizowanych na rzecz Zamawiającego.</w:t>
      </w:r>
    </w:p>
    <w:p w14:paraId="59B04CC2" w14:textId="77777777" w:rsidR="00736F2E" w:rsidRPr="00E923A2" w:rsidRDefault="00736F2E" w:rsidP="00736F2E">
      <w:pPr>
        <w:numPr>
          <w:ilvl w:val="0"/>
          <w:numId w:val="17"/>
        </w:numPr>
        <w:ind w:left="426" w:hanging="426"/>
        <w:jc w:val="both"/>
        <w:rPr>
          <w:rFonts w:ascii="Arial" w:hAnsi="Arial" w:cs="Arial"/>
          <w:iCs/>
          <w:sz w:val="20"/>
        </w:rPr>
      </w:pPr>
      <w:r w:rsidRPr="00E923A2">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5B7D8B3D" w14:textId="77777777" w:rsidR="00736F2E" w:rsidRPr="00E923A2" w:rsidRDefault="00736F2E" w:rsidP="00736F2E">
      <w:pPr>
        <w:numPr>
          <w:ilvl w:val="0"/>
          <w:numId w:val="17"/>
        </w:numPr>
        <w:ind w:left="426" w:hanging="426"/>
        <w:jc w:val="both"/>
        <w:rPr>
          <w:rFonts w:ascii="Arial" w:hAnsi="Arial" w:cs="Arial"/>
          <w:iCs/>
          <w:sz w:val="20"/>
        </w:rPr>
      </w:pPr>
      <w:r w:rsidRPr="00E923A2">
        <w:rPr>
          <w:rFonts w:ascii="Arial" w:hAnsi="Arial" w:cs="Arial"/>
          <w:iCs/>
          <w:sz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7A53780D" w14:textId="77777777" w:rsidR="00736F2E" w:rsidRPr="00E923A2" w:rsidRDefault="00736F2E" w:rsidP="00736F2E">
      <w:pPr>
        <w:numPr>
          <w:ilvl w:val="0"/>
          <w:numId w:val="17"/>
        </w:numPr>
        <w:ind w:left="426" w:hanging="426"/>
        <w:jc w:val="both"/>
        <w:rPr>
          <w:rFonts w:ascii="Arial" w:hAnsi="Arial" w:cs="Arial"/>
          <w:iCs/>
          <w:sz w:val="20"/>
        </w:rPr>
      </w:pPr>
      <w:r w:rsidRPr="00E923A2">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6F318334" w14:textId="77777777" w:rsidR="00736F2E" w:rsidRPr="00E923A2" w:rsidRDefault="00736F2E" w:rsidP="00736F2E">
      <w:pPr>
        <w:pStyle w:val="Akapitzlist"/>
        <w:numPr>
          <w:ilvl w:val="0"/>
          <w:numId w:val="17"/>
        </w:numPr>
        <w:tabs>
          <w:tab w:val="left" w:pos="708"/>
        </w:tabs>
        <w:ind w:left="426" w:hanging="426"/>
        <w:jc w:val="both"/>
        <w:rPr>
          <w:rFonts w:ascii="Arial" w:hAnsi="Arial" w:cs="Arial"/>
          <w:sz w:val="20"/>
        </w:rPr>
      </w:pPr>
      <w:r w:rsidRPr="00E923A2">
        <w:rPr>
          <w:rFonts w:ascii="Arial" w:hAnsi="Arial" w:cs="Arial"/>
          <w:iCs/>
          <w:sz w:val="20"/>
        </w:rPr>
        <w:t xml:space="preserve">Wykonawca ponosi pełną odpowiedzialność za zapłatę wynagrodzenia należnego Podwykonawcom. </w:t>
      </w:r>
      <w:r w:rsidRPr="00E923A2">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59836517" w14:textId="77777777" w:rsidR="00736F2E" w:rsidRPr="00E923A2" w:rsidRDefault="00736F2E" w:rsidP="00736F2E">
      <w:pPr>
        <w:pStyle w:val="Akapitzlist"/>
        <w:numPr>
          <w:ilvl w:val="0"/>
          <w:numId w:val="17"/>
        </w:numPr>
        <w:tabs>
          <w:tab w:val="left" w:pos="708"/>
        </w:tabs>
        <w:ind w:left="426" w:hanging="426"/>
        <w:jc w:val="both"/>
        <w:rPr>
          <w:rFonts w:ascii="Arial" w:hAnsi="Arial" w:cs="Arial"/>
          <w:sz w:val="20"/>
        </w:rPr>
      </w:pPr>
      <w:r w:rsidRPr="00E923A2">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20C9FF4B" w14:textId="77777777" w:rsidR="00736F2E" w:rsidRPr="00E923A2" w:rsidRDefault="00736F2E" w:rsidP="00736F2E">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923A2">
        <w:rPr>
          <w:rFonts w:ascii="Arial" w:hAnsi="Arial" w:cs="Arial"/>
          <w:iCs/>
          <w:sz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923A2">
        <w:rPr>
          <w:rFonts w:ascii="Arial" w:hAnsi="Arial" w:cs="Arial"/>
          <w:sz w:val="20"/>
        </w:rPr>
        <w:t xml:space="preserve">. </w:t>
      </w:r>
      <w:r w:rsidRPr="00E923A2">
        <w:rPr>
          <w:rFonts w:ascii="Arial" w:hAnsi="Arial" w:cs="Arial"/>
          <w:bCs/>
          <w:iCs/>
          <w:sz w:val="20"/>
        </w:rPr>
        <w:t xml:space="preserve">Dzień dostarczenia powyższych oświadczeń traktowany będzie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0053B538" w14:textId="77777777" w:rsidR="00736F2E" w:rsidRPr="00E923A2" w:rsidRDefault="00736F2E" w:rsidP="00736F2E">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923A2">
        <w:rPr>
          <w:rFonts w:ascii="Arial" w:hAnsi="Arial" w:cs="Arial"/>
          <w:iCs/>
          <w:sz w:val="20"/>
        </w:rPr>
        <w:t xml:space="preserve">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w:t>
      </w:r>
      <w:r w:rsidRPr="00E923A2">
        <w:rPr>
          <w:rFonts w:ascii="Arial" w:hAnsi="Arial" w:cs="Arial"/>
          <w:iCs/>
          <w:sz w:val="20"/>
        </w:rPr>
        <w:lastRenderedPageBreak/>
        <w:t>zafakturowane niewymagalne oraz pozostałe do zafakturowania przez Podwykonawcę kwoty.</w:t>
      </w:r>
    </w:p>
    <w:p w14:paraId="265BD812" w14:textId="77777777" w:rsidR="00736F2E" w:rsidRPr="00E923A2" w:rsidRDefault="00736F2E" w:rsidP="00736F2E">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923A2">
        <w:rPr>
          <w:rFonts w:ascii="Arial" w:hAnsi="Arial" w:cs="Arial"/>
          <w:sz w:val="20"/>
        </w:rPr>
        <w:t>Roszczenie o zapłatę przez Zamawiającego wynagrodzenia lub jego części złożone Zamawiającemu przez Podwykonawcę Robót, na podstawie art. 647(1) Kodeksu Cywilnego, spowodowane niezapłaceniem na rzecz tego Podwykonawcy przez Wykonawcę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2C7D0342" w14:textId="77777777" w:rsidR="00736F2E" w:rsidRPr="00E923A2" w:rsidRDefault="00736F2E" w:rsidP="00736F2E">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923A2">
        <w:rPr>
          <w:rFonts w:ascii="Arial" w:hAnsi="Arial" w:cs="Arial"/>
          <w:sz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2"/>
    <w:p w14:paraId="52F2BF3C" w14:textId="77777777" w:rsidR="00736F2E" w:rsidRPr="00E923A2" w:rsidRDefault="00736F2E" w:rsidP="00736F2E">
      <w:pPr>
        <w:ind w:left="426" w:hanging="426"/>
        <w:jc w:val="both"/>
        <w:rPr>
          <w:rFonts w:ascii="Arial" w:hAnsi="Arial" w:cs="Arial"/>
          <w:iCs/>
          <w:sz w:val="20"/>
        </w:rPr>
      </w:pPr>
    </w:p>
    <w:p w14:paraId="24222ADC" w14:textId="77777777" w:rsidR="007C322F" w:rsidRDefault="007C322F" w:rsidP="007C322F">
      <w:pPr>
        <w:jc w:val="center"/>
        <w:rPr>
          <w:rFonts w:ascii="Arial" w:hAnsi="Arial" w:cs="Arial"/>
          <w:b/>
          <w:iCs/>
          <w:sz w:val="20"/>
        </w:rPr>
      </w:pPr>
      <w:r>
        <w:rPr>
          <w:rFonts w:ascii="Arial" w:hAnsi="Arial" w:cs="Arial"/>
          <w:b/>
          <w:iCs/>
          <w:sz w:val="20"/>
        </w:rPr>
        <w:t xml:space="preserve">§ 4. </w:t>
      </w:r>
    </w:p>
    <w:p w14:paraId="4DD30D51" w14:textId="77777777" w:rsidR="007C322F" w:rsidRDefault="007C322F" w:rsidP="007C322F">
      <w:pPr>
        <w:jc w:val="center"/>
        <w:rPr>
          <w:rFonts w:ascii="Arial" w:hAnsi="Arial" w:cs="Arial"/>
          <w:b/>
          <w:iCs/>
          <w:sz w:val="20"/>
        </w:rPr>
      </w:pPr>
      <w:r>
        <w:rPr>
          <w:rFonts w:ascii="Arial" w:hAnsi="Arial" w:cs="Arial"/>
          <w:b/>
          <w:iCs/>
          <w:sz w:val="20"/>
        </w:rPr>
        <w:t>TERMIN WYKONANIA PRAC. ODBIORY.</w:t>
      </w:r>
    </w:p>
    <w:p w14:paraId="5E673282" w14:textId="77777777" w:rsidR="00A10438" w:rsidRDefault="00A10438" w:rsidP="007C322F">
      <w:pPr>
        <w:jc w:val="center"/>
        <w:rPr>
          <w:rFonts w:ascii="Arial" w:hAnsi="Arial" w:cs="Arial"/>
          <w:b/>
          <w:iCs/>
          <w:sz w:val="20"/>
        </w:rPr>
      </w:pPr>
    </w:p>
    <w:p w14:paraId="34B2BCA2" w14:textId="51DE4906" w:rsidR="007C322F" w:rsidRPr="00A10438" w:rsidRDefault="00A10438" w:rsidP="00A10438">
      <w:pPr>
        <w:pStyle w:val="Akapitzlist"/>
        <w:widowControl w:val="0"/>
        <w:numPr>
          <w:ilvl w:val="3"/>
          <w:numId w:val="7"/>
        </w:numPr>
        <w:suppressAutoHyphens/>
        <w:jc w:val="both"/>
        <w:rPr>
          <w:rFonts w:ascii="Arial" w:hAnsi="Arial" w:cs="Arial"/>
          <w:bCs/>
          <w:sz w:val="20"/>
          <w:highlight w:val="yellow"/>
        </w:rPr>
      </w:pPr>
      <w:r w:rsidRPr="00A10438">
        <w:rPr>
          <w:rFonts w:ascii="Arial" w:hAnsi="Arial" w:cs="Arial"/>
          <w:bCs/>
          <w:sz w:val="20"/>
        </w:rPr>
        <w:t xml:space="preserve">Przedmiot Umowy Wykonawca będzie realizował w okresie od dnia </w:t>
      </w:r>
      <w:r w:rsidRPr="00A10438">
        <w:rPr>
          <w:rFonts w:ascii="Arial" w:hAnsi="Arial" w:cs="Arial"/>
          <w:bCs/>
          <w:sz w:val="20"/>
          <w:highlight w:val="yellow"/>
        </w:rPr>
        <w:t>01.01.202</w:t>
      </w:r>
      <w:r w:rsidRPr="00A10438">
        <w:rPr>
          <w:rFonts w:ascii="Arial" w:hAnsi="Arial" w:cs="Arial"/>
          <w:bCs/>
          <w:sz w:val="20"/>
          <w:highlight w:val="yellow"/>
        </w:rPr>
        <w:t>6</w:t>
      </w:r>
      <w:r w:rsidRPr="00A10438">
        <w:rPr>
          <w:rFonts w:ascii="Arial" w:hAnsi="Arial" w:cs="Arial"/>
          <w:bCs/>
          <w:sz w:val="20"/>
          <w:highlight w:val="yellow"/>
        </w:rPr>
        <w:t xml:space="preserve"> roku do dnia 31.12.202</w:t>
      </w:r>
      <w:r w:rsidRPr="00A10438">
        <w:rPr>
          <w:rFonts w:ascii="Arial" w:hAnsi="Arial" w:cs="Arial"/>
          <w:bCs/>
          <w:sz w:val="20"/>
          <w:highlight w:val="yellow"/>
        </w:rPr>
        <w:t>8</w:t>
      </w:r>
      <w:r w:rsidRPr="00A10438">
        <w:rPr>
          <w:rFonts w:ascii="Arial" w:hAnsi="Arial" w:cs="Arial"/>
          <w:bCs/>
          <w:sz w:val="20"/>
          <w:highlight w:val="yellow"/>
        </w:rPr>
        <w:t xml:space="preserve"> roku.</w:t>
      </w:r>
    </w:p>
    <w:p w14:paraId="7AFA9E11" w14:textId="71F3D00A" w:rsidR="00A61D97" w:rsidRPr="006B003C" w:rsidRDefault="0009220B" w:rsidP="00DD62AA">
      <w:pPr>
        <w:pStyle w:val="Akapitzlist"/>
        <w:numPr>
          <w:ilvl w:val="3"/>
          <w:numId w:val="7"/>
        </w:numPr>
        <w:tabs>
          <w:tab w:val="num" w:pos="426"/>
        </w:tabs>
        <w:ind w:left="357" w:hanging="357"/>
        <w:contextualSpacing w:val="0"/>
        <w:jc w:val="both"/>
        <w:rPr>
          <w:rFonts w:ascii="Arial" w:hAnsi="Arial" w:cs="Arial"/>
          <w:b/>
          <w:sz w:val="20"/>
        </w:rPr>
      </w:pPr>
      <w:r>
        <w:rPr>
          <w:rFonts w:ascii="Arial" w:hAnsi="Arial" w:cs="Arial"/>
          <w:sz w:val="20"/>
        </w:rPr>
        <w:t>Szczegółowe terminy, zakres prac</w:t>
      </w:r>
      <w:r w:rsidR="00196750">
        <w:rPr>
          <w:rFonts w:ascii="Arial" w:hAnsi="Arial" w:cs="Arial"/>
          <w:sz w:val="20"/>
        </w:rPr>
        <w:t xml:space="preserve">, lokalizacja wykonania poszczególnych Prac określane będą w Zleceniach Remontowych </w:t>
      </w:r>
      <w:r w:rsidR="00ED4A7E">
        <w:rPr>
          <w:rFonts w:ascii="Arial" w:hAnsi="Arial" w:cs="Arial"/>
          <w:sz w:val="20"/>
        </w:rPr>
        <w:t>Zamawiającego</w:t>
      </w:r>
      <w:r w:rsidR="00196750">
        <w:rPr>
          <w:rFonts w:ascii="Arial" w:hAnsi="Arial" w:cs="Arial"/>
          <w:sz w:val="20"/>
        </w:rPr>
        <w:t>.</w:t>
      </w:r>
    </w:p>
    <w:p w14:paraId="292AB124" w14:textId="5DC931F8" w:rsidR="00ED4A7E" w:rsidRPr="006B003C" w:rsidRDefault="00ED4A7E" w:rsidP="00DD62AA">
      <w:pPr>
        <w:pStyle w:val="Akapitzlist"/>
        <w:numPr>
          <w:ilvl w:val="3"/>
          <w:numId w:val="7"/>
        </w:numPr>
        <w:tabs>
          <w:tab w:val="num" w:pos="426"/>
        </w:tabs>
        <w:ind w:left="357" w:hanging="357"/>
        <w:contextualSpacing w:val="0"/>
        <w:jc w:val="both"/>
        <w:rPr>
          <w:rFonts w:ascii="Arial" w:hAnsi="Arial" w:cs="Arial"/>
          <w:sz w:val="20"/>
        </w:rPr>
      </w:pPr>
      <w:r w:rsidRPr="007E0E43">
        <w:rPr>
          <w:rFonts w:ascii="Arial" w:hAnsi="Arial" w:cs="Arial"/>
          <w:sz w:val="20"/>
        </w:rPr>
        <w:t>W wyjątkowych sytuacjach (np. dla Prac pilnych lub awaryjnych) dopuszcza się możliwość zlecania Prac telefonicznie lub e-mailem. Zlecenie telefoniczne lub e-mailowe zostanie następnie potwierdzone przez Zamawiającego w formie pisemnej.</w:t>
      </w:r>
    </w:p>
    <w:p w14:paraId="417042B6" w14:textId="4C62254D" w:rsidR="00196750" w:rsidRPr="00B54C93" w:rsidRDefault="00196750" w:rsidP="00DD62AA">
      <w:pPr>
        <w:pStyle w:val="Akapitzlist"/>
        <w:numPr>
          <w:ilvl w:val="3"/>
          <w:numId w:val="7"/>
        </w:numPr>
        <w:tabs>
          <w:tab w:val="num" w:pos="426"/>
        </w:tabs>
        <w:ind w:left="357" w:hanging="357"/>
        <w:contextualSpacing w:val="0"/>
        <w:jc w:val="both"/>
        <w:rPr>
          <w:rFonts w:ascii="Arial" w:hAnsi="Arial" w:cs="Arial"/>
          <w:b/>
          <w:sz w:val="20"/>
        </w:rPr>
      </w:pPr>
      <w:r w:rsidRPr="006B003C">
        <w:rPr>
          <w:rFonts w:ascii="Arial" w:hAnsi="Arial" w:cs="Arial"/>
          <w:sz w:val="20"/>
          <w:highlight w:val="yellow"/>
        </w:rPr>
        <w:t>W ciągu 2 dni roboczych po zakończeniu danego miesiąca strony podpiszą protokół zdawczo-odbiorczy, obejmujący wsz</w:t>
      </w:r>
      <w:r w:rsidR="00BB7773" w:rsidRPr="006B003C">
        <w:rPr>
          <w:rFonts w:ascii="Arial" w:hAnsi="Arial" w:cs="Arial"/>
          <w:sz w:val="20"/>
          <w:highlight w:val="yellow"/>
        </w:rPr>
        <w:t>y</w:t>
      </w:r>
      <w:r w:rsidRPr="006B003C">
        <w:rPr>
          <w:rFonts w:ascii="Arial" w:hAnsi="Arial" w:cs="Arial"/>
          <w:sz w:val="20"/>
          <w:highlight w:val="yellow"/>
        </w:rPr>
        <w:t>stkie zakończone w danym miesiącu prace</w:t>
      </w:r>
      <w:r>
        <w:rPr>
          <w:rFonts w:ascii="Arial" w:hAnsi="Arial" w:cs="Arial"/>
          <w:sz w:val="20"/>
        </w:rPr>
        <w:t>.</w:t>
      </w:r>
      <w:r w:rsidR="007F3B2E">
        <w:rPr>
          <w:rFonts w:ascii="Arial" w:hAnsi="Arial" w:cs="Arial"/>
          <w:sz w:val="20"/>
        </w:rPr>
        <w:t xml:space="preserve"> </w:t>
      </w:r>
      <w:r>
        <w:rPr>
          <w:rFonts w:ascii="Arial" w:hAnsi="Arial" w:cs="Arial"/>
          <w:sz w:val="20"/>
        </w:rPr>
        <w:t xml:space="preserve">Strony ustalają, iż każda praca będzie także odbierana przez Zamawiającego bezpośrednio po zgłoszeniu jej zakończenia przez </w:t>
      </w:r>
      <w:r w:rsidR="00BB7773">
        <w:rPr>
          <w:rFonts w:ascii="Arial" w:hAnsi="Arial" w:cs="Arial"/>
          <w:sz w:val="20"/>
        </w:rPr>
        <w:t>W</w:t>
      </w:r>
      <w:r>
        <w:rPr>
          <w:rFonts w:ascii="Arial" w:hAnsi="Arial" w:cs="Arial"/>
          <w:sz w:val="20"/>
        </w:rPr>
        <w:t xml:space="preserve">ykonawcę, </w:t>
      </w:r>
      <w:r w:rsidR="008164A6">
        <w:rPr>
          <w:rFonts w:ascii="Arial" w:hAnsi="Arial" w:cs="Arial"/>
          <w:sz w:val="20"/>
        </w:rPr>
        <w:t>na podstawie</w:t>
      </w:r>
      <w:r>
        <w:rPr>
          <w:rFonts w:ascii="Arial" w:hAnsi="Arial" w:cs="Arial"/>
          <w:sz w:val="20"/>
        </w:rPr>
        <w:t xml:space="preserve"> pisemnych protokołów cząstkowych. W protokole strony określają ilość przepracowanych roboczogodzin, wykaz </w:t>
      </w:r>
      <w:r w:rsidR="00F1010D">
        <w:rPr>
          <w:rFonts w:ascii="Arial" w:hAnsi="Arial" w:cs="Arial"/>
          <w:sz w:val="20"/>
        </w:rPr>
        <w:t>zużytych materiałów</w:t>
      </w:r>
      <w:r w:rsidR="00F778EC">
        <w:rPr>
          <w:rFonts w:ascii="Arial" w:hAnsi="Arial" w:cs="Arial"/>
          <w:sz w:val="20"/>
        </w:rPr>
        <w:t>,</w:t>
      </w:r>
      <w:r w:rsidR="00F1010D">
        <w:rPr>
          <w:rFonts w:ascii="Arial" w:hAnsi="Arial" w:cs="Arial"/>
          <w:sz w:val="20"/>
        </w:rPr>
        <w:t xml:space="preserve"> wykaz użytego sprzętu i czas jego użytkowania</w:t>
      </w:r>
      <w:r w:rsidR="00F778EC">
        <w:rPr>
          <w:rFonts w:ascii="Arial" w:hAnsi="Arial" w:cs="Arial"/>
          <w:sz w:val="20"/>
        </w:rPr>
        <w:t xml:space="preserve"> oraz wykaz obejmujący rodzaje i ilości odpadów powstałych w trakcie świadczonej usługi a których wytwarzającym był Wykonawca</w:t>
      </w:r>
      <w:r w:rsidR="00F1010D">
        <w:rPr>
          <w:rFonts w:ascii="Arial" w:hAnsi="Arial" w:cs="Arial"/>
          <w:sz w:val="20"/>
        </w:rPr>
        <w:t>.</w:t>
      </w:r>
    </w:p>
    <w:p w14:paraId="631779DC" w14:textId="1C7DD0E4" w:rsidR="00F1010D" w:rsidRPr="00B54C93" w:rsidRDefault="00F1010D" w:rsidP="00DD62AA">
      <w:pPr>
        <w:pStyle w:val="Akapitzlist"/>
        <w:numPr>
          <w:ilvl w:val="3"/>
          <w:numId w:val="7"/>
        </w:numPr>
        <w:tabs>
          <w:tab w:val="num" w:pos="426"/>
        </w:tabs>
        <w:ind w:left="357" w:hanging="357"/>
        <w:contextualSpacing w:val="0"/>
        <w:jc w:val="both"/>
        <w:rPr>
          <w:rFonts w:ascii="Arial" w:hAnsi="Arial" w:cs="Arial"/>
          <w:b/>
          <w:sz w:val="20"/>
        </w:rPr>
      </w:pPr>
      <w:r>
        <w:rPr>
          <w:rFonts w:ascii="Arial" w:hAnsi="Arial" w:cs="Arial"/>
          <w:sz w:val="20"/>
        </w:rPr>
        <w:t>W przypadku, jeżeli w trakcie odbioru cząstkowego lub miesięcznego ujawnią się wady lub inne niezgodności wykonanych czynności, Wykonawca zobowiązany jest do ich usunięcia w terminie uzgodnionym przez Strony w trakcie czynności odbioru.</w:t>
      </w:r>
    </w:p>
    <w:p w14:paraId="21C36D1B" w14:textId="621CC4BF" w:rsidR="00F1010D" w:rsidRPr="00B54C93" w:rsidRDefault="00F1010D" w:rsidP="00DD62AA">
      <w:pPr>
        <w:pStyle w:val="Akapitzlist"/>
        <w:numPr>
          <w:ilvl w:val="3"/>
          <w:numId w:val="7"/>
        </w:numPr>
        <w:tabs>
          <w:tab w:val="num" w:pos="426"/>
        </w:tabs>
        <w:ind w:left="357" w:hanging="357"/>
        <w:contextualSpacing w:val="0"/>
        <w:jc w:val="both"/>
        <w:rPr>
          <w:rFonts w:ascii="Arial" w:hAnsi="Arial" w:cs="Arial"/>
          <w:b/>
          <w:sz w:val="20"/>
        </w:rPr>
      </w:pPr>
      <w:r>
        <w:rPr>
          <w:rFonts w:ascii="Arial" w:hAnsi="Arial" w:cs="Arial"/>
          <w:sz w:val="20"/>
        </w:rPr>
        <w:t>Wykonawca jest zobowiązany wykonać i oddać roboty, po uprzednim uzyskaniu wszystkich niezbędnych zgód, pozwoleń i zezwoleń.</w:t>
      </w:r>
    </w:p>
    <w:p w14:paraId="04B4B65F" w14:textId="426AF6B4" w:rsidR="00F1010D" w:rsidRPr="00A66A14" w:rsidRDefault="00F1010D" w:rsidP="00DD62AA">
      <w:pPr>
        <w:pStyle w:val="Akapitzlist"/>
        <w:numPr>
          <w:ilvl w:val="3"/>
          <w:numId w:val="7"/>
        </w:numPr>
        <w:tabs>
          <w:tab w:val="num" w:pos="426"/>
        </w:tabs>
        <w:ind w:left="357" w:hanging="357"/>
        <w:contextualSpacing w:val="0"/>
        <w:jc w:val="both"/>
        <w:rPr>
          <w:rFonts w:ascii="Arial" w:hAnsi="Arial" w:cs="Arial"/>
          <w:b/>
          <w:sz w:val="20"/>
        </w:rPr>
      </w:pPr>
      <w:r>
        <w:rPr>
          <w:rFonts w:ascii="Arial" w:hAnsi="Arial" w:cs="Arial"/>
          <w:sz w:val="20"/>
        </w:rPr>
        <w:t xml:space="preserve">Czynności wynikające z realizacji niniejszej Umowy będą wykonywane przez Wykonawcę w dni robocze podczas </w:t>
      </w:r>
      <w:r w:rsidRPr="004B4FD5">
        <w:rPr>
          <w:rFonts w:ascii="Arial" w:hAnsi="Arial" w:cs="Arial"/>
          <w:sz w:val="20"/>
          <w:highlight w:val="yellow"/>
        </w:rPr>
        <w:t>I zmiany, w godzinach 6:00 – 15:00.</w:t>
      </w:r>
      <w:r>
        <w:rPr>
          <w:rFonts w:ascii="Arial" w:hAnsi="Arial" w:cs="Arial"/>
          <w:sz w:val="20"/>
        </w:rPr>
        <w:t xml:space="preserve"> W uzasadnionych przypadkach dopuszcza się realizację prac w trakcie pracy II zmiany w dni robocze</w:t>
      </w:r>
      <w:r w:rsidR="00BB7773">
        <w:rPr>
          <w:rFonts w:ascii="Arial" w:hAnsi="Arial" w:cs="Arial"/>
          <w:sz w:val="20"/>
        </w:rPr>
        <w:t xml:space="preserve"> w godzinach </w:t>
      </w:r>
      <w:r w:rsidR="00795693">
        <w:rPr>
          <w:rFonts w:ascii="Arial" w:hAnsi="Arial" w:cs="Arial"/>
          <w:sz w:val="20"/>
        </w:rPr>
        <w:t>wskazanych i zaakceptowanych przez Zamawiaj</w:t>
      </w:r>
      <w:r w:rsidR="00EC6CC9">
        <w:rPr>
          <w:rFonts w:ascii="Arial" w:hAnsi="Arial" w:cs="Arial"/>
          <w:sz w:val="20"/>
        </w:rPr>
        <w:t>ą</w:t>
      </w:r>
      <w:r w:rsidR="00795693">
        <w:rPr>
          <w:rFonts w:ascii="Arial" w:hAnsi="Arial" w:cs="Arial"/>
          <w:sz w:val="20"/>
        </w:rPr>
        <w:t>cego</w:t>
      </w:r>
      <w:r w:rsidR="00EC6CC9">
        <w:rPr>
          <w:rFonts w:ascii="Arial" w:hAnsi="Arial" w:cs="Arial"/>
          <w:sz w:val="20"/>
        </w:rPr>
        <w:t xml:space="preserve"> </w:t>
      </w:r>
      <w:r>
        <w:rPr>
          <w:rFonts w:ascii="Arial" w:hAnsi="Arial" w:cs="Arial"/>
          <w:sz w:val="20"/>
        </w:rPr>
        <w:t>oraz na I zmianie w soboty – po uprzednim uzyskaniu pisemnej zgody Zamawiającego.</w:t>
      </w:r>
    </w:p>
    <w:p w14:paraId="14D4D902" w14:textId="77777777" w:rsidR="007C322F" w:rsidRPr="00A1615F" w:rsidRDefault="007C322F" w:rsidP="00BD018F">
      <w:pPr>
        <w:pStyle w:val="Nagwek1"/>
        <w:tabs>
          <w:tab w:val="left" w:pos="0"/>
        </w:tabs>
        <w:spacing w:before="0" w:after="0"/>
        <w:jc w:val="left"/>
        <w:rPr>
          <w:rFonts w:ascii="Arial" w:hAnsi="Arial" w:cs="Arial"/>
          <w:u w:val="none"/>
        </w:rPr>
      </w:pPr>
    </w:p>
    <w:p w14:paraId="4495E204"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5.</w:t>
      </w:r>
    </w:p>
    <w:p w14:paraId="3985CA26" w14:textId="77777777" w:rsidR="00663BF8" w:rsidRPr="00ED0BDB" w:rsidRDefault="00663BF8" w:rsidP="00663BF8">
      <w:pPr>
        <w:pStyle w:val="Nagwek1"/>
        <w:spacing w:before="0" w:after="0"/>
        <w:rPr>
          <w:rFonts w:ascii="Arial" w:hAnsi="Arial" w:cs="Arial"/>
          <w:b w:val="0"/>
          <w:i/>
          <w:iCs/>
          <w:color w:val="0070C0"/>
          <w:u w:val="none"/>
        </w:rPr>
      </w:pPr>
      <w:r w:rsidRPr="00ED0BDB">
        <w:rPr>
          <w:rFonts w:ascii="Arial" w:hAnsi="Arial" w:cs="Arial"/>
          <w:iCs/>
          <w:u w:val="none"/>
        </w:rPr>
        <w:t>Wynagrodzenie.</w:t>
      </w:r>
    </w:p>
    <w:p w14:paraId="7FCC0632" w14:textId="77777777" w:rsidR="002041B0" w:rsidRPr="00D61D76" w:rsidRDefault="002041B0" w:rsidP="002041B0">
      <w:pPr>
        <w:jc w:val="both"/>
        <w:rPr>
          <w:rFonts w:ascii="Arial" w:hAnsi="Arial" w:cs="Arial"/>
          <w:sz w:val="20"/>
        </w:rPr>
      </w:pPr>
    </w:p>
    <w:p w14:paraId="5116B97A" w14:textId="77777777" w:rsidR="002041B0" w:rsidRPr="00D61D76" w:rsidRDefault="002041B0" w:rsidP="002041B0">
      <w:pPr>
        <w:numPr>
          <w:ilvl w:val="0"/>
          <w:numId w:val="18"/>
        </w:numPr>
        <w:ind w:left="426" w:hanging="425"/>
        <w:jc w:val="both"/>
        <w:rPr>
          <w:rFonts w:ascii="Arial" w:hAnsi="Arial" w:cs="Arial"/>
          <w:bCs/>
          <w:sz w:val="20"/>
        </w:rPr>
      </w:pPr>
      <w:r w:rsidRPr="00D61D76">
        <w:rPr>
          <w:rFonts w:ascii="Arial" w:hAnsi="Arial" w:cs="Arial"/>
          <w:bCs/>
          <w:sz w:val="20"/>
        </w:rPr>
        <w:t>Łączne wynagrodzenie Wykonawcy za pełne i kompletne wykonanie Robót w ramach  niniejszej Umowy, z zachowaniem zgodności ze wszystkimi postanowieniami i warunkami Umowy oraz uregulowaniem przez Wykonawcę wszystkich zobowiązań podjętych w trakcie lub w odniesieniu do realizacji Robót, stanowi:</w:t>
      </w:r>
    </w:p>
    <w:p w14:paraId="6FD66D56" w14:textId="77777777" w:rsidR="002041B0" w:rsidRPr="00D61D76" w:rsidRDefault="002041B0" w:rsidP="002041B0">
      <w:pPr>
        <w:ind w:left="426"/>
        <w:jc w:val="both"/>
        <w:rPr>
          <w:rFonts w:ascii="Arial" w:hAnsi="Arial" w:cs="Arial"/>
          <w:b/>
          <w:sz w:val="20"/>
        </w:rPr>
      </w:pPr>
    </w:p>
    <w:p w14:paraId="102D6B4A" w14:textId="35F08007" w:rsidR="002041B0" w:rsidRPr="00D61D76" w:rsidRDefault="002041B0" w:rsidP="002041B0">
      <w:pPr>
        <w:widowControl w:val="0"/>
        <w:numPr>
          <w:ilvl w:val="0"/>
          <w:numId w:val="26"/>
        </w:numPr>
        <w:suppressAutoHyphens/>
        <w:ind w:left="993" w:hanging="426"/>
        <w:jc w:val="both"/>
        <w:rPr>
          <w:rFonts w:ascii="Arial" w:hAnsi="Arial" w:cs="Arial"/>
          <w:sz w:val="20"/>
        </w:rPr>
      </w:pPr>
      <w:r w:rsidRPr="00D61D76">
        <w:rPr>
          <w:rFonts w:ascii="Arial" w:hAnsi="Arial" w:cs="Arial"/>
          <w:sz w:val="20"/>
        </w:rPr>
        <w:lastRenderedPageBreak/>
        <w:t>Wynagrodzenie maksymalne niegwarantowane w 202</w:t>
      </w:r>
      <w:r w:rsidRPr="00D61D76">
        <w:rPr>
          <w:rFonts w:ascii="Arial" w:hAnsi="Arial" w:cs="Arial"/>
          <w:sz w:val="20"/>
        </w:rPr>
        <w:softHyphen/>
        <w:t>6 roku,  w wysokości:</w:t>
      </w:r>
    </w:p>
    <w:p w14:paraId="3979B0DA" w14:textId="2B04AD92" w:rsidR="002041B0" w:rsidRPr="00D61D76" w:rsidRDefault="00453884" w:rsidP="002041B0">
      <w:pPr>
        <w:ind w:left="993" w:hanging="426"/>
        <w:jc w:val="both"/>
        <w:rPr>
          <w:rFonts w:ascii="Arial" w:hAnsi="Arial" w:cs="Arial"/>
          <w:sz w:val="20"/>
        </w:rPr>
      </w:pPr>
      <w:r w:rsidRPr="00D61D76">
        <w:rPr>
          <w:rFonts w:ascii="Arial" w:hAnsi="Arial" w:cs="Arial"/>
          <w:sz w:val="20"/>
          <w:highlight w:val="yellow"/>
        </w:rPr>
        <w:t>…………</w:t>
      </w:r>
      <w:r w:rsidR="002041B0" w:rsidRPr="00D61D76">
        <w:rPr>
          <w:rFonts w:ascii="Arial" w:hAnsi="Arial" w:cs="Arial"/>
          <w:sz w:val="20"/>
          <w:highlight w:val="yellow"/>
        </w:rPr>
        <w:t xml:space="preserve">,00 PLN (słownie: </w:t>
      </w:r>
      <w:r w:rsidRPr="00D61D76">
        <w:rPr>
          <w:rFonts w:ascii="Arial" w:hAnsi="Arial" w:cs="Arial"/>
          <w:sz w:val="20"/>
          <w:highlight w:val="yellow"/>
        </w:rPr>
        <w:t>………</w:t>
      </w:r>
      <w:r w:rsidR="002041B0" w:rsidRPr="00D61D76">
        <w:rPr>
          <w:rFonts w:ascii="Arial" w:hAnsi="Arial" w:cs="Arial"/>
          <w:sz w:val="20"/>
          <w:highlight w:val="yellow"/>
        </w:rPr>
        <w:t xml:space="preserve"> złotych) netto.</w:t>
      </w:r>
    </w:p>
    <w:p w14:paraId="0C82732A" w14:textId="66972C6A" w:rsidR="002041B0" w:rsidRPr="00D61D76" w:rsidRDefault="002041B0" w:rsidP="002041B0">
      <w:pPr>
        <w:widowControl w:val="0"/>
        <w:numPr>
          <w:ilvl w:val="0"/>
          <w:numId w:val="26"/>
        </w:numPr>
        <w:suppressAutoHyphens/>
        <w:ind w:left="993" w:hanging="426"/>
        <w:jc w:val="both"/>
        <w:rPr>
          <w:rFonts w:ascii="Arial" w:hAnsi="Arial" w:cs="Arial"/>
          <w:sz w:val="20"/>
        </w:rPr>
      </w:pPr>
      <w:r w:rsidRPr="00D61D76">
        <w:rPr>
          <w:rFonts w:ascii="Arial" w:hAnsi="Arial" w:cs="Arial"/>
          <w:sz w:val="20"/>
        </w:rPr>
        <w:t>Wynagrodzenie maksymalne niegwarantowane w 202</w:t>
      </w:r>
      <w:r w:rsidR="00453884" w:rsidRPr="00D61D76">
        <w:rPr>
          <w:rFonts w:ascii="Arial" w:hAnsi="Arial" w:cs="Arial"/>
          <w:sz w:val="20"/>
        </w:rPr>
        <w:t>7</w:t>
      </w:r>
      <w:r w:rsidRPr="00D61D76">
        <w:rPr>
          <w:rFonts w:ascii="Arial" w:hAnsi="Arial" w:cs="Arial"/>
          <w:sz w:val="20"/>
        </w:rPr>
        <w:t xml:space="preserve"> roku,  w wysokości:</w:t>
      </w:r>
    </w:p>
    <w:p w14:paraId="2EBB7058" w14:textId="77777777" w:rsidR="00453884" w:rsidRPr="00D61D76" w:rsidRDefault="00453884" w:rsidP="00453884">
      <w:pPr>
        <w:ind w:firstLine="567"/>
        <w:jc w:val="both"/>
        <w:rPr>
          <w:rFonts w:ascii="Arial" w:hAnsi="Arial" w:cs="Arial"/>
          <w:sz w:val="20"/>
        </w:rPr>
      </w:pPr>
      <w:r w:rsidRPr="00D61D76">
        <w:rPr>
          <w:rFonts w:ascii="Arial" w:hAnsi="Arial" w:cs="Arial"/>
          <w:sz w:val="20"/>
          <w:highlight w:val="yellow"/>
        </w:rPr>
        <w:t>…………,00 PLN (słownie: ……… złotych) netto.</w:t>
      </w:r>
    </w:p>
    <w:p w14:paraId="3280BEAD" w14:textId="396E48A7" w:rsidR="002041B0" w:rsidRPr="00D61D76" w:rsidRDefault="002041B0" w:rsidP="002041B0">
      <w:pPr>
        <w:widowControl w:val="0"/>
        <w:numPr>
          <w:ilvl w:val="0"/>
          <w:numId w:val="26"/>
        </w:numPr>
        <w:suppressAutoHyphens/>
        <w:ind w:left="993" w:hanging="426"/>
        <w:jc w:val="both"/>
        <w:rPr>
          <w:rFonts w:ascii="Arial" w:hAnsi="Arial" w:cs="Arial"/>
          <w:sz w:val="20"/>
        </w:rPr>
      </w:pPr>
      <w:r w:rsidRPr="00D61D76">
        <w:rPr>
          <w:rFonts w:ascii="Arial" w:hAnsi="Arial" w:cs="Arial"/>
          <w:sz w:val="20"/>
        </w:rPr>
        <w:t>Wynagrodzenie maksymalne niegwarantowane w 202</w:t>
      </w:r>
      <w:r w:rsidRPr="00D61D76">
        <w:rPr>
          <w:rFonts w:ascii="Arial" w:hAnsi="Arial" w:cs="Arial"/>
          <w:sz w:val="20"/>
        </w:rPr>
        <w:softHyphen/>
      </w:r>
      <w:r w:rsidR="00453884" w:rsidRPr="00D61D76">
        <w:rPr>
          <w:rFonts w:ascii="Arial" w:hAnsi="Arial" w:cs="Arial"/>
          <w:sz w:val="20"/>
        </w:rPr>
        <w:t>8</w:t>
      </w:r>
      <w:r w:rsidRPr="00D61D76">
        <w:rPr>
          <w:rFonts w:ascii="Arial" w:hAnsi="Arial" w:cs="Arial"/>
          <w:sz w:val="20"/>
        </w:rPr>
        <w:t xml:space="preserve"> roku,  w wysokości:</w:t>
      </w:r>
    </w:p>
    <w:p w14:paraId="7A376A5E" w14:textId="77777777" w:rsidR="00453884" w:rsidRPr="00D61D76" w:rsidRDefault="00453884" w:rsidP="00453884">
      <w:pPr>
        <w:ind w:firstLine="567"/>
        <w:jc w:val="both"/>
        <w:rPr>
          <w:rFonts w:ascii="Arial" w:hAnsi="Arial" w:cs="Arial"/>
          <w:sz w:val="20"/>
        </w:rPr>
      </w:pPr>
      <w:r w:rsidRPr="00D61D76">
        <w:rPr>
          <w:rFonts w:ascii="Arial" w:hAnsi="Arial" w:cs="Arial"/>
          <w:sz w:val="20"/>
          <w:highlight w:val="yellow"/>
        </w:rPr>
        <w:t>…………,00 PLN (słownie: ……… złotych) netto.</w:t>
      </w:r>
    </w:p>
    <w:p w14:paraId="2BD771D2" w14:textId="77777777" w:rsidR="002041B0" w:rsidRPr="00D61D76" w:rsidRDefault="002041B0" w:rsidP="002041B0">
      <w:pPr>
        <w:jc w:val="both"/>
        <w:rPr>
          <w:rFonts w:ascii="Arial" w:hAnsi="Arial" w:cs="Arial"/>
          <w:bCs/>
          <w:iCs/>
          <w:sz w:val="20"/>
        </w:rPr>
      </w:pPr>
    </w:p>
    <w:p w14:paraId="38B899E6" w14:textId="77777777" w:rsidR="00CE3D39" w:rsidRPr="00CE3D39" w:rsidRDefault="00CE3D39" w:rsidP="00CE3D39">
      <w:pPr>
        <w:widowControl w:val="0"/>
        <w:numPr>
          <w:ilvl w:val="0"/>
          <w:numId w:val="52"/>
        </w:numPr>
        <w:tabs>
          <w:tab w:val="clear" w:pos="0"/>
        </w:tabs>
        <w:suppressAutoHyphens/>
        <w:jc w:val="both"/>
        <w:rPr>
          <w:rFonts w:ascii="Arial" w:hAnsi="Arial" w:cs="Arial"/>
          <w:bCs/>
          <w:iCs/>
          <w:sz w:val="20"/>
        </w:rPr>
      </w:pPr>
      <w:r w:rsidRPr="00CE3D39">
        <w:rPr>
          <w:rFonts w:ascii="Arial" w:hAnsi="Arial" w:cs="Arial"/>
          <w:bCs/>
          <w:iCs/>
          <w:sz w:val="20"/>
        </w:rPr>
        <w:t>Rzeczywiste wynagrodzenie Wykonawcy będzie ustalone w oparciu o:</w:t>
      </w:r>
    </w:p>
    <w:p w14:paraId="78549816" w14:textId="27E727B2" w:rsidR="00CE3D39" w:rsidRDefault="00CE3D39" w:rsidP="00C3619B">
      <w:pPr>
        <w:pStyle w:val="Akapitzlist"/>
        <w:widowControl w:val="0"/>
        <w:numPr>
          <w:ilvl w:val="1"/>
          <w:numId w:val="54"/>
        </w:numPr>
        <w:suppressAutoHyphens/>
        <w:ind w:left="1208" w:hanging="357"/>
        <w:jc w:val="both"/>
        <w:rPr>
          <w:rFonts w:ascii="Arial" w:hAnsi="Arial" w:cs="Arial"/>
          <w:bCs/>
          <w:iCs/>
          <w:sz w:val="20"/>
        </w:rPr>
      </w:pPr>
      <w:r w:rsidRPr="00CE3D39">
        <w:rPr>
          <w:rFonts w:ascii="Arial" w:hAnsi="Arial" w:cs="Arial"/>
          <w:bCs/>
          <w:iCs/>
          <w:sz w:val="20"/>
        </w:rPr>
        <w:t>Ryczałtowe ceny jednostkowe netto - obejmujące wszystkie koszty Wykonawcy, jego wydatki, koszty ogólne (ponoszone zarówno w centrali, jak i w terenie), a także zysk  -  za pełne i kompletne wykonanie Robót</w:t>
      </w:r>
      <w:r>
        <w:rPr>
          <w:rFonts w:ascii="Arial" w:hAnsi="Arial" w:cs="Arial"/>
          <w:bCs/>
          <w:iCs/>
          <w:sz w:val="20"/>
        </w:rPr>
        <w:t xml:space="preserve"> dla:</w:t>
      </w:r>
    </w:p>
    <w:p w14:paraId="2C25A85E" w14:textId="77777777" w:rsidR="00CE3D39" w:rsidRPr="00CE3D39" w:rsidRDefault="00CE3D39" w:rsidP="00CE3D39">
      <w:pPr>
        <w:pStyle w:val="Akapitzlist"/>
        <w:widowControl w:val="0"/>
        <w:suppressAutoHyphens/>
        <w:ind w:left="1440"/>
        <w:jc w:val="both"/>
        <w:rPr>
          <w:rFonts w:ascii="Arial" w:hAnsi="Arial" w:cs="Arial"/>
          <w:bCs/>
          <w:sz w:val="20"/>
        </w:rPr>
      </w:pPr>
      <w:r w:rsidRPr="00D61D76">
        <w:rPr>
          <w:rFonts w:ascii="Arial" w:hAnsi="Arial" w:cs="Arial"/>
          <w:bCs/>
          <w:sz w:val="20"/>
        </w:rPr>
        <w:t>1/</w:t>
      </w:r>
      <w:r>
        <w:rPr>
          <w:rFonts w:ascii="Arial" w:hAnsi="Arial" w:cs="Arial"/>
          <w:bCs/>
          <w:sz w:val="20"/>
        </w:rPr>
        <w:t xml:space="preserve"> </w:t>
      </w:r>
      <w:r w:rsidRPr="00CE3D39">
        <w:rPr>
          <w:rFonts w:ascii="Arial" w:hAnsi="Arial" w:cs="Arial"/>
          <w:bCs/>
          <w:sz w:val="20"/>
        </w:rPr>
        <w:t>wykonanie co-miesięcznego przeglądu konserwatorskiego dźwigu</w:t>
      </w:r>
      <w:r>
        <w:rPr>
          <w:rFonts w:ascii="Arial" w:hAnsi="Arial" w:cs="Arial"/>
          <w:bCs/>
          <w:sz w:val="20"/>
        </w:rPr>
        <w:t xml:space="preserve"> </w:t>
      </w:r>
      <w:r w:rsidRPr="00CE3D39">
        <w:rPr>
          <w:rFonts w:ascii="Arial" w:hAnsi="Arial" w:cs="Arial"/>
          <w:bCs/>
          <w:sz w:val="20"/>
        </w:rPr>
        <w:t>w wysokości:</w:t>
      </w:r>
    </w:p>
    <w:p w14:paraId="68F69292" w14:textId="3BB8F9C9" w:rsidR="00CE3D39" w:rsidRDefault="00CE3D39" w:rsidP="00CE3D39">
      <w:pPr>
        <w:pStyle w:val="Akapitzlist"/>
        <w:widowControl w:val="0"/>
        <w:suppressAutoHyphens/>
        <w:ind w:left="1440"/>
        <w:jc w:val="both"/>
        <w:rPr>
          <w:rFonts w:ascii="Arial" w:hAnsi="Arial" w:cs="Arial"/>
          <w:bCs/>
          <w:sz w:val="20"/>
        </w:rPr>
      </w:pPr>
      <w:r w:rsidRPr="00CE3D39">
        <w:rPr>
          <w:rFonts w:ascii="Arial" w:hAnsi="Arial" w:cs="Arial"/>
          <w:bCs/>
          <w:sz w:val="20"/>
          <w:highlight w:val="yellow"/>
        </w:rPr>
        <w:t>…………,00 PLN (słownie: ……… złotych) netto.</w:t>
      </w:r>
    </w:p>
    <w:p w14:paraId="4E6B7A90" w14:textId="77777777" w:rsidR="00C3619B" w:rsidRPr="00C3619B" w:rsidRDefault="00C3619B" w:rsidP="00C3619B">
      <w:pPr>
        <w:pStyle w:val="Akapitzlist"/>
        <w:widowControl w:val="0"/>
        <w:suppressAutoHyphens/>
        <w:ind w:left="1440"/>
        <w:jc w:val="both"/>
        <w:rPr>
          <w:rFonts w:ascii="Arial" w:hAnsi="Arial" w:cs="Arial"/>
          <w:iCs/>
          <w:sz w:val="20"/>
        </w:rPr>
      </w:pPr>
      <w:r>
        <w:rPr>
          <w:rFonts w:ascii="Arial" w:hAnsi="Arial" w:cs="Arial"/>
          <w:bCs/>
          <w:sz w:val="20"/>
        </w:rPr>
        <w:t xml:space="preserve">2/ </w:t>
      </w:r>
      <w:r w:rsidRPr="002C07F7">
        <w:rPr>
          <w:rFonts w:ascii="Arial" w:hAnsi="Arial" w:cs="Arial"/>
          <w:iCs/>
          <w:sz w:val="20"/>
        </w:rPr>
        <w:t>wykonanie resursu</w:t>
      </w:r>
      <w:r>
        <w:rPr>
          <w:rFonts w:ascii="Arial" w:hAnsi="Arial" w:cs="Arial"/>
          <w:iCs/>
          <w:sz w:val="20"/>
        </w:rPr>
        <w:t xml:space="preserve"> dźwigu </w:t>
      </w:r>
      <w:r w:rsidRPr="00C3619B">
        <w:rPr>
          <w:rFonts w:ascii="Arial" w:hAnsi="Arial" w:cs="Arial"/>
          <w:iCs/>
          <w:sz w:val="20"/>
        </w:rPr>
        <w:t>w wysokości:</w:t>
      </w:r>
    </w:p>
    <w:p w14:paraId="34EE80C1" w14:textId="0C49C4CD" w:rsidR="00C3619B" w:rsidRDefault="00C3619B" w:rsidP="00C3619B">
      <w:pPr>
        <w:pStyle w:val="Akapitzlist"/>
        <w:widowControl w:val="0"/>
        <w:suppressAutoHyphens/>
        <w:ind w:left="1440"/>
        <w:jc w:val="both"/>
        <w:rPr>
          <w:rFonts w:ascii="Arial" w:hAnsi="Arial" w:cs="Arial"/>
          <w:iCs/>
          <w:sz w:val="20"/>
        </w:rPr>
      </w:pPr>
      <w:r w:rsidRPr="00C3619B">
        <w:rPr>
          <w:rFonts w:ascii="Arial" w:hAnsi="Arial" w:cs="Arial"/>
          <w:iCs/>
          <w:sz w:val="20"/>
          <w:highlight w:val="yellow"/>
        </w:rPr>
        <w:t>…………,00 PLN (słownie: ……… złotych) netto.</w:t>
      </w:r>
    </w:p>
    <w:p w14:paraId="3C222863" w14:textId="504BAA05" w:rsidR="00C3619B" w:rsidRPr="00C3619B" w:rsidRDefault="00C3619B" w:rsidP="00C3619B">
      <w:pPr>
        <w:pStyle w:val="Akapitzlist"/>
        <w:widowControl w:val="0"/>
        <w:suppressAutoHyphens/>
        <w:ind w:left="1440"/>
        <w:jc w:val="both"/>
        <w:rPr>
          <w:rFonts w:ascii="Arial" w:hAnsi="Arial" w:cs="Arial"/>
          <w:iCs/>
          <w:sz w:val="20"/>
        </w:rPr>
      </w:pPr>
      <w:r>
        <w:rPr>
          <w:rFonts w:ascii="Arial" w:hAnsi="Arial" w:cs="Arial"/>
          <w:iCs/>
          <w:sz w:val="20"/>
        </w:rPr>
        <w:t xml:space="preserve">3/ </w:t>
      </w:r>
      <w:r w:rsidRPr="00C3619B">
        <w:rPr>
          <w:rFonts w:ascii="Arial" w:hAnsi="Arial" w:cs="Arial"/>
          <w:iCs/>
          <w:sz w:val="20"/>
        </w:rPr>
        <w:t>wykonanie przeglądu specjalnego</w:t>
      </w:r>
      <w:r>
        <w:rPr>
          <w:rFonts w:ascii="Arial" w:hAnsi="Arial" w:cs="Arial"/>
          <w:iCs/>
          <w:sz w:val="20"/>
        </w:rPr>
        <w:t xml:space="preserve"> dźwigu </w:t>
      </w:r>
      <w:r w:rsidRPr="00C3619B">
        <w:rPr>
          <w:rFonts w:ascii="Arial" w:hAnsi="Arial" w:cs="Arial"/>
          <w:iCs/>
          <w:sz w:val="20"/>
        </w:rPr>
        <w:t>w wysokości:</w:t>
      </w:r>
    </w:p>
    <w:p w14:paraId="77A3BE80" w14:textId="05743616" w:rsidR="00C3619B" w:rsidRDefault="00C3619B" w:rsidP="00C3619B">
      <w:pPr>
        <w:pStyle w:val="Akapitzlist"/>
        <w:widowControl w:val="0"/>
        <w:suppressAutoHyphens/>
        <w:ind w:left="1440"/>
        <w:jc w:val="both"/>
        <w:rPr>
          <w:rFonts w:ascii="Arial" w:hAnsi="Arial" w:cs="Arial"/>
          <w:iCs/>
          <w:sz w:val="20"/>
        </w:rPr>
      </w:pPr>
      <w:r w:rsidRPr="00C3619B">
        <w:rPr>
          <w:rFonts w:ascii="Arial" w:hAnsi="Arial" w:cs="Arial"/>
          <w:iCs/>
          <w:sz w:val="20"/>
          <w:highlight w:val="yellow"/>
        </w:rPr>
        <w:t>…………,00 PLN (słownie: ……… złotych) netto.</w:t>
      </w:r>
    </w:p>
    <w:p w14:paraId="2B67752C" w14:textId="77777777" w:rsidR="0035175E" w:rsidRPr="00C3619B" w:rsidRDefault="0035175E" w:rsidP="0035175E">
      <w:pPr>
        <w:pStyle w:val="Akapitzlist"/>
        <w:widowControl w:val="0"/>
        <w:suppressAutoHyphens/>
        <w:ind w:left="1440"/>
        <w:jc w:val="both"/>
        <w:rPr>
          <w:rFonts w:ascii="Arial" w:hAnsi="Arial" w:cs="Arial"/>
          <w:iCs/>
          <w:sz w:val="20"/>
        </w:rPr>
      </w:pPr>
      <w:r>
        <w:rPr>
          <w:rFonts w:ascii="Arial" w:hAnsi="Arial" w:cs="Arial"/>
          <w:iCs/>
          <w:sz w:val="20"/>
        </w:rPr>
        <w:t xml:space="preserve">4/ </w:t>
      </w:r>
      <w:r w:rsidRPr="0035175E">
        <w:rPr>
          <w:rFonts w:ascii="Arial" w:hAnsi="Arial" w:cs="Arial"/>
          <w:iCs/>
          <w:sz w:val="20"/>
        </w:rPr>
        <w:t>wykonanie co-rocznego przeglądu głównego</w:t>
      </w:r>
      <w:r>
        <w:rPr>
          <w:rFonts w:ascii="Arial" w:hAnsi="Arial" w:cs="Arial"/>
          <w:iCs/>
          <w:sz w:val="20"/>
        </w:rPr>
        <w:t xml:space="preserve"> </w:t>
      </w:r>
      <w:r w:rsidRPr="00C3619B">
        <w:rPr>
          <w:rFonts w:ascii="Arial" w:hAnsi="Arial" w:cs="Arial"/>
          <w:iCs/>
          <w:sz w:val="20"/>
        </w:rPr>
        <w:t>w wysokości:</w:t>
      </w:r>
    </w:p>
    <w:p w14:paraId="3B06F12D" w14:textId="77777777" w:rsidR="0035175E" w:rsidRDefault="0035175E" w:rsidP="0035175E">
      <w:pPr>
        <w:pStyle w:val="Akapitzlist"/>
        <w:widowControl w:val="0"/>
        <w:suppressAutoHyphens/>
        <w:ind w:left="1440"/>
        <w:jc w:val="both"/>
        <w:rPr>
          <w:rFonts w:ascii="Arial" w:hAnsi="Arial" w:cs="Arial"/>
          <w:iCs/>
          <w:sz w:val="20"/>
        </w:rPr>
      </w:pPr>
      <w:r w:rsidRPr="00C3619B">
        <w:rPr>
          <w:rFonts w:ascii="Arial" w:hAnsi="Arial" w:cs="Arial"/>
          <w:iCs/>
          <w:sz w:val="20"/>
          <w:highlight w:val="yellow"/>
        </w:rPr>
        <w:t>…………,00 PLN (słownie: ……… złotych) netto.</w:t>
      </w:r>
    </w:p>
    <w:p w14:paraId="587FAF5D" w14:textId="145F1D2C" w:rsidR="0035175E" w:rsidRPr="00CE3D39" w:rsidRDefault="0035175E" w:rsidP="00C3619B">
      <w:pPr>
        <w:pStyle w:val="Akapitzlist"/>
        <w:widowControl w:val="0"/>
        <w:suppressAutoHyphens/>
        <w:ind w:left="1440"/>
        <w:jc w:val="both"/>
        <w:rPr>
          <w:rFonts w:ascii="Arial" w:hAnsi="Arial" w:cs="Arial"/>
          <w:bCs/>
          <w:iCs/>
          <w:sz w:val="20"/>
        </w:rPr>
      </w:pPr>
    </w:p>
    <w:p w14:paraId="584E0243" w14:textId="77777777" w:rsidR="002041B0" w:rsidRPr="00D61D76" w:rsidRDefault="002041B0" w:rsidP="002041B0">
      <w:pPr>
        <w:jc w:val="both"/>
        <w:rPr>
          <w:rFonts w:ascii="Arial" w:hAnsi="Arial" w:cs="Arial"/>
          <w:bCs/>
          <w:iCs/>
          <w:sz w:val="20"/>
        </w:rPr>
      </w:pPr>
    </w:p>
    <w:p w14:paraId="6797429A" w14:textId="66837952" w:rsidR="002041B0" w:rsidRPr="00180A25" w:rsidRDefault="002041B0" w:rsidP="002041B0">
      <w:pPr>
        <w:widowControl w:val="0"/>
        <w:numPr>
          <w:ilvl w:val="1"/>
          <w:numId w:val="54"/>
        </w:numPr>
        <w:tabs>
          <w:tab w:val="left" w:pos="851"/>
        </w:tabs>
        <w:suppressAutoHyphens/>
        <w:ind w:left="851" w:hanging="425"/>
        <w:jc w:val="both"/>
        <w:rPr>
          <w:rFonts w:ascii="Arial" w:hAnsi="Arial" w:cs="Arial"/>
          <w:bCs/>
          <w:sz w:val="20"/>
        </w:rPr>
      </w:pPr>
      <w:r w:rsidRPr="00D61D76">
        <w:rPr>
          <w:rFonts w:ascii="Arial" w:hAnsi="Arial" w:cs="Arial"/>
          <w:bCs/>
          <w:sz w:val="20"/>
        </w:rPr>
        <w:t xml:space="preserve">Cenę </w:t>
      </w:r>
      <w:r w:rsidRPr="00180A25">
        <w:rPr>
          <w:rFonts w:ascii="Arial" w:hAnsi="Arial" w:cs="Arial"/>
          <w:bCs/>
          <w:sz w:val="20"/>
        </w:rPr>
        <w:t>kosztorysową ustaloną na podstawie kosztorysów sporządzonych w oparciu o ustalone i zaakceptowane przez Zamawiającego: KNR-y, kalkulacje indywidualne, potwierdzone obmiary lub przedmiary Robót i uzgodnione poniżej czynniki do kosztorysowania</w:t>
      </w:r>
      <w:r w:rsidR="0035175E" w:rsidRPr="00180A25">
        <w:rPr>
          <w:rFonts w:ascii="Arial" w:hAnsi="Arial" w:cs="Arial"/>
          <w:sz w:val="20"/>
        </w:rPr>
        <w:t xml:space="preserve"> dla </w:t>
      </w:r>
      <w:r w:rsidR="0035175E" w:rsidRPr="00180A25">
        <w:rPr>
          <w:rFonts w:ascii="Arial" w:hAnsi="Arial" w:cs="Arial"/>
          <w:bCs/>
          <w:sz w:val="20"/>
        </w:rPr>
        <w:t>prac awaryjnych i remontowych</w:t>
      </w:r>
      <w:r w:rsidRPr="00180A25">
        <w:rPr>
          <w:rFonts w:ascii="Arial" w:hAnsi="Arial" w:cs="Arial"/>
          <w:bCs/>
          <w:sz w:val="20"/>
        </w:rPr>
        <w:t>:</w:t>
      </w:r>
    </w:p>
    <w:p w14:paraId="30E2E9BC" w14:textId="77777777" w:rsidR="002041B0" w:rsidRPr="00180A25" w:rsidRDefault="002041B0" w:rsidP="002041B0">
      <w:pPr>
        <w:jc w:val="both"/>
        <w:rPr>
          <w:rFonts w:ascii="Arial" w:hAnsi="Arial" w:cs="Arial"/>
          <w:bCs/>
          <w:sz w:val="20"/>
        </w:rPr>
      </w:pPr>
    </w:p>
    <w:p w14:paraId="0C2D9855" w14:textId="77777777" w:rsidR="002041B0" w:rsidRPr="00D61D76" w:rsidRDefault="002041B0" w:rsidP="002041B0">
      <w:pPr>
        <w:ind w:left="851"/>
        <w:jc w:val="both"/>
        <w:rPr>
          <w:rFonts w:ascii="Arial" w:hAnsi="Arial" w:cs="Arial"/>
          <w:bCs/>
          <w:sz w:val="20"/>
        </w:rPr>
      </w:pPr>
      <w:r w:rsidRPr="00D61D76">
        <w:rPr>
          <w:rFonts w:ascii="Arial" w:hAnsi="Arial" w:cs="Arial"/>
          <w:bCs/>
          <w:sz w:val="20"/>
        </w:rPr>
        <w:t xml:space="preserve">1/ Stawka robocizny kosztorysowej dla Robót wykonywanych w dni robocze (od poniedziałku do  </w:t>
      </w:r>
    </w:p>
    <w:p w14:paraId="4C39AFD9" w14:textId="77777777" w:rsidR="002041B0" w:rsidRPr="00D61D76" w:rsidRDefault="002041B0" w:rsidP="002041B0">
      <w:pPr>
        <w:ind w:left="851"/>
        <w:jc w:val="both"/>
        <w:rPr>
          <w:rFonts w:ascii="Arial" w:hAnsi="Arial" w:cs="Arial"/>
          <w:bCs/>
          <w:sz w:val="20"/>
        </w:rPr>
      </w:pPr>
      <w:r w:rsidRPr="00D61D76">
        <w:rPr>
          <w:rFonts w:ascii="Arial" w:hAnsi="Arial" w:cs="Arial"/>
          <w:bCs/>
          <w:sz w:val="20"/>
        </w:rPr>
        <w:t xml:space="preserve">    piątku) w godzinach od 6.00 do 18.00:</w:t>
      </w:r>
    </w:p>
    <w:p w14:paraId="5C1BEFCC" w14:textId="77777777" w:rsidR="002041B0" w:rsidRPr="00D61D76" w:rsidRDefault="002041B0" w:rsidP="002041B0">
      <w:pPr>
        <w:ind w:left="851"/>
        <w:jc w:val="both"/>
        <w:rPr>
          <w:rFonts w:ascii="Arial" w:hAnsi="Arial" w:cs="Arial"/>
          <w:bCs/>
          <w:sz w:val="20"/>
        </w:rPr>
      </w:pPr>
    </w:p>
    <w:p w14:paraId="36CB4864" w14:textId="28D20649" w:rsidR="002041B0" w:rsidRPr="00D61D76" w:rsidRDefault="002041B0" w:rsidP="002041B0">
      <w:pPr>
        <w:ind w:left="851" w:firstLine="589"/>
        <w:jc w:val="both"/>
        <w:rPr>
          <w:rFonts w:ascii="Arial" w:hAnsi="Arial" w:cs="Arial"/>
          <w:bCs/>
          <w:sz w:val="20"/>
        </w:rPr>
      </w:pPr>
      <w:r w:rsidRPr="00D61D76">
        <w:rPr>
          <w:rFonts w:ascii="Arial" w:hAnsi="Arial" w:cs="Arial"/>
          <w:bCs/>
          <w:sz w:val="20"/>
          <w:highlight w:val="yellow"/>
        </w:rPr>
        <w:t xml:space="preserve">R = </w:t>
      </w:r>
      <w:r w:rsidR="00453884" w:rsidRPr="00D61D76">
        <w:rPr>
          <w:rFonts w:ascii="Arial" w:hAnsi="Arial" w:cs="Arial"/>
          <w:bCs/>
          <w:sz w:val="20"/>
          <w:highlight w:val="yellow"/>
        </w:rPr>
        <w:t>……….</w:t>
      </w:r>
      <w:r w:rsidRPr="00D61D76">
        <w:rPr>
          <w:rFonts w:ascii="Arial" w:hAnsi="Arial" w:cs="Arial"/>
          <w:bCs/>
          <w:sz w:val="20"/>
          <w:highlight w:val="yellow"/>
        </w:rPr>
        <w:t xml:space="preserve"> PLN/godz. (słownie: </w:t>
      </w:r>
      <w:r w:rsidR="00453884" w:rsidRPr="00D61D76">
        <w:rPr>
          <w:rFonts w:ascii="Arial" w:hAnsi="Arial" w:cs="Arial"/>
          <w:bCs/>
          <w:sz w:val="20"/>
          <w:highlight w:val="yellow"/>
        </w:rPr>
        <w:t>………</w:t>
      </w:r>
      <w:r w:rsidRPr="00D61D76">
        <w:rPr>
          <w:rFonts w:ascii="Arial" w:hAnsi="Arial" w:cs="Arial"/>
          <w:bCs/>
          <w:sz w:val="20"/>
          <w:highlight w:val="yellow"/>
        </w:rPr>
        <w:t xml:space="preserve"> za jedną godzinę) netto</w:t>
      </w:r>
    </w:p>
    <w:p w14:paraId="2FA4F1A8" w14:textId="77777777" w:rsidR="002041B0" w:rsidRPr="00D61D76" w:rsidRDefault="002041B0" w:rsidP="002041B0">
      <w:pPr>
        <w:ind w:left="851"/>
        <w:jc w:val="both"/>
        <w:rPr>
          <w:rFonts w:ascii="Arial" w:hAnsi="Arial" w:cs="Arial"/>
          <w:bCs/>
          <w:sz w:val="20"/>
        </w:rPr>
      </w:pPr>
    </w:p>
    <w:p w14:paraId="65D77EE3" w14:textId="77777777" w:rsidR="002041B0" w:rsidRPr="00D61D76" w:rsidRDefault="002041B0" w:rsidP="002041B0">
      <w:pPr>
        <w:ind w:left="851"/>
        <w:jc w:val="both"/>
        <w:rPr>
          <w:rFonts w:ascii="Arial" w:hAnsi="Arial" w:cs="Arial"/>
          <w:bCs/>
          <w:sz w:val="20"/>
        </w:rPr>
      </w:pPr>
      <w:r w:rsidRPr="00D61D76">
        <w:rPr>
          <w:rFonts w:ascii="Arial" w:hAnsi="Arial" w:cs="Arial"/>
          <w:bCs/>
          <w:sz w:val="20"/>
        </w:rPr>
        <w:t xml:space="preserve">2/ Stawka robocizny kosztorysowej dla Robót wykonywanych w dni robocze (od poniedziałku do </w:t>
      </w:r>
    </w:p>
    <w:p w14:paraId="172BC7E6" w14:textId="77777777" w:rsidR="002041B0" w:rsidRPr="00D61D76" w:rsidRDefault="002041B0" w:rsidP="002041B0">
      <w:pPr>
        <w:ind w:left="851"/>
        <w:jc w:val="both"/>
        <w:rPr>
          <w:rFonts w:ascii="Arial" w:hAnsi="Arial" w:cs="Arial"/>
          <w:bCs/>
          <w:sz w:val="20"/>
        </w:rPr>
      </w:pPr>
      <w:r w:rsidRPr="00D61D76">
        <w:rPr>
          <w:rFonts w:ascii="Arial" w:hAnsi="Arial" w:cs="Arial"/>
          <w:bCs/>
          <w:sz w:val="20"/>
        </w:rPr>
        <w:t xml:space="preserve">    piątku) w godzinach od 18.00 do 6.00 oraz w soboty, niedziele i dni ustawowo wolne od pracy:</w:t>
      </w:r>
    </w:p>
    <w:p w14:paraId="05A07895" w14:textId="77777777" w:rsidR="002041B0" w:rsidRPr="00D61D76" w:rsidRDefault="002041B0" w:rsidP="002041B0">
      <w:pPr>
        <w:ind w:left="851"/>
        <w:jc w:val="both"/>
        <w:rPr>
          <w:rFonts w:ascii="Arial" w:hAnsi="Arial" w:cs="Arial"/>
          <w:bCs/>
          <w:sz w:val="20"/>
        </w:rPr>
      </w:pPr>
    </w:p>
    <w:p w14:paraId="783E9E2E" w14:textId="68B45E9C" w:rsidR="002041B0" w:rsidRPr="00D61D76" w:rsidRDefault="002041B0" w:rsidP="002041B0">
      <w:pPr>
        <w:ind w:left="851" w:firstLine="589"/>
        <w:jc w:val="both"/>
        <w:rPr>
          <w:rFonts w:ascii="Arial" w:hAnsi="Arial" w:cs="Arial"/>
          <w:bCs/>
          <w:sz w:val="20"/>
        </w:rPr>
      </w:pPr>
      <w:r w:rsidRPr="00D61D76">
        <w:rPr>
          <w:rFonts w:ascii="Arial" w:hAnsi="Arial" w:cs="Arial"/>
          <w:bCs/>
          <w:sz w:val="20"/>
          <w:highlight w:val="yellow"/>
        </w:rPr>
        <w:t xml:space="preserve">R = </w:t>
      </w:r>
      <w:r w:rsidR="00453884" w:rsidRPr="00D61D76">
        <w:rPr>
          <w:rFonts w:ascii="Arial" w:hAnsi="Arial" w:cs="Arial"/>
          <w:bCs/>
          <w:sz w:val="20"/>
          <w:highlight w:val="yellow"/>
        </w:rPr>
        <w:t>……….</w:t>
      </w:r>
      <w:r w:rsidRPr="00D61D76">
        <w:rPr>
          <w:rFonts w:ascii="Arial" w:hAnsi="Arial" w:cs="Arial"/>
          <w:bCs/>
          <w:sz w:val="20"/>
          <w:highlight w:val="yellow"/>
        </w:rPr>
        <w:t xml:space="preserve"> PLN/godz. (słownie: </w:t>
      </w:r>
      <w:r w:rsidR="00453884" w:rsidRPr="00D61D76">
        <w:rPr>
          <w:rFonts w:ascii="Arial" w:hAnsi="Arial" w:cs="Arial"/>
          <w:bCs/>
          <w:sz w:val="20"/>
          <w:highlight w:val="yellow"/>
        </w:rPr>
        <w:t>………</w:t>
      </w:r>
      <w:r w:rsidRPr="00D61D76">
        <w:rPr>
          <w:rFonts w:ascii="Arial" w:hAnsi="Arial" w:cs="Arial"/>
          <w:bCs/>
          <w:sz w:val="20"/>
          <w:highlight w:val="yellow"/>
        </w:rPr>
        <w:t xml:space="preserve"> za jedną godzinę) netto</w:t>
      </w:r>
    </w:p>
    <w:p w14:paraId="15473171" w14:textId="77777777" w:rsidR="002041B0" w:rsidRPr="00D61D76" w:rsidRDefault="002041B0" w:rsidP="002041B0">
      <w:pPr>
        <w:ind w:left="851"/>
        <w:jc w:val="both"/>
        <w:rPr>
          <w:rFonts w:ascii="Arial" w:hAnsi="Arial" w:cs="Arial"/>
          <w:bCs/>
          <w:sz w:val="20"/>
        </w:rPr>
      </w:pPr>
    </w:p>
    <w:p w14:paraId="674070B9" w14:textId="77777777" w:rsidR="002041B0" w:rsidRPr="00D61D76" w:rsidRDefault="002041B0" w:rsidP="002041B0">
      <w:pPr>
        <w:ind w:left="1134" w:hanging="283"/>
        <w:jc w:val="both"/>
        <w:rPr>
          <w:rFonts w:ascii="Arial" w:hAnsi="Arial" w:cs="Arial"/>
          <w:bCs/>
          <w:sz w:val="20"/>
        </w:rPr>
      </w:pPr>
      <w:r w:rsidRPr="00D61D76">
        <w:rPr>
          <w:rFonts w:ascii="Arial" w:hAnsi="Arial" w:cs="Arial"/>
          <w:bCs/>
          <w:sz w:val="20"/>
        </w:rPr>
        <w:t xml:space="preserve">3/ </w:t>
      </w:r>
      <w:r w:rsidRPr="00D61D76">
        <w:rPr>
          <w:rFonts w:ascii="Arial" w:hAnsi="Arial" w:cs="Arial"/>
          <w:bCs/>
          <w:iCs/>
          <w:sz w:val="20"/>
        </w:rPr>
        <w:t>Ceny najmu sprzętu - obliczone będą na podstawie średnich cen opublikowanych przez ORGBUD Serwis w "Informacyjnym Zestawie Cen Czynników Produkcji Budowlanej". Do rozliczania Robót wykonanych w danym kwartale przyjmowane będą ceny z "Informacyjnego Zestawu Cen Czynników Produkcji Budowlanej" za kwartał poprzedzający wykonanie Robót.</w:t>
      </w:r>
    </w:p>
    <w:p w14:paraId="2E315DA6" w14:textId="77777777" w:rsidR="002041B0" w:rsidRPr="00D61D76" w:rsidRDefault="002041B0" w:rsidP="002041B0">
      <w:pPr>
        <w:ind w:left="1134" w:hanging="283"/>
        <w:jc w:val="both"/>
        <w:rPr>
          <w:rFonts w:ascii="Arial" w:hAnsi="Arial" w:cs="Arial"/>
          <w:bCs/>
          <w:sz w:val="20"/>
        </w:rPr>
      </w:pPr>
    </w:p>
    <w:p w14:paraId="36E2671F" w14:textId="77777777" w:rsidR="002041B0" w:rsidRPr="00D61D76" w:rsidRDefault="002041B0" w:rsidP="002041B0">
      <w:pPr>
        <w:ind w:left="1134" w:hanging="283"/>
        <w:jc w:val="both"/>
        <w:rPr>
          <w:rFonts w:ascii="Arial" w:hAnsi="Arial" w:cs="Arial"/>
          <w:bCs/>
          <w:iCs/>
          <w:sz w:val="20"/>
        </w:rPr>
      </w:pPr>
      <w:r w:rsidRPr="00D61D76">
        <w:rPr>
          <w:rFonts w:ascii="Arial" w:hAnsi="Arial" w:cs="Arial"/>
          <w:bCs/>
          <w:sz w:val="20"/>
        </w:rPr>
        <w:t>4/ Ceny materiałów według cen zakupu, nie wyższych jednak niż średnie ceny opublikowane przez ORGBUD Serwis w "Informacyjnym Zestawie Cen Czynników Produkcji Budowlanej".</w:t>
      </w:r>
      <w:r w:rsidRPr="00D61D76">
        <w:rPr>
          <w:rFonts w:ascii="Arial" w:hAnsi="Arial" w:cs="Arial"/>
          <w:bCs/>
          <w:iCs/>
          <w:sz w:val="20"/>
        </w:rPr>
        <w:t xml:space="preserve"> Do rozliczania Robót wykonanych w danym kwartale przyjmowane będą ceny z "Informacyjnego Zestawu Cen Czynników Produkcji Budowlanej" za kwartał poprzedzający wykonanie Robót. Na żądanie Zamawiającego Wykonawca zobowiązany jest do przedstawienia dowodów zakupu materiałów.</w:t>
      </w:r>
    </w:p>
    <w:p w14:paraId="269AE47C" w14:textId="77777777" w:rsidR="002041B0" w:rsidRPr="00D61D76" w:rsidRDefault="002041B0" w:rsidP="002041B0">
      <w:pPr>
        <w:ind w:left="851"/>
        <w:jc w:val="both"/>
        <w:rPr>
          <w:rFonts w:ascii="Arial" w:hAnsi="Arial" w:cs="Arial"/>
          <w:bCs/>
          <w:sz w:val="20"/>
        </w:rPr>
      </w:pPr>
    </w:p>
    <w:p w14:paraId="1F3C22D2" w14:textId="5EBC2B6E" w:rsidR="002041B0" w:rsidRPr="00D61D76" w:rsidRDefault="002041B0" w:rsidP="002041B0">
      <w:pPr>
        <w:ind w:left="851"/>
        <w:jc w:val="both"/>
        <w:rPr>
          <w:rFonts w:ascii="Arial" w:hAnsi="Arial" w:cs="Arial"/>
          <w:bCs/>
          <w:sz w:val="20"/>
          <w:highlight w:val="yellow"/>
        </w:rPr>
      </w:pPr>
      <w:r w:rsidRPr="00D61D76">
        <w:rPr>
          <w:rFonts w:ascii="Arial" w:hAnsi="Arial" w:cs="Arial"/>
          <w:bCs/>
          <w:sz w:val="20"/>
          <w:highlight w:val="yellow"/>
        </w:rPr>
        <w:t xml:space="preserve">5/ Koszty zakupu i transportu liczone do materiałów  </w:t>
      </w:r>
      <w:proofErr w:type="spellStart"/>
      <w:r w:rsidRPr="00D61D76">
        <w:rPr>
          <w:rFonts w:ascii="Arial" w:hAnsi="Arial" w:cs="Arial"/>
          <w:bCs/>
          <w:sz w:val="20"/>
          <w:highlight w:val="yellow"/>
        </w:rPr>
        <w:t>Kz</w:t>
      </w:r>
      <w:proofErr w:type="spellEnd"/>
      <w:r w:rsidRPr="00D61D76">
        <w:rPr>
          <w:rFonts w:ascii="Arial" w:hAnsi="Arial" w:cs="Arial"/>
          <w:bCs/>
          <w:sz w:val="20"/>
          <w:highlight w:val="yellow"/>
        </w:rPr>
        <w:t xml:space="preserve"> (M) = </w:t>
      </w:r>
      <w:r w:rsidR="008C11CF" w:rsidRPr="00D61D76">
        <w:rPr>
          <w:rFonts w:ascii="Arial" w:hAnsi="Arial" w:cs="Arial"/>
          <w:bCs/>
          <w:sz w:val="20"/>
          <w:highlight w:val="yellow"/>
        </w:rPr>
        <w:t>….</w:t>
      </w:r>
      <w:r w:rsidRPr="00D61D76">
        <w:rPr>
          <w:rFonts w:ascii="Arial" w:hAnsi="Arial" w:cs="Arial"/>
          <w:bCs/>
          <w:sz w:val="20"/>
          <w:highlight w:val="yellow"/>
        </w:rPr>
        <w:t xml:space="preserve"> %</w:t>
      </w:r>
    </w:p>
    <w:p w14:paraId="6110877D" w14:textId="77777777" w:rsidR="002041B0" w:rsidRPr="00D61D76" w:rsidRDefault="002041B0" w:rsidP="002041B0">
      <w:pPr>
        <w:ind w:left="851"/>
        <w:jc w:val="both"/>
        <w:rPr>
          <w:rFonts w:ascii="Arial" w:hAnsi="Arial" w:cs="Arial"/>
          <w:bCs/>
          <w:sz w:val="20"/>
          <w:highlight w:val="yellow"/>
        </w:rPr>
      </w:pPr>
    </w:p>
    <w:p w14:paraId="522A9EE6" w14:textId="2E11A8ED" w:rsidR="002041B0" w:rsidRPr="00D61D76" w:rsidRDefault="002041B0" w:rsidP="002041B0">
      <w:pPr>
        <w:ind w:left="851"/>
        <w:jc w:val="both"/>
        <w:rPr>
          <w:rFonts w:ascii="Arial" w:hAnsi="Arial" w:cs="Arial"/>
          <w:bCs/>
          <w:sz w:val="20"/>
          <w:highlight w:val="yellow"/>
        </w:rPr>
      </w:pPr>
      <w:r w:rsidRPr="00D61D76">
        <w:rPr>
          <w:rFonts w:ascii="Arial" w:hAnsi="Arial" w:cs="Arial"/>
          <w:bCs/>
          <w:sz w:val="20"/>
          <w:highlight w:val="yellow"/>
        </w:rPr>
        <w:t xml:space="preserve">6/ Koszty ogólne liczone do robocizny i sprzętu  Ko (R+S) = </w:t>
      </w:r>
      <w:r w:rsidR="008C11CF" w:rsidRPr="00D61D76">
        <w:rPr>
          <w:rFonts w:ascii="Arial" w:hAnsi="Arial" w:cs="Arial"/>
          <w:bCs/>
          <w:sz w:val="20"/>
          <w:highlight w:val="yellow"/>
        </w:rPr>
        <w:t>….</w:t>
      </w:r>
      <w:r w:rsidRPr="00D61D76">
        <w:rPr>
          <w:rFonts w:ascii="Arial" w:hAnsi="Arial" w:cs="Arial"/>
          <w:bCs/>
          <w:sz w:val="20"/>
          <w:highlight w:val="yellow"/>
        </w:rPr>
        <w:t xml:space="preserve"> %</w:t>
      </w:r>
    </w:p>
    <w:p w14:paraId="481ECB40" w14:textId="77777777" w:rsidR="002041B0" w:rsidRPr="00D61D76" w:rsidRDefault="002041B0" w:rsidP="002041B0">
      <w:pPr>
        <w:jc w:val="both"/>
        <w:rPr>
          <w:rFonts w:ascii="Arial" w:hAnsi="Arial" w:cs="Arial"/>
          <w:bCs/>
          <w:sz w:val="20"/>
          <w:highlight w:val="yellow"/>
        </w:rPr>
      </w:pPr>
    </w:p>
    <w:p w14:paraId="60682D17" w14:textId="76A1ACB2" w:rsidR="002041B0" w:rsidRPr="00D61D76" w:rsidRDefault="002041B0" w:rsidP="002041B0">
      <w:pPr>
        <w:ind w:left="851"/>
        <w:jc w:val="both"/>
        <w:rPr>
          <w:rFonts w:ascii="Arial" w:hAnsi="Arial" w:cs="Arial"/>
          <w:bCs/>
          <w:sz w:val="20"/>
        </w:rPr>
      </w:pPr>
      <w:r w:rsidRPr="00D61D76">
        <w:rPr>
          <w:rFonts w:ascii="Arial" w:hAnsi="Arial" w:cs="Arial"/>
          <w:bCs/>
          <w:sz w:val="20"/>
          <w:highlight w:val="yellow"/>
        </w:rPr>
        <w:t>7/ Zysk liczony do robocizny, sprzętu i kosztów ogólnych  Z (</w:t>
      </w:r>
      <w:proofErr w:type="spellStart"/>
      <w:r w:rsidRPr="00D61D76">
        <w:rPr>
          <w:rFonts w:ascii="Arial" w:hAnsi="Arial" w:cs="Arial"/>
          <w:bCs/>
          <w:sz w:val="20"/>
          <w:highlight w:val="yellow"/>
        </w:rPr>
        <w:t>R+S+Ko</w:t>
      </w:r>
      <w:proofErr w:type="spellEnd"/>
      <w:r w:rsidRPr="00D61D76">
        <w:rPr>
          <w:rFonts w:ascii="Arial" w:hAnsi="Arial" w:cs="Arial"/>
          <w:bCs/>
          <w:sz w:val="20"/>
          <w:highlight w:val="yellow"/>
        </w:rPr>
        <w:t xml:space="preserve">) = </w:t>
      </w:r>
      <w:r w:rsidR="008C11CF" w:rsidRPr="00D61D76">
        <w:rPr>
          <w:rFonts w:ascii="Arial" w:hAnsi="Arial" w:cs="Arial"/>
          <w:bCs/>
          <w:sz w:val="20"/>
          <w:highlight w:val="yellow"/>
        </w:rPr>
        <w:t>….</w:t>
      </w:r>
      <w:r w:rsidRPr="00D61D76">
        <w:rPr>
          <w:rFonts w:ascii="Arial" w:hAnsi="Arial" w:cs="Arial"/>
          <w:bCs/>
          <w:sz w:val="20"/>
          <w:highlight w:val="yellow"/>
        </w:rPr>
        <w:t xml:space="preserve"> %</w:t>
      </w:r>
    </w:p>
    <w:p w14:paraId="1796B934" w14:textId="77777777" w:rsidR="002041B0" w:rsidRPr="00D61D76" w:rsidRDefault="002041B0" w:rsidP="002041B0">
      <w:pPr>
        <w:ind w:left="851"/>
        <w:jc w:val="both"/>
        <w:rPr>
          <w:rFonts w:ascii="Arial" w:hAnsi="Arial" w:cs="Arial"/>
          <w:bCs/>
          <w:sz w:val="20"/>
        </w:rPr>
      </w:pPr>
    </w:p>
    <w:p w14:paraId="0C4BBE4F" w14:textId="77777777" w:rsidR="002041B0" w:rsidRPr="00D61D76" w:rsidRDefault="002041B0" w:rsidP="002041B0">
      <w:pPr>
        <w:ind w:left="1134" w:hanging="283"/>
        <w:jc w:val="both"/>
        <w:rPr>
          <w:rFonts w:ascii="Arial" w:hAnsi="Arial" w:cs="Arial"/>
          <w:bCs/>
          <w:sz w:val="20"/>
        </w:rPr>
      </w:pPr>
      <w:r w:rsidRPr="00D61D76">
        <w:rPr>
          <w:rFonts w:ascii="Arial" w:hAnsi="Arial" w:cs="Arial"/>
          <w:bCs/>
          <w:sz w:val="20"/>
        </w:rPr>
        <w:t>8/ Inne dodatki: o ile będę występowały, każdorazowo będą określone w Zleceniach Zamawiającego.</w:t>
      </w:r>
    </w:p>
    <w:p w14:paraId="768D107D" w14:textId="77777777" w:rsidR="002041B0" w:rsidRPr="00D61D76" w:rsidRDefault="002041B0" w:rsidP="002041B0">
      <w:pPr>
        <w:tabs>
          <w:tab w:val="left" w:pos="3030"/>
        </w:tabs>
        <w:jc w:val="both"/>
        <w:rPr>
          <w:rFonts w:ascii="Arial" w:hAnsi="Arial" w:cs="Arial"/>
          <w:bCs/>
          <w:iCs/>
          <w:sz w:val="20"/>
        </w:rPr>
      </w:pPr>
    </w:p>
    <w:p w14:paraId="2C95FEFD" w14:textId="77777777" w:rsidR="002041B0" w:rsidRPr="00D61D76" w:rsidRDefault="002041B0" w:rsidP="002041B0">
      <w:pPr>
        <w:pStyle w:val="Tekstpodstawowy21"/>
        <w:spacing w:before="0" w:after="0"/>
        <w:ind w:left="426" w:hanging="426"/>
        <w:rPr>
          <w:rFonts w:ascii="Arial" w:hAnsi="Arial" w:cs="Arial"/>
          <w:bCs/>
          <w:iCs/>
        </w:rPr>
      </w:pPr>
    </w:p>
    <w:p w14:paraId="1163FA51" w14:textId="77777777" w:rsidR="002041B0" w:rsidRPr="00D61D76" w:rsidRDefault="002041B0" w:rsidP="002041B0">
      <w:pPr>
        <w:pStyle w:val="Tekstpodstawowy21"/>
        <w:widowControl w:val="0"/>
        <w:numPr>
          <w:ilvl w:val="0"/>
          <w:numId w:val="52"/>
        </w:numPr>
        <w:tabs>
          <w:tab w:val="clear" w:pos="0"/>
        </w:tabs>
        <w:spacing w:before="0" w:after="0"/>
        <w:ind w:left="426" w:hanging="426"/>
        <w:rPr>
          <w:rFonts w:ascii="Arial" w:hAnsi="Arial" w:cs="Arial"/>
          <w:bCs/>
          <w:iCs/>
        </w:rPr>
      </w:pPr>
      <w:r w:rsidRPr="00D61D76">
        <w:rPr>
          <w:rFonts w:ascii="Arial" w:hAnsi="Arial" w:cs="Arial"/>
          <w:bCs/>
          <w:iCs/>
        </w:rPr>
        <w:t>W przypadku, kiedy w kosztorysie / kalkulacji wykazane zostały koszty związane z zagospodarowaniem odpadów powstałych przy realizacji Robót, Wykonawca zobowiązany jest do każdorazowego potwierdzenia poniesionych kosztów dowodem zakupu usługi wraz z kartą przekazania odpadów potwierdzoną przez odbiorcę odpadów.</w:t>
      </w:r>
    </w:p>
    <w:p w14:paraId="4386B710" w14:textId="77777777" w:rsidR="002041B0" w:rsidRPr="00D61D76" w:rsidRDefault="002041B0" w:rsidP="002041B0">
      <w:pPr>
        <w:pStyle w:val="Tekstpodstawowy21"/>
        <w:spacing w:before="0" w:after="0"/>
        <w:ind w:left="426" w:hanging="426"/>
        <w:rPr>
          <w:rFonts w:ascii="Arial" w:hAnsi="Arial" w:cs="Arial"/>
          <w:bCs/>
          <w:iCs/>
        </w:rPr>
      </w:pPr>
    </w:p>
    <w:p w14:paraId="2229BF26" w14:textId="77777777" w:rsidR="002041B0" w:rsidRPr="00D61D76" w:rsidRDefault="002041B0" w:rsidP="002041B0">
      <w:pPr>
        <w:pStyle w:val="Tekstpodstawowy21"/>
        <w:widowControl w:val="0"/>
        <w:numPr>
          <w:ilvl w:val="0"/>
          <w:numId w:val="52"/>
        </w:numPr>
        <w:tabs>
          <w:tab w:val="clear" w:pos="0"/>
        </w:tabs>
        <w:spacing w:before="0" w:after="0"/>
        <w:ind w:left="426" w:hanging="426"/>
        <w:rPr>
          <w:rFonts w:ascii="Arial" w:hAnsi="Arial" w:cs="Arial"/>
          <w:bCs/>
          <w:iCs/>
        </w:rPr>
      </w:pPr>
      <w:r w:rsidRPr="00D61D76">
        <w:rPr>
          <w:rFonts w:ascii="Arial" w:hAnsi="Arial" w:cs="Arial"/>
          <w:bCs/>
          <w:iCs/>
        </w:rPr>
        <w:t>W przypadku, kiedy w kosztorysie / kalkulacji wykazane zostały koszty związane z wykonaniem prac geodezyjnych w trakcie realizacji Robót, Wykonawca zobowiązany jest do każdorazowego potwierdzenia poniesionych kosztów dowodem zakupu usługi.</w:t>
      </w:r>
    </w:p>
    <w:p w14:paraId="3696E295" w14:textId="77777777" w:rsidR="002041B0" w:rsidRPr="00D61D76" w:rsidRDefault="002041B0" w:rsidP="002041B0">
      <w:pPr>
        <w:ind w:left="426" w:hanging="426"/>
        <w:jc w:val="both"/>
        <w:rPr>
          <w:rFonts w:ascii="Arial" w:hAnsi="Arial" w:cs="Arial"/>
          <w:bCs/>
          <w:iCs/>
          <w:sz w:val="20"/>
        </w:rPr>
      </w:pPr>
    </w:p>
    <w:p w14:paraId="557F366F" w14:textId="77777777" w:rsidR="002041B0" w:rsidRPr="00D61D76" w:rsidRDefault="002041B0" w:rsidP="002041B0">
      <w:pPr>
        <w:widowControl w:val="0"/>
        <w:numPr>
          <w:ilvl w:val="0"/>
          <w:numId w:val="52"/>
        </w:numPr>
        <w:tabs>
          <w:tab w:val="clear" w:pos="0"/>
        </w:tabs>
        <w:suppressAutoHyphens/>
        <w:ind w:left="426" w:hanging="426"/>
        <w:jc w:val="both"/>
        <w:rPr>
          <w:rFonts w:ascii="Arial" w:hAnsi="Arial" w:cs="Arial"/>
          <w:bCs/>
          <w:iCs/>
          <w:sz w:val="20"/>
        </w:rPr>
      </w:pPr>
      <w:r w:rsidRPr="00D61D76">
        <w:rPr>
          <w:rFonts w:ascii="Arial" w:hAnsi="Arial" w:cs="Arial"/>
          <w:bCs/>
          <w:iCs/>
          <w:sz w:val="20"/>
        </w:rPr>
        <w:t>Wykonawca ma obowiązek szacowania wartości zakresu wykonanych Robót w okresach miesięcznych oraz bieżącego informowania Zamawiającego o uzyskanych danych.</w:t>
      </w:r>
    </w:p>
    <w:p w14:paraId="0C582508" w14:textId="77777777" w:rsidR="002041B0" w:rsidRPr="00D61D76" w:rsidRDefault="002041B0" w:rsidP="002041B0">
      <w:pPr>
        <w:ind w:left="426" w:hanging="426"/>
        <w:jc w:val="both"/>
        <w:rPr>
          <w:rFonts w:ascii="Arial" w:hAnsi="Arial" w:cs="Arial"/>
          <w:bCs/>
          <w:iCs/>
          <w:sz w:val="20"/>
        </w:rPr>
      </w:pPr>
    </w:p>
    <w:p w14:paraId="2C915C2E" w14:textId="77777777" w:rsidR="002041B0" w:rsidRPr="00D61D76" w:rsidRDefault="002041B0" w:rsidP="002041B0">
      <w:pPr>
        <w:widowControl w:val="0"/>
        <w:numPr>
          <w:ilvl w:val="0"/>
          <w:numId w:val="52"/>
        </w:numPr>
        <w:tabs>
          <w:tab w:val="clear" w:pos="0"/>
        </w:tabs>
        <w:suppressAutoHyphens/>
        <w:ind w:left="426" w:hanging="426"/>
        <w:jc w:val="both"/>
        <w:rPr>
          <w:rFonts w:ascii="Arial" w:hAnsi="Arial" w:cs="Arial"/>
          <w:bCs/>
          <w:iCs/>
          <w:sz w:val="20"/>
        </w:rPr>
      </w:pPr>
      <w:r w:rsidRPr="00D61D76">
        <w:rPr>
          <w:rFonts w:ascii="Arial" w:hAnsi="Arial" w:cs="Arial"/>
          <w:bCs/>
          <w:iCs/>
          <w:sz w:val="20"/>
        </w:rPr>
        <w:t>W przypadku, kiedy Wykonawca stwierdzi, że postęp Robót wskazuje możliwość przekroczenia maksymalnego niegwarantowanego wynagrodzenia, ma obowiązek o tym fakcie powiadomić Zamawiającego.</w:t>
      </w:r>
    </w:p>
    <w:p w14:paraId="5F8A13FF" w14:textId="77777777" w:rsidR="002041B0" w:rsidRPr="00D61D76" w:rsidRDefault="002041B0" w:rsidP="002041B0">
      <w:pPr>
        <w:ind w:left="426" w:hanging="426"/>
        <w:jc w:val="both"/>
        <w:rPr>
          <w:rFonts w:ascii="Arial" w:hAnsi="Arial" w:cs="Arial"/>
          <w:bCs/>
          <w:iCs/>
          <w:sz w:val="20"/>
        </w:rPr>
      </w:pPr>
    </w:p>
    <w:p w14:paraId="4F2DFBD2" w14:textId="77777777" w:rsidR="002041B0" w:rsidRPr="00D61D76" w:rsidRDefault="002041B0" w:rsidP="002041B0">
      <w:pPr>
        <w:widowControl w:val="0"/>
        <w:numPr>
          <w:ilvl w:val="0"/>
          <w:numId w:val="52"/>
        </w:numPr>
        <w:tabs>
          <w:tab w:val="clear" w:pos="0"/>
        </w:tabs>
        <w:suppressAutoHyphens/>
        <w:ind w:left="426" w:hanging="426"/>
        <w:jc w:val="both"/>
        <w:rPr>
          <w:rFonts w:ascii="Arial" w:hAnsi="Arial" w:cs="Arial"/>
          <w:bCs/>
          <w:iCs/>
          <w:sz w:val="20"/>
        </w:rPr>
      </w:pPr>
      <w:r w:rsidRPr="00D61D76">
        <w:rPr>
          <w:rFonts w:ascii="Arial" w:hAnsi="Arial" w:cs="Arial"/>
          <w:bCs/>
          <w:iCs/>
          <w:sz w:val="20"/>
        </w:rPr>
        <w:t>Wykonawca w żadnym wypadku nie jest uprawniony do wynagrodzenia wyższego niż maksymalne niegwarantowane wynagrodzenie wskazane w ust. 1.</w:t>
      </w:r>
    </w:p>
    <w:p w14:paraId="32228D7E" w14:textId="77777777" w:rsidR="002041B0" w:rsidRPr="00D61D76" w:rsidRDefault="002041B0" w:rsidP="002041B0">
      <w:pPr>
        <w:ind w:left="426" w:hanging="426"/>
        <w:jc w:val="both"/>
        <w:rPr>
          <w:rFonts w:ascii="Arial" w:hAnsi="Arial" w:cs="Arial"/>
          <w:bCs/>
          <w:iCs/>
          <w:sz w:val="20"/>
        </w:rPr>
      </w:pPr>
    </w:p>
    <w:p w14:paraId="729AEB52" w14:textId="77777777" w:rsidR="002041B0" w:rsidRPr="00D61D76" w:rsidRDefault="002041B0" w:rsidP="002041B0">
      <w:pPr>
        <w:widowControl w:val="0"/>
        <w:numPr>
          <w:ilvl w:val="0"/>
          <w:numId w:val="52"/>
        </w:numPr>
        <w:tabs>
          <w:tab w:val="clear" w:pos="0"/>
        </w:tabs>
        <w:suppressAutoHyphens/>
        <w:ind w:left="426" w:hanging="426"/>
        <w:jc w:val="both"/>
        <w:rPr>
          <w:rFonts w:ascii="Arial" w:hAnsi="Arial" w:cs="Arial"/>
          <w:bCs/>
          <w:iCs/>
          <w:sz w:val="20"/>
        </w:rPr>
      </w:pPr>
      <w:r w:rsidRPr="00D61D76">
        <w:rPr>
          <w:rFonts w:ascii="Arial" w:hAnsi="Arial" w:cs="Arial"/>
          <w:bCs/>
          <w:iCs/>
          <w:sz w:val="20"/>
        </w:rPr>
        <w:t>Żadne odstępstwa od stopnia złożoności Robót nie spowodują zmian cen określonych w Umowie. Ceny te będą stałe i niezmienne przez okres trwania Umowy. W przypadku cen ustalanych na podstawie źródeł zewnętrznych stałość dotyczy sposobu zastosowania tych cen. Ceny określone w niniejszym paragrafie zawierają wszystkie podatki, opłaty (w tym administracyjne) i cła, z wyłączeniem podatku VAT. Do powyższych cen zostanie doliczony podatek VAT wg stawki zgodnej z obowiązującymi przepisami.</w:t>
      </w:r>
    </w:p>
    <w:p w14:paraId="2B037CEB" w14:textId="77777777" w:rsidR="00663BF8" w:rsidRDefault="00663BF8" w:rsidP="00663BF8">
      <w:pPr>
        <w:pStyle w:val="Nagwek1"/>
        <w:spacing w:before="0" w:after="0"/>
        <w:rPr>
          <w:rFonts w:ascii="Arial" w:hAnsi="Arial" w:cs="Arial"/>
          <w:u w:val="none"/>
        </w:rPr>
      </w:pPr>
    </w:p>
    <w:p w14:paraId="3FDC0ED3" w14:textId="2C560169" w:rsidR="00663BF8" w:rsidRPr="00ED0BDB" w:rsidRDefault="00663BF8" w:rsidP="00663BF8">
      <w:pPr>
        <w:pStyle w:val="Nagwek1"/>
        <w:spacing w:before="0" w:after="0"/>
        <w:rPr>
          <w:rFonts w:ascii="Arial" w:hAnsi="Arial" w:cs="Arial"/>
          <w:u w:val="none"/>
        </w:rPr>
      </w:pPr>
      <w:r>
        <w:rPr>
          <w:rFonts w:ascii="Arial" w:hAnsi="Arial" w:cs="Arial"/>
          <w:u w:val="none"/>
        </w:rPr>
        <w:t>§ 6</w:t>
      </w:r>
      <w:r w:rsidRPr="00ED0BDB">
        <w:rPr>
          <w:rFonts w:ascii="Arial" w:hAnsi="Arial" w:cs="Arial"/>
          <w:u w:val="none"/>
        </w:rPr>
        <w:t>.</w:t>
      </w:r>
    </w:p>
    <w:p w14:paraId="78318B1E" w14:textId="26522503" w:rsidR="00663BF8" w:rsidRPr="00786677" w:rsidRDefault="00895210" w:rsidP="00663BF8">
      <w:pPr>
        <w:pStyle w:val="Nagwek1"/>
        <w:spacing w:before="0" w:after="0"/>
        <w:rPr>
          <w:rFonts w:ascii="Arial" w:hAnsi="Arial" w:cs="Arial"/>
          <w:b w:val="0"/>
          <w:i/>
          <w:color w:val="000000" w:themeColor="text1"/>
        </w:rPr>
      </w:pPr>
      <w:r w:rsidRPr="00786677">
        <w:rPr>
          <w:rFonts w:ascii="Arial" w:hAnsi="Arial" w:cs="Arial"/>
          <w:color w:val="000000" w:themeColor="text1"/>
          <w:u w:val="none"/>
        </w:rPr>
        <w:t>FAKTUROWANIE I PŁATNOŚCI</w:t>
      </w:r>
    </w:p>
    <w:p w14:paraId="1FB2EF44" w14:textId="77777777" w:rsidR="00663BF8" w:rsidRPr="00ED0BDB" w:rsidRDefault="00663BF8" w:rsidP="00786677">
      <w:pPr>
        <w:pStyle w:val="Tekstpodstawowy2"/>
        <w:spacing w:before="0" w:after="0"/>
        <w:rPr>
          <w:rFonts w:ascii="Arial" w:hAnsi="Arial" w:cs="Arial"/>
        </w:rPr>
      </w:pPr>
    </w:p>
    <w:p w14:paraId="566EEDD4"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Płatności będą realizowane za pośrednictwem rachunku płatniczego Zamawiającego z zastosowaniem mechanizmu podzielonej płatności w terminie ………. dni od daty otrzymania przez Zamawiającego faktury z wykazanym podatkiem VAT wraz z zatwierdzonym protokołem zdawczo-odbiorczym z zastrzeżeniem innych postanowień Umowy, na poniższy numer rachunku bankowego</w:t>
      </w:r>
      <w:r w:rsidRPr="007E0E43">
        <w:rPr>
          <w:rFonts w:ascii="Arial" w:hAnsi="Arial" w:cs="Arial"/>
          <w:color w:val="000000" w:themeColor="text1"/>
          <w:sz w:val="20"/>
        </w:rPr>
        <w:t xml:space="preserve"> </w:t>
      </w:r>
      <w:r w:rsidRPr="00055911">
        <w:rPr>
          <w:rFonts w:ascii="Arial" w:hAnsi="Arial" w:cs="Arial"/>
          <w:color w:val="000000" w:themeColor="text1"/>
          <w:sz w:val="20"/>
          <w:highlight w:val="yellow"/>
        </w:rPr>
        <w:t xml:space="preserve">prowadzony </w:t>
      </w:r>
      <w:r w:rsidRPr="00055911">
        <w:rPr>
          <w:rFonts w:ascii="Arial" w:hAnsi="Arial" w:cs="Arial"/>
          <w:iCs/>
          <w:sz w:val="20"/>
          <w:highlight w:val="yellow"/>
        </w:rPr>
        <w:t xml:space="preserve">w banku </w:t>
      </w:r>
      <w:r w:rsidRPr="00055911">
        <w:rPr>
          <w:rFonts w:ascii="Arial" w:hAnsi="Arial" w:cs="Arial"/>
          <w:sz w:val="20"/>
          <w:highlight w:val="yellow"/>
        </w:rPr>
        <w:t xml:space="preserve">………………… nr </w:t>
      </w:r>
      <w:r w:rsidRPr="00055911">
        <w:rPr>
          <w:rFonts w:ascii="Arial" w:hAnsi="Arial" w:cs="Arial"/>
          <w:color w:val="000000" w:themeColor="text1"/>
          <w:sz w:val="20"/>
          <w:highlight w:val="yellow"/>
        </w:rPr>
        <w:t>……………………………………………………..</w:t>
      </w:r>
    </w:p>
    <w:p w14:paraId="3E332243" w14:textId="77777777" w:rsidR="00B27FB3" w:rsidRPr="00E923A2" w:rsidRDefault="00B27FB3" w:rsidP="00B27FB3">
      <w:pPr>
        <w:pStyle w:val="Akapitzlist"/>
        <w:widowControl w:val="0"/>
        <w:numPr>
          <w:ilvl w:val="0"/>
          <w:numId w:val="20"/>
        </w:numPr>
        <w:tabs>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4AB64320" w14:textId="77777777" w:rsidR="00B27FB3" w:rsidRPr="00E923A2" w:rsidRDefault="00B27FB3" w:rsidP="00B27FB3">
      <w:pPr>
        <w:pStyle w:val="Akapitzlist"/>
        <w:widowControl w:val="0"/>
        <w:numPr>
          <w:ilvl w:val="0"/>
          <w:numId w:val="20"/>
        </w:numPr>
        <w:tabs>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oświadcza, że wskazany wyżej numer rachunku bankowego jest zawarty w wykazie, o którym mowa w art. 96b Ustawy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4D39F3D9" w14:textId="77777777" w:rsidR="00B27FB3" w:rsidRPr="00E923A2" w:rsidRDefault="00B27FB3" w:rsidP="00B27FB3">
      <w:pPr>
        <w:pStyle w:val="Akapitzlist"/>
        <w:widowControl w:val="0"/>
        <w:numPr>
          <w:ilvl w:val="0"/>
          <w:numId w:val="20"/>
        </w:numPr>
        <w:tabs>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Za dzień dokonania płatności przyjmuje się dzień obciążenia rachunku Zamawiającego.</w:t>
      </w:r>
    </w:p>
    <w:p w14:paraId="434CA1C6"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 stanowiącego załącznik nr 3 do niniejszej Umowy. W przypadku zawartych porozumień w sprawie przesyłania faktur w formie elektronicznej, dokument należy przesłać na adres: </w:t>
      </w:r>
      <w:hyperlink r:id="rId13" w:history="1">
        <w:r w:rsidRPr="00E923A2">
          <w:rPr>
            <w:rStyle w:val="Hipercze"/>
            <w:rFonts w:ascii="Arial" w:hAnsi="Arial" w:cs="Arial"/>
            <w:sz w:val="20"/>
          </w:rPr>
          <w:t>efaktura.ooil@orlen.pl</w:t>
        </w:r>
      </w:hyperlink>
      <w:r w:rsidRPr="00E923A2">
        <w:rPr>
          <w:rFonts w:ascii="Arial" w:hAnsi="Arial" w:cs="Arial"/>
          <w:sz w:val="20"/>
        </w:rPr>
        <w:t>,</w:t>
      </w:r>
    </w:p>
    <w:p w14:paraId="6DE70FE1"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Właściwym miejscem złożenia każdej faktury jest: </w:t>
      </w:r>
    </w:p>
    <w:p w14:paraId="54591A9B"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u w:val="single"/>
        </w:rPr>
        <w:t>ORLEN Centrum Usług Korporacyjnych Sp. z o.o. ul. Łukasiewicza 39, 09-400 Płock.</w:t>
      </w:r>
    </w:p>
    <w:p w14:paraId="795E8D7D" w14:textId="42611EA2"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Przed wysłaniem faktury do „CUK” skan faktury należy przesłać na adres e-mail osoby </w:t>
      </w:r>
      <w:r w:rsidRPr="00E923A2">
        <w:rPr>
          <w:rFonts w:ascii="Arial" w:hAnsi="Arial" w:cs="Arial"/>
          <w:sz w:val="20"/>
        </w:rPr>
        <w:lastRenderedPageBreak/>
        <w:t>uprawnionej, wskazanej przez Zamawiającego w § 9 ust.1 Umowy celem weryfikacji zapisów rachunkowych i formalnych. W tytule faktury obok opisu zakresu oraz kodu PKWiU, Wykonawca zobowiązuje się każdorazowo umieszczać następujące dane: „</w:t>
      </w:r>
      <w:r w:rsidR="00F23FEB">
        <w:rPr>
          <w:rFonts w:ascii="Arial" w:hAnsi="Arial" w:cs="Arial"/>
          <w:sz w:val="20"/>
        </w:rPr>
        <w:t>nr zamówienia</w:t>
      </w:r>
      <w:r w:rsidRPr="00E923A2">
        <w:rPr>
          <w:rFonts w:ascii="Arial" w:hAnsi="Arial" w:cs="Arial"/>
          <w:sz w:val="20"/>
        </w:rPr>
        <w:t xml:space="preserve"> nr: ……………; Faktura </w:t>
      </w:r>
      <w:r w:rsidR="006E7071">
        <w:rPr>
          <w:rFonts w:ascii="Arial" w:hAnsi="Arial" w:cs="Arial"/>
          <w:sz w:val="20"/>
        </w:rPr>
        <w:t>ORLEN OIL</w:t>
      </w:r>
      <w:r w:rsidRPr="00E923A2">
        <w:rPr>
          <w:rFonts w:ascii="Arial" w:hAnsi="Arial" w:cs="Arial"/>
          <w:sz w:val="20"/>
        </w:rPr>
        <w:t>”.</w:t>
      </w:r>
    </w:p>
    <w:p w14:paraId="3B66E4CE"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Wykonawca oświadcza, że faktura będzie w postaci druku jednostronnego, bez podpisów ręcznych, oraz pieczątek.</w:t>
      </w:r>
    </w:p>
    <w:p w14:paraId="756477FE"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Do faktury należy dołączyć: </w:t>
      </w:r>
    </w:p>
    <w:p w14:paraId="2A5C3E37"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a) protokół zdawczo – odbiorczy „bez uwag” podpisany przez Strony, </w:t>
      </w:r>
    </w:p>
    <w:p w14:paraId="2FCB9009"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b) oświadczenie Wykonawcy złożone na piśmie pod rygorem nieważności wedle wzoru stanowiącego Załącznik nr 5a do nin. Umowy </w:t>
      </w:r>
    </w:p>
    <w:p w14:paraId="2F616AC2" w14:textId="77777777" w:rsidR="00B27FB3" w:rsidRPr="00E923A2" w:rsidRDefault="00B27FB3" w:rsidP="00B27FB3">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c) 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474964E0" w14:textId="77777777" w:rsidR="00B27FB3" w:rsidRPr="00E923A2" w:rsidRDefault="00B27FB3" w:rsidP="00B27FB3">
      <w:pPr>
        <w:pStyle w:val="Akapitzlist"/>
        <w:widowControl w:val="0"/>
        <w:numPr>
          <w:ilvl w:val="0"/>
          <w:numId w:val="20"/>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65AFBB64" w14:textId="77777777" w:rsidR="00B27FB3" w:rsidRPr="00E923A2" w:rsidRDefault="00B27FB3" w:rsidP="00B27FB3">
      <w:pPr>
        <w:pStyle w:val="Akapitzlist"/>
        <w:widowControl w:val="0"/>
        <w:numPr>
          <w:ilvl w:val="0"/>
          <w:numId w:val="20"/>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1B4D940" w14:textId="77777777" w:rsidR="00B27FB3" w:rsidRPr="00E923A2" w:rsidRDefault="00B27FB3" w:rsidP="00B27FB3">
      <w:pPr>
        <w:pStyle w:val="Akapitzlist"/>
        <w:widowControl w:val="0"/>
        <w:numPr>
          <w:ilvl w:val="0"/>
          <w:numId w:val="20"/>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31FF31A3" w14:textId="77777777" w:rsidR="00B27FB3" w:rsidRPr="00E923A2" w:rsidRDefault="00B27FB3" w:rsidP="00B27FB3">
      <w:pPr>
        <w:pStyle w:val="Akapitzlist"/>
        <w:widowControl w:val="0"/>
        <w:tabs>
          <w:tab w:val="left" w:pos="1985"/>
          <w:tab w:val="right" w:leader="dot" w:pos="9072"/>
        </w:tabs>
        <w:ind w:left="426" w:hanging="426"/>
        <w:jc w:val="both"/>
        <w:rPr>
          <w:rFonts w:ascii="Arial" w:hAnsi="Arial" w:cs="Arial"/>
          <w:color w:val="000000" w:themeColor="text1"/>
          <w:sz w:val="20"/>
        </w:rPr>
      </w:pPr>
    </w:p>
    <w:p w14:paraId="261FF556" w14:textId="77777777" w:rsidR="00B27FB3" w:rsidRPr="00E923A2" w:rsidRDefault="00B27FB3" w:rsidP="00B27FB3">
      <w:pPr>
        <w:pStyle w:val="Tekstpodstawowy2"/>
        <w:spacing w:after="0"/>
        <w:ind w:left="426" w:hanging="426"/>
        <w:rPr>
          <w:rFonts w:ascii="Arial" w:hAnsi="Arial" w:cs="Arial"/>
          <w:i/>
          <w:color w:val="0070C0"/>
        </w:rPr>
      </w:pPr>
      <w:r w:rsidRPr="00E923A2">
        <w:rPr>
          <w:rFonts w:ascii="Arial" w:eastAsia="Arial" w:hAnsi="Arial" w:cs="Arial"/>
          <w:i/>
          <w:iCs/>
          <w:color w:val="0070C0"/>
        </w:rPr>
        <w:t xml:space="preserve">W przypadku Umów z osobami nie będącymi podatnikami podatku VAT zamiast powyższych zapisów ust. 1 – 5, wpisujemy: </w:t>
      </w:r>
    </w:p>
    <w:p w14:paraId="3313A3C8" w14:textId="2E06E342" w:rsidR="00B27FB3" w:rsidRPr="00E923A2" w:rsidRDefault="00B27FB3" w:rsidP="00B27FB3">
      <w:pPr>
        <w:pStyle w:val="Nagwek2"/>
        <w:numPr>
          <w:ilvl w:val="0"/>
          <w:numId w:val="19"/>
        </w:numPr>
        <w:tabs>
          <w:tab w:val="left" w:pos="426"/>
          <w:tab w:val="num" w:pos="786"/>
        </w:tabs>
        <w:ind w:left="426" w:hanging="426"/>
        <w:jc w:val="both"/>
        <w:rPr>
          <w:rFonts w:ascii="Arial" w:eastAsia="Arial" w:hAnsi="Arial" w:cs="Arial"/>
          <w:sz w:val="20"/>
          <w:szCs w:val="20"/>
        </w:rPr>
      </w:pPr>
      <w:r w:rsidRPr="00E923A2">
        <w:rPr>
          <w:rFonts w:ascii="Arial" w:eastAsia="Arial" w:hAnsi="Arial" w:cs="Arial"/>
          <w:sz w:val="20"/>
          <w:szCs w:val="20"/>
        </w:rPr>
        <w:t xml:space="preserve">Zapłata wynagrodzenia nastąpi przelewem na rachunek bankowy ………………………………..… w terminie …. dni od daty otrzymania przez </w:t>
      </w:r>
      <w:r w:rsidR="006E7071">
        <w:rPr>
          <w:rFonts w:ascii="Arial" w:eastAsia="Arial" w:hAnsi="Arial" w:cs="Arial"/>
          <w:sz w:val="20"/>
          <w:szCs w:val="20"/>
        </w:rPr>
        <w:t>ORLEN OIL</w:t>
      </w:r>
      <w:r w:rsidRPr="00E923A2">
        <w:rPr>
          <w:rFonts w:ascii="Arial" w:eastAsia="Arial" w:hAnsi="Arial" w:cs="Arial"/>
          <w:sz w:val="20"/>
          <w:szCs w:val="20"/>
        </w:rPr>
        <w:t xml:space="preserve"> prawidłowych, rzetelnych i wystawionych </w:t>
      </w:r>
      <w:r w:rsidRPr="00E923A2">
        <w:rPr>
          <w:rFonts w:ascii="Arial" w:eastAsia="Arial" w:hAnsi="Arial" w:cs="Arial"/>
          <w:w w:val="92"/>
          <w:sz w:val="20"/>
          <w:szCs w:val="20"/>
        </w:rPr>
        <w:t xml:space="preserve">we </w:t>
      </w:r>
      <w:r w:rsidRPr="00E923A2">
        <w:rPr>
          <w:rFonts w:ascii="Arial" w:eastAsia="Arial" w:hAnsi="Arial" w:cs="Arial"/>
          <w:sz w:val="20"/>
          <w:szCs w:val="20"/>
        </w:rPr>
        <w:t xml:space="preserve">właściwym terminie rachunków. Na rachunkach Wykonawca zobowiązany jest podawać numer niniejszej Umowy oraz osobę prowadzącą temat </w:t>
      </w:r>
      <w:r w:rsidRPr="00E923A2">
        <w:rPr>
          <w:rFonts w:ascii="Arial" w:eastAsia="Arial" w:hAnsi="Arial" w:cs="Arial"/>
          <w:w w:val="90"/>
          <w:sz w:val="20"/>
          <w:szCs w:val="20"/>
        </w:rPr>
        <w:t xml:space="preserve">z </w:t>
      </w:r>
      <w:r w:rsidRPr="00E923A2">
        <w:rPr>
          <w:rFonts w:ascii="Arial" w:eastAsia="Arial" w:hAnsi="Arial" w:cs="Arial"/>
          <w:sz w:val="20"/>
          <w:szCs w:val="20"/>
        </w:rPr>
        <w:t xml:space="preserve">ramienia Zamawiającego. </w:t>
      </w:r>
    </w:p>
    <w:p w14:paraId="137F0AB2" w14:textId="77777777" w:rsidR="00B27FB3" w:rsidRPr="00E923A2" w:rsidRDefault="00B27FB3" w:rsidP="00B27FB3">
      <w:pPr>
        <w:pStyle w:val="Nagwek2"/>
        <w:numPr>
          <w:ilvl w:val="0"/>
          <w:numId w:val="19"/>
        </w:numPr>
        <w:tabs>
          <w:tab w:val="left" w:pos="426"/>
          <w:tab w:val="num" w:pos="786"/>
        </w:tabs>
        <w:ind w:left="426" w:hanging="426"/>
        <w:jc w:val="both"/>
        <w:rPr>
          <w:rFonts w:ascii="Arial" w:eastAsia="Arial" w:hAnsi="Arial" w:cs="Arial"/>
          <w:sz w:val="20"/>
          <w:szCs w:val="20"/>
        </w:rPr>
      </w:pPr>
      <w:r w:rsidRPr="00E923A2">
        <w:rPr>
          <w:rFonts w:ascii="Arial" w:eastAsia="Arial" w:hAnsi="Arial" w:cs="Arial"/>
          <w:sz w:val="20"/>
          <w:szCs w:val="20"/>
        </w:rPr>
        <w:t>W przypadku uchybień ww.</w:t>
      </w:r>
      <w:r w:rsidRPr="00E923A2">
        <w:rPr>
          <w:rFonts w:ascii="Arial" w:eastAsia="Arial" w:hAnsi="Arial" w:cs="Arial"/>
          <w:w w:val="89"/>
          <w:sz w:val="20"/>
          <w:szCs w:val="20"/>
        </w:rPr>
        <w:t xml:space="preserve"> </w:t>
      </w:r>
      <w:r w:rsidRPr="00E923A2">
        <w:rPr>
          <w:rFonts w:ascii="Arial" w:eastAsia="Arial" w:hAnsi="Arial" w:cs="Arial"/>
          <w:sz w:val="20"/>
          <w:szCs w:val="20"/>
        </w:rPr>
        <w:t>warunków wszelkie negatywne konsekwencje finansowe, ponie</w:t>
      </w:r>
      <w:r w:rsidRPr="00E923A2">
        <w:rPr>
          <w:rFonts w:ascii="Arial" w:eastAsia="Arial" w:hAnsi="Arial" w:cs="Arial"/>
          <w:sz w:val="20"/>
          <w:szCs w:val="20"/>
        </w:rPr>
        <w:softHyphen/>
        <w:t>sie Wykonawca.</w:t>
      </w:r>
    </w:p>
    <w:p w14:paraId="0BCA1CBE" w14:textId="77777777" w:rsidR="00B27FB3" w:rsidRPr="00E923A2" w:rsidRDefault="00B27FB3" w:rsidP="00B27FB3">
      <w:pPr>
        <w:pStyle w:val="Nagwek2"/>
        <w:numPr>
          <w:ilvl w:val="0"/>
          <w:numId w:val="19"/>
        </w:numPr>
        <w:tabs>
          <w:tab w:val="left" w:pos="426"/>
          <w:tab w:val="num" w:pos="786"/>
        </w:tabs>
        <w:ind w:left="426" w:hanging="426"/>
        <w:jc w:val="both"/>
        <w:rPr>
          <w:rFonts w:ascii="Arial" w:eastAsia="Arial" w:hAnsi="Arial" w:cs="Arial"/>
          <w:sz w:val="20"/>
          <w:szCs w:val="20"/>
        </w:rPr>
      </w:pPr>
      <w:r w:rsidRPr="00E923A2">
        <w:rPr>
          <w:rFonts w:ascii="Arial" w:eastAsia="Arial" w:hAnsi="Arial" w:cs="Arial"/>
          <w:sz w:val="20"/>
          <w:szCs w:val="20"/>
        </w:rPr>
        <w:t xml:space="preserve">Wykonawca oświadcza, że nie jest zarejestrowanym podatnikiem VAT czynnym. </w:t>
      </w:r>
    </w:p>
    <w:p w14:paraId="3FA8E2B6" w14:textId="77777777" w:rsidR="00663BF8" w:rsidRDefault="00663BF8"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33ED3BDB" w14:textId="3D12305B" w:rsidR="007C322F" w:rsidRPr="00ED0BDB" w:rsidRDefault="007C322F" w:rsidP="007C322F">
      <w:pPr>
        <w:ind w:left="426"/>
        <w:jc w:val="center"/>
        <w:rPr>
          <w:rFonts w:ascii="Arial" w:hAnsi="Arial" w:cs="Arial"/>
          <w:b/>
          <w:sz w:val="20"/>
        </w:rPr>
      </w:pPr>
      <w:r>
        <w:rPr>
          <w:rFonts w:ascii="Arial" w:hAnsi="Arial" w:cs="Arial"/>
          <w:b/>
          <w:sz w:val="20"/>
        </w:rPr>
        <w:t xml:space="preserve">§ </w:t>
      </w:r>
      <w:r w:rsidR="00663BF8">
        <w:rPr>
          <w:rFonts w:ascii="Arial" w:hAnsi="Arial" w:cs="Arial"/>
          <w:b/>
          <w:sz w:val="20"/>
        </w:rPr>
        <w:t>7</w:t>
      </w:r>
      <w:r w:rsidRPr="00ED0BDB">
        <w:rPr>
          <w:rFonts w:ascii="Arial" w:hAnsi="Arial" w:cs="Arial"/>
          <w:b/>
          <w:sz w:val="20"/>
        </w:rPr>
        <w:t>.</w:t>
      </w:r>
    </w:p>
    <w:p w14:paraId="56ADD69C" w14:textId="77777777" w:rsidR="00724C13" w:rsidRDefault="00724C13" w:rsidP="00724C13">
      <w:pPr>
        <w:ind w:left="426"/>
        <w:jc w:val="center"/>
        <w:rPr>
          <w:rFonts w:ascii="Arial" w:hAnsi="Arial" w:cs="Arial"/>
          <w:b/>
          <w:sz w:val="20"/>
        </w:rPr>
      </w:pPr>
      <w:r>
        <w:rPr>
          <w:rFonts w:ascii="Arial" w:hAnsi="Arial" w:cs="Arial"/>
          <w:b/>
          <w:sz w:val="20"/>
        </w:rPr>
        <w:t>KLAUZULA OCHRONY TAJEMNICY PRZEDSIĘBIORSTWA</w:t>
      </w:r>
    </w:p>
    <w:p w14:paraId="660F1222" w14:textId="77777777" w:rsidR="00724C13" w:rsidRDefault="00724C13" w:rsidP="00724C13">
      <w:pPr>
        <w:ind w:left="426"/>
        <w:jc w:val="center"/>
        <w:rPr>
          <w:rFonts w:ascii="Arial" w:hAnsi="Arial" w:cs="Arial"/>
          <w:b/>
          <w:sz w:val="20"/>
        </w:rPr>
      </w:pPr>
    </w:p>
    <w:p w14:paraId="098454F2"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w:t>
      </w:r>
      <w:r w:rsidRPr="00E923A2">
        <w:rPr>
          <w:rFonts w:ascii="Arial" w:hAnsi="Arial" w:cs="Arial"/>
          <w:sz w:val="20"/>
        </w:rPr>
        <w:lastRenderedPageBreak/>
        <w:t>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34BB7D1D"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7BB9A07" w14:textId="77777777" w:rsidR="00B27FB3" w:rsidRPr="00E923A2" w:rsidRDefault="00B27FB3" w:rsidP="00B61D0F">
      <w:pPr>
        <w:pStyle w:val="Akapitzlist"/>
        <w:numPr>
          <w:ilvl w:val="1"/>
          <w:numId w:val="41"/>
        </w:numPr>
        <w:ind w:left="851" w:hanging="425"/>
        <w:contextualSpacing w:val="0"/>
        <w:jc w:val="both"/>
        <w:rPr>
          <w:rFonts w:ascii="Arial" w:hAnsi="Arial" w:cs="Arial"/>
          <w:sz w:val="20"/>
        </w:rPr>
      </w:pPr>
      <w:r w:rsidRPr="00E923A2">
        <w:rPr>
          <w:rFonts w:ascii="Arial" w:hAnsi="Arial" w:cs="Arial"/>
          <w:sz w:val="20"/>
        </w:rPr>
        <w:t>ujawnienie lub wykorzystanie informacji jest konieczne do prawidłowego wykonania Umowy lub</w:t>
      </w:r>
    </w:p>
    <w:p w14:paraId="1310C5E1" w14:textId="77777777" w:rsidR="00B27FB3" w:rsidRPr="00E923A2" w:rsidRDefault="00B27FB3" w:rsidP="00B61D0F">
      <w:pPr>
        <w:pStyle w:val="Akapitzlist"/>
        <w:numPr>
          <w:ilvl w:val="1"/>
          <w:numId w:val="41"/>
        </w:numPr>
        <w:ind w:left="851" w:hanging="425"/>
        <w:contextualSpacing w:val="0"/>
        <w:jc w:val="both"/>
        <w:rPr>
          <w:rFonts w:ascii="Arial" w:hAnsi="Arial" w:cs="Arial"/>
          <w:sz w:val="20"/>
        </w:rPr>
      </w:pPr>
      <w:r w:rsidRPr="00E923A2">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0583F939" w14:textId="77777777" w:rsidR="00B27FB3" w:rsidRPr="00E923A2" w:rsidRDefault="00B27FB3" w:rsidP="00B61D0F">
      <w:pPr>
        <w:pStyle w:val="Akapitzlist"/>
        <w:numPr>
          <w:ilvl w:val="1"/>
          <w:numId w:val="41"/>
        </w:numPr>
        <w:ind w:left="851" w:hanging="425"/>
        <w:contextualSpacing w:val="0"/>
        <w:jc w:val="both"/>
        <w:rPr>
          <w:rFonts w:ascii="Arial" w:hAnsi="Arial" w:cs="Arial"/>
          <w:sz w:val="20"/>
        </w:rPr>
      </w:pPr>
      <w:r w:rsidRPr="00E923A2">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2FCA0D4" w14:textId="77777777" w:rsidR="00B27FB3" w:rsidRPr="00E923A2" w:rsidRDefault="00B27FB3" w:rsidP="00B61D0F">
      <w:pPr>
        <w:pStyle w:val="Akapitzlist"/>
        <w:numPr>
          <w:ilvl w:val="1"/>
          <w:numId w:val="41"/>
        </w:numPr>
        <w:ind w:left="851" w:hanging="425"/>
        <w:contextualSpacing w:val="0"/>
        <w:jc w:val="both"/>
        <w:rPr>
          <w:rFonts w:ascii="Arial" w:hAnsi="Arial" w:cs="Arial"/>
          <w:sz w:val="20"/>
        </w:rPr>
      </w:pPr>
      <w:r w:rsidRPr="00E923A2">
        <w:rPr>
          <w:rFonts w:ascii="Arial" w:hAnsi="Arial" w:cs="Arial"/>
          <w:sz w:val="20"/>
        </w:rPr>
        <w:t>Zamawiający wyraził Wykonawcy pisemną zgodę na ujawnienie lub wykorzystanie informacji w określonym celu, we wskazany przez Zamawiającego sposób.</w:t>
      </w:r>
    </w:p>
    <w:p w14:paraId="20B2A36F"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00349891"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7CCDB1D6"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A2C63AA"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3F861D4"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 xml:space="preserve">Nie później niż w terminie 3 (trzy) dni roboczych po upływie okresu ochrony o, którym mowa w ust. 6 powyżej Wykonawca oraz wszelkie osoby, którym Wykonawca przekazał Tajemnicę </w:t>
      </w:r>
      <w:r w:rsidRPr="00E923A2">
        <w:rPr>
          <w:rFonts w:ascii="Arial" w:hAnsi="Arial" w:cs="Arial"/>
          <w:sz w:val="20"/>
        </w:rPr>
        <w:lastRenderedPageBreak/>
        <w:t>Przedsiębiorstwa zobowiązane są zwrócić Zamawiającemu lub trwale zniszczyć wszelkie materiały ją zawierające.</w:t>
      </w:r>
    </w:p>
    <w:p w14:paraId="3ACDB93D"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01482DFC"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4918C156"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55BDE133" w14:textId="77777777" w:rsidR="00B27FB3" w:rsidRPr="00E923A2" w:rsidRDefault="00B27FB3" w:rsidP="00B27FB3">
      <w:pPr>
        <w:numPr>
          <w:ilvl w:val="0"/>
          <w:numId w:val="14"/>
        </w:numPr>
        <w:ind w:left="426" w:hanging="426"/>
        <w:jc w:val="both"/>
        <w:rPr>
          <w:rFonts w:ascii="Arial" w:hAnsi="Arial" w:cs="Arial"/>
          <w:sz w:val="20"/>
        </w:rPr>
      </w:pPr>
      <w:r w:rsidRPr="00E923A2">
        <w:rPr>
          <w:rFonts w:ascii="Arial" w:hAnsi="Arial" w:cs="Arial"/>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075487A" w14:textId="77777777" w:rsidR="00B27FB3" w:rsidRPr="00E923A2" w:rsidRDefault="00B27FB3" w:rsidP="00B27FB3">
      <w:pPr>
        <w:numPr>
          <w:ilvl w:val="0"/>
          <w:numId w:val="14"/>
        </w:numPr>
        <w:ind w:left="426" w:hanging="426"/>
        <w:jc w:val="both"/>
        <w:rPr>
          <w:rFonts w:ascii="Arial" w:eastAsia="Arial" w:hAnsi="Arial" w:cs="Arial"/>
          <w:sz w:val="20"/>
        </w:rPr>
      </w:pPr>
      <w:r w:rsidRPr="00E923A2">
        <w:rPr>
          <w:rFonts w:ascii="Arial" w:hAnsi="Arial" w:cs="Arial"/>
          <w:sz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3" w:name="bookmark169"/>
      <w:bookmarkEnd w:id="3"/>
    </w:p>
    <w:p w14:paraId="5E6A6030" w14:textId="77777777" w:rsidR="00B27FB3" w:rsidRPr="00E923A2" w:rsidRDefault="00B27FB3" w:rsidP="00B27FB3">
      <w:pPr>
        <w:numPr>
          <w:ilvl w:val="0"/>
          <w:numId w:val="14"/>
        </w:numPr>
        <w:ind w:left="426" w:hanging="426"/>
        <w:jc w:val="both"/>
        <w:rPr>
          <w:rFonts w:ascii="Arial" w:eastAsia="Arial" w:hAnsi="Arial" w:cs="Arial"/>
          <w:sz w:val="20"/>
        </w:rPr>
      </w:pPr>
      <w:r w:rsidRPr="00E923A2">
        <w:rPr>
          <w:rFonts w:ascii="Arial" w:eastAsia="Calibri" w:hAnsi="Arial" w:cs="Arial"/>
          <w:sz w:val="20"/>
          <w:lang w:eastAsia="en-US"/>
        </w:rPr>
        <w:t>Wykonawca oświadcza, iż wyraża zgodę na udostępnienie treści niniejszej Umowy oraz informacji i danych związanych z jej realizacją Spółkom należącym do Grupy Kapitałowej ORLEN.</w:t>
      </w:r>
    </w:p>
    <w:p w14:paraId="62D30B97" w14:textId="77777777" w:rsidR="00A61D97" w:rsidRPr="00ED0BDB" w:rsidRDefault="00A61D97" w:rsidP="004B4FD5">
      <w:pPr>
        <w:pStyle w:val="Nagwek1"/>
        <w:tabs>
          <w:tab w:val="clear" w:pos="567"/>
          <w:tab w:val="clear" w:pos="9072"/>
          <w:tab w:val="num" w:pos="432"/>
        </w:tabs>
        <w:suppressAutoHyphens/>
        <w:spacing w:before="0" w:after="0"/>
        <w:jc w:val="left"/>
        <w:rPr>
          <w:rFonts w:ascii="Arial" w:hAnsi="Arial" w:cs="Arial"/>
          <w:iCs/>
          <w:u w:val="none"/>
        </w:rPr>
      </w:pPr>
    </w:p>
    <w:p w14:paraId="557086BB" w14:textId="7DD5E70D"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iCs/>
          <w:u w:val="none"/>
        </w:rPr>
      </w:pPr>
      <w:r>
        <w:rPr>
          <w:rFonts w:ascii="Arial" w:hAnsi="Arial" w:cs="Arial"/>
          <w:iCs/>
          <w:u w:val="none"/>
        </w:rPr>
        <w:t xml:space="preserve">§ </w:t>
      </w:r>
      <w:r w:rsidR="00663BF8">
        <w:rPr>
          <w:rFonts w:ascii="Arial" w:hAnsi="Arial" w:cs="Arial"/>
          <w:iCs/>
          <w:u w:val="none"/>
        </w:rPr>
        <w:t>8</w:t>
      </w:r>
      <w:r w:rsidRPr="00ED0BDB">
        <w:rPr>
          <w:rFonts w:ascii="Arial" w:hAnsi="Arial" w:cs="Arial"/>
          <w:iCs/>
          <w:u w:val="none"/>
        </w:rPr>
        <w:t>.</w:t>
      </w:r>
    </w:p>
    <w:p w14:paraId="58ED9CD5" w14:textId="4DE10DBC" w:rsidR="00A61D97" w:rsidRDefault="00A61D97" w:rsidP="00A61D97">
      <w:pPr>
        <w:pStyle w:val="Nagwek2"/>
        <w:numPr>
          <w:ilvl w:val="1"/>
          <w:numId w:val="0"/>
        </w:numPr>
        <w:tabs>
          <w:tab w:val="clear" w:pos="5760"/>
          <w:tab w:val="num" w:pos="576"/>
        </w:tabs>
        <w:suppressAutoHyphens/>
        <w:ind w:left="576" w:hanging="576"/>
        <w:jc w:val="center"/>
        <w:rPr>
          <w:rFonts w:ascii="Arial" w:hAnsi="Arial" w:cs="Arial"/>
          <w:b/>
          <w:sz w:val="20"/>
          <w:szCs w:val="20"/>
        </w:rPr>
      </w:pPr>
      <w:r>
        <w:rPr>
          <w:rFonts w:ascii="Arial" w:hAnsi="Arial" w:cs="Arial"/>
          <w:b/>
          <w:sz w:val="20"/>
          <w:szCs w:val="20"/>
        </w:rPr>
        <w:t xml:space="preserve"> </w:t>
      </w:r>
      <w:r w:rsidR="00CC6AF5">
        <w:rPr>
          <w:rFonts w:ascii="Arial" w:hAnsi="Arial" w:cs="Arial"/>
          <w:b/>
          <w:sz w:val="20"/>
          <w:szCs w:val="20"/>
        </w:rPr>
        <w:t xml:space="preserve">OKRES OBOWIĄZYWANIA. </w:t>
      </w:r>
      <w:r>
        <w:rPr>
          <w:rFonts w:ascii="Arial" w:hAnsi="Arial" w:cs="Arial"/>
          <w:b/>
          <w:sz w:val="20"/>
          <w:szCs w:val="20"/>
        </w:rPr>
        <w:t>ODSTĄ</w:t>
      </w:r>
      <w:r w:rsidRPr="00ED0BDB">
        <w:rPr>
          <w:rFonts w:ascii="Arial" w:hAnsi="Arial" w:cs="Arial"/>
          <w:b/>
          <w:sz w:val="20"/>
          <w:szCs w:val="20"/>
        </w:rPr>
        <w:t>PIENIE OD UMOWY</w:t>
      </w:r>
    </w:p>
    <w:p w14:paraId="2EA67C9C" w14:textId="270DC109" w:rsidR="00A61D97" w:rsidRPr="006D67E2" w:rsidRDefault="006D67E2" w:rsidP="00A10438">
      <w:pPr>
        <w:widowControl w:val="0"/>
        <w:numPr>
          <w:ilvl w:val="0"/>
          <w:numId w:val="1"/>
        </w:numPr>
        <w:suppressAutoHyphens/>
        <w:jc w:val="both"/>
        <w:rPr>
          <w:rFonts w:ascii="Arial" w:eastAsia="Calibri" w:hAnsi="Arial" w:cs="Arial"/>
          <w:iCs/>
          <w:sz w:val="20"/>
        </w:rPr>
      </w:pPr>
      <w:r w:rsidRPr="00BC40C6">
        <w:rPr>
          <w:rFonts w:ascii="Arial" w:hAnsi="Arial" w:cs="Arial"/>
          <w:bCs/>
          <w:sz w:val="20"/>
        </w:rPr>
        <w:t xml:space="preserve">Przedmiot Umowy Wykonawca będzie realizował w okresie </w:t>
      </w:r>
      <w:r w:rsidRPr="00BC68E2">
        <w:rPr>
          <w:rFonts w:ascii="Arial" w:hAnsi="Arial" w:cs="Arial"/>
          <w:bCs/>
          <w:sz w:val="20"/>
        </w:rPr>
        <w:t>od dnia 01.01.202</w:t>
      </w:r>
      <w:r w:rsidR="00A10438">
        <w:rPr>
          <w:rFonts w:ascii="Arial" w:hAnsi="Arial" w:cs="Arial"/>
          <w:bCs/>
          <w:sz w:val="20"/>
        </w:rPr>
        <w:t>6</w:t>
      </w:r>
      <w:r w:rsidRPr="00BC68E2">
        <w:rPr>
          <w:rFonts w:ascii="Arial" w:hAnsi="Arial" w:cs="Arial"/>
          <w:bCs/>
          <w:sz w:val="20"/>
        </w:rPr>
        <w:t xml:space="preserve"> roku do dnia 31.12.202</w:t>
      </w:r>
      <w:r w:rsidR="00A10438">
        <w:rPr>
          <w:rFonts w:ascii="Arial" w:hAnsi="Arial" w:cs="Arial"/>
          <w:bCs/>
          <w:sz w:val="20"/>
        </w:rPr>
        <w:t>8</w:t>
      </w:r>
      <w:r w:rsidRPr="00BC68E2">
        <w:rPr>
          <w:rFonts w:ascii="Arial" w:hAnsi="Arial" w:cs="Arial"/>
          <w:bCs/>
          <w:sz w:val="20"/>
        </w:rPr>
        <w:t xml:space="preserve"> roku.</w:t>
      </w:r>
    </w:p>
    <w:p w14:paraId="2F830F1C" w14:textId="77777777" w:rsidR="00B27FB3" w:rsidRPr="00E923A2" w:rsidRDefault="00B27FB3" w:rsidP="00B27FB3">
      <w:pPr>
        <w:numPr>
          <w:ilvl w:val="0"/>
          <w:numId w:val="1"/>
        </w:numPr>
        <w:tabs>
          <w:tab w:val="num" w:pos="426"/>
        </w:tabs>
        <w:ind w:left="426" w:hanging="426"/>
        <w:jc w:val="both"/>
        <w:rPr>
          <w:rFonts w:ascii="Arial" w:hAnsi="Arial" w:cs="Arial"/>
          <w:color w:val="FF0000"/>
          <w:sz w:val="20"/>
        </w:rPr>
      </w:pPr>
      <w:r w:rsidRPr="00E923A2">
        <w:rPr>
          <w:rFonts w:ascii="Arial" w:hAnsi="Arial" w:cs="Arial"/>
          <w:sz w:val="20"/>
        </w:rPr>
        <w:t>W przypadku powstania jakichkolwiek opóźnień w realizacji Przedmiotu Umowy, Wykonawca zobowiązany jest do niezwłocznego zawiadamiania Zamawiającego o tym fakcie.</w:t>
      </w:r>
    </w:p>
    <w:p w14:paraId="51E77B0B" w14:textId="77777777" w:rsidR="00B27FB3" w:rsidRPr="00E923A2" w:rsidRDefault="00B27FB3" w:rsidP="00B27FB3">
      <w:pPr>
        <w:numPr>
          <w:ilvl w:val="0"/>
          <w:numId w:val="1"/>
        </w:numPr>
        <w:tabs>
          <w:tab w:val="num" w:pos="426"/>
        </w:tabs>
        <w:ind w:left="426" w:hanging="426"/>
        <w:jc w:val="both"/>
        <w:rPr>
          <w:rFonts w:ascii="Arial" w:hAnsi="Arial" w:cs="Arial"/>
          <w:sz w:val="20"/>
        </w:rPr>
      </w:pPr>
      <w:r w:rsidRPr="00E923A2">
        <w:rPr>
          <w:rFonts w:ascii="Arial" w:hAnsi="Arial" w:cs="Arial"/>
          <w:sz w:val="20"/>
        </w:rPr>
        <w:t>Niezależnie od podstaw do odstąpienia od Umowy wynikających z przepisów prawa, Zamawiający może odstąpić od Umowy, według swojego wyboru, w części lub w całości w następujących przypadkach:</w:t>
      </w:r>
    </w:p>
    <w:p w14:paraId="3868259F" w14:textId="31042503" w:rsidR="00B27FB3" w:rsidRPr="00E923A2" w:rsidRDefault="00B27FB3" w:rsidP="00B27FB3">
      <w:pPr>
        <w:pStyle w:val="Tekstpodstawowy2"/>
        <w:numPr>
          <w:ilvl w:val="0"/>
          <w:numId w:val="10"/>
        </w:numPr>
        <w:spacing w:before="0" w:after="0"/>
        <w:ind w:left="426" w:firstLine="0"/>
        <w:rPr>
          <w:rFonts w:ascii="Arial" w:hAnsi="Arial" w:cs="Arial"/>
        </w:rPr>
      </w:pPr>
      <w:r w:rsidRPr="00E923A2">
        <w:rPr>
          <w:rFonts w:ascii="Arial" w:hAnsi="Arial" w:cs="Arial"/>
        </w:rPr>
        <w:t>jeżeli Wykonawca opóźnia się z wykonywani</w:t>
      </w:r>
      <w:r w:rsidR="0096002E">
        <w:rPr>
          <w:rFonts w:ascii="Arial" w:hAnsi="Arial" w:cs="Arial"/>
        </w:rPr>
        <w:t>em</w:t>
      </w:r>
      <w:r w:rsidRPr="00E923A2">
        <w:rPr>
          <w:rFonts w:ascii="Arial" w:hAnsi="Arial" w:cs="Arial"/>
        </w:rPr>
        <w:t xml:space="preserve"> </w:t>
      </w:r>
      <w:r w:rsidR="00E56AE3">
        <w:rPr>
          <w:rFonts w:ascii="Arial" w:hAnsi="Arial" w:cs="Arial"/>
        </w:rPr>
        <w:t xml:space="preserve">prac, usług, robót objętych </w:t>
      </w:r>
      <w:r w:rsidRPr="00E923A2">
        <w:rPr>
          <w:rFonts w:ascii="Arial" w:hAnsi="Arial" w:cs="Arial"/>
        </w:rPr>
        <w:t>Przedmiot</w:t>
      </w:r>
      <w:r w:rsidR="00E56AE3">
        <w:rPr>
          <w:rFonts w:ascii="Arial" w:hAnsi="Arial" w:cs="Arial"/>
        </w:rPr>
        <w:t>em</w:t>
      </w:r>
      <w:r w:rsidRPr="00E923A2">
        <w:rPr>
          <w:rFonts w:ascii="Arial" w:hAnsi="Arial" w:cs="Arial"/>
        </w:rPr>
        <w:t xml:space="preserve"> Umowy</w:t>
      </w:r>
      <w:r w:rsidR="0096002E">
        <w:rPr>
          <w:rFonts w:ascii="Arial" w:hAnsi="Arial" w:cs="Arial"/>
        </w:rPr>
        <w:t xml:space="preserve"> w stosunku do terminów określonych w</w:t>
      </w:r>
      <w:r w:rsidR="0096002E" w:rsidRPr="009C5597">
        <w:rPr>
          <w:rFonts w:ascii="Arial" w:hAnsi="Arial" w:cs="Arial"/>
        </w:rPr>
        <w:t xml:space="preserve"> harmonogram</w:t>
      </w:r>
      <w:r w:rsidR="0096002E">
        <w:rPr>
          <w:rFonts w:ascii="Arial" w:hAnsi="Arial" w:cs="Arial"/>
        </w:rPr>
        <w:t>ach</w:t>
      </w:r>
      <w:r w:rsidR="0096002E" w:rsidRPr="009C5597">
        <w:rPr>
          <w:rFonts w:ascii="Arial" w:hAnsi="Arial" w:cs="Arial"/>
        </w:rPr>
        <w:t xml:space="preserve"> i Zlece</w:t>
      </w:r>
      <w:r w:rsidR="0096002E">
        <w:rPr>
          <w:rFonts w:ascii="Arial" w:hAnsi="Arial" w:cs="Arial"/>
        </w:rPr>
        <w:t>niach</w:t>
      </w:r>
      <w:r w:rsidR="0096002E" w:rsidRPr="009C5597">
        <w:rPr>
          <w:rFonts w:ascii="Arial" w:hAnsi="Arial" w:cs="Arial"/>
        </w:rPr>
        <w:t xml:space="preserve"> Zamawiającego</w:t>
      </w:r>
      <w:r w:rsidR="0096002E">
        <w:rPr>
          <w:rFonts w:ascii="Arial" w:hAnsi="Arial" w:cs="Arial"/>
        </w:rPr>
        <w:t>,</w:t>
      </w:r>
      <w:r w:rsidRPr="00E923A2">
        <w:rPr>
          <w:rFonts w:ascii="Arial" w:hAnsi="Arial" w:cs="Arial"/>
        </w:rPr>
        <w:t xml:space="preserve"> </w:t>
      </w:r>
    </w:p>
    <w:p w14:paraId="0E780953" w14:textId="1D69E992" w:rsidR="00B27FB3" w:rsidRPr="00E923A2" w:rsidRDefault="00D66509" w:rsidP="00B27FB3">
      <w:pPr>
        <w:pStyle w:val="Tekstpodstawowy2"/>
        <w:numPr>
          <w:ilvl w:val="0"/>
          <w:numId w:val="10"/>
        </w:numPr>
        <w:spacing w:before="0" w:after="0"/>
        <w:ind w:left="426" w:firstLine="0"/>
        <w:rPr>
          <w:rFonts w:ascii="Arial" w:hAnsi="Arial" w:cs="Arial"/>
        </w:rPr>
      </w:pPr>
      <w:r>
        <w:rPr>
          <w:rFonts w:ascii="Arial" w:hAnsi="Arial" w:cs="Arial"/>
          <w:bCs/>
        </w:rPr>
        <w:t xml:space="preserve">jeżeli </w:t>
      </w:r>
      <w:r w:rsidR="00B27FB3" w:rsidRPr="00E923A2">
        <w:rPr>
          <w:rFonts w:ascii="Arial" w:hAnsi="Arial" w:cs="Arial"/>
          <w:bCs/>
        </w:rPr>
        <w:t>Wykonawca wykonuje Umowę w sposób nienależyty i bezskutecznie upłynął termin wyznaczony w pisemnym wezwaniu do zaprzestania nienależytego wykonywania Umowy,</w:t>
      </w:r>
    </w:p>
    <w:p w14:paraId="2E0A7059" w14:textId="38877B70" w:rsidR="00B27FB3" w:rsidRPr="00E923A2" w:rsidRDefault="00D66509" w:rsidP="00B27FB3">
      <w:pPr>
        <w:pStyle w:val="Tekstpodstawowy2"/>
        <w:numPr>
          <w:ilvl w:val="0"/>
          <w:numId w:val="10"/>
        </w:numPr>
        <w:spacing w:before="0" w:after="0"/>
        <w:ind w:left="426" w:firstLine="0"/>
        <w:rPr>
          <w:rFonts w:ascii="Arial" w:hAnsi="Arial" w:cs="Arial"/>
        </w:rPr>
      </w:pPr>
      <w:r>
        <w:rPr>
          <w:rFonts w:ascii="Arial" w:hAnsi="Arial" w:cs="Arial"/>
          <w:bCs/>
        </w:rPr>
        <w:t xml:space="preserve">jeżeli </w:t>
      </w:r>
      <w:r w:rsidR="00B27FB3" w:rsidRPr="00E923A2">
        <w:rPr>
          <w:rFonts w:ascii="Arial" w:hAnsi="Arial" w:cs="Arial"/>
          <w:bCs/>
        </w:rPr>
        <w:t>Wykonawca nie przystąpił do usuwania wad w wyznaczonym terminie lub wady lub usterki nie nadają się do usunięcia,</w:t>
      </w:r>
    </w:p>
    <w:p w14:paraId="6184CCD6" w14:textId="0DBF5CD5" w:rsidR="00B27FB3" w:rsidRPr="00E923A2" w:rsidRDefault="00D66509" w:rsidP="00B27FB3">
      <w:pPr>
        <w:pStyle w:val="Tekstpodstawowy2"/>
        <w:numPr>
          <w:ilvl w:val="0"/>
          <w:numId w:val="10"/>
        </w:numPr>
        <w:spacing w:before="0" w:after="0"/>
        <w:ind w:left="426" w:firstLine="0"/>
        <w:rPr>
          <w:rFonts w:ascii="Arial" w:hAnsi="Arial" w:cs="Arial"/>
        </w:rPr>
      </w:pPr>
      <w:r>
        <w:rPr>
          <w:rFonts w:ascii="Arial" w:hAnsi="Arial" w:cs="Arial"/>
          <w:bCs/>
        </w:rPr>
        <w:t xml:space="preserve">jeżeli </w:t>
      </w:r>
      <w:r w:rsidR="00B27FB3" w:rsidRPr="00E923A2">
        <w:rPr>
          <w:rFonts w:ascii="Arial" w:hAnsi="Arial" w:cs="Arial"/>
          <w:bCs/>
        </w:rPr>
        <w:t>Wykonawca naruszył obowiązek wykonania Przedmiotu Umowy wyłącznie siłami własnymi</w:t>
      </w:r>
      <w:r>
        <w:rPr>
          <w:rFonts w:ascii="Arial" w:hAnsi="Arial" w:cs="Arial"/>
          <w:bCs/>
        </w:rPr>
        <w:t xml:space="preserve">/ </w:t>
      </w:r>
      <w:r>
        <w:rPr>
          <w:rFonts w:ascii="Arial" w:hAnsi="Arial" w:cs="Arial"/>
        </w:rPr>
        <w:t>p</w:t>
      </w:r>
      <w:r w:rsidRPr="00E923A2">
        <w:rPr>
          <w:rFonts w:ascii="Arial" w:hAnsi="Arial" w:cs="Arial"/>
        </w:rPr>
        <w:t>owierz</w:t>
      </w:r>
      <w:r>
        <w:rPr>
          <w:rFonts w:ascii="Arial" w:hAnsi="Arial" w:cs="Arial"/>
        </w:rPr>
        <w:t>ył</w:t>
      </w:r>
      <w:r w:rsidRPr="00E923A2">
        <w:rPr>
          <w:rFonts w:ascii="Arial" w:hAnsi="Arial" w:cs="Arial"/>
        </w:rPr>
        <w:t xml:space="preserve"> częś</w:t>
      </w:r>
      <w:r>
        <w:rPr>
          <w:rFonts w:ascii="Arial" w:hAnsi="Arial" w:cs="Arial"/>
        </w:rPr>
        <w:t>ć</w:t>
      </w:r>
      <w:r w:rsidRPr="00E923A2">
        <w:rPr>
          <w:rFonts w:ascii="Arial" w:hAnsi="Arial" w:cs="Arial"/>
        </w:rPr>
        <w:t xml:space="preserve"> lub całoś</w:t>
      </w:r>
      <w:r>
        <w:rPr>
          <w:rFonts w:ascii="Arial" w:hAnsi="Arial" w:cs="Arial"/>
        </w:rPr>
        <w:t>ć</w:t>
      </w:r>
      <w:r w:rsidRPr="00E923A2">
        <w:rPr>
          <w:rFonts w:ascii="Arial" w:hAnsi="Arial" w:cs="Arial"/>
        </w:rPr>
        <w:t xml:space="preserve"> prac objętych </w:t>
      </w:r>
      <w:r w:rsidR="00E56AE3">
        <w:rPr>
          <w:rFonts w:ascii="Arial" w:hAnsi="Arial" w:cs="Arial"/>
        </w:rPr>
        <w:t>P</w:t>
      </w:r>
      <w:r w:rsidRPr="00E923A2">
        <w:rPr>
          <w:rFonts w:ascii="Arial" w:hAnsi="Arial" w:cs="Arial"/>
        </w:rPr>
        <w:t xml:space="preserve">rzedmiotem Umowy </w:t>
      </w:r>
      <w:r>
        <w:rPr>
          <w:rFonts w:ascii="Arial" w:hAnsi="Arial" w:cs="Arial"/>
        </w:rPr>
        <w:t xml:space="preserve">podwykonawcy/podwykonawcom bez uprzedniego </w:t>
      </w:r>
      <w:r w:rsidRPr="00E923A2">
        <w:rPr>
          <w:rFonts w:ascii="Arial" w:hAnsi="Arial" w:cs="Arial"/>
        </w:rPr>
        <w:t xml:space="preserve">pisemnego powiadomienia Zamawiającego o takim zamiarze, a w przypadku Podwykonawców do których znajdzie zastosowanie </w:t>
      </w:r>
      <w:r w:rsidRPr="00E923A2">
        <w:rPr>
          <w:rFonts w:ascii="Arial" w:hAnsi="Arial" w:cs="Arial"/>
          <w:iCs/>
        </w:rPr>
        <w:t>art. 647(1) Kodeksu Cywilnego</w:t>
      </w:r>
      <w:r>
        <w:rPr>
          <w:rFonts w:ascii="Arial" w:hAnsi="Arial" w:cs="Arial"/>
          <w:iCs/>
        </w:rPr>
        <w:t>, bez</w:t>
      </w:r>
      <w:r w:rsidRPr="00E923A2">
        <w:rPr>
          <w:rFonts w:ascii="Arial" w:hAnsi="Arial" w:cs="Arial"/>
          <w:iCs/>
        </w:rPr>
        <w:t xml:space="preserve"> uprzedniej zgody Zamawiającego wyrażonej w formie pisemnej pod rygorem nieważności</w:t>
      </w:r>
      <w:r w:rsidR="00B27FB3" w:rsidRPr="00E923A2">
        <w:rPr>
          <w:rFonts w:ascii="Arial" w:hAnsi="Arial" w:cs="Arial"/>
          <w:bCs/>
        </w:rPr>
        <w:t>,</w:t>
      </w:r>
    </w:p>
    <w:p w14:paraId="3EB32B06" w14:textId="2B248B0C" w:rsidR="00B27FB3" w:rsidRPr="00E923A2" w:rsidRDefault="00D66509" w:rsidP="00B27FB3">
      <w:pPr>
        <w:pStyle w:val="Tekstpodstawowy2"/>
        <w:numPr>
          <w:ilvl w:val="0"/>
          <w:numId w:val="10"/>
        </w:numPr>
        <w:spacing w:before="0" w:after="0"/>
        <w:ind w:left="426" w:firstLine="0"/>
        <w:rPr>
          <w:rFonts w:ascii="Arial" w:hAnsi="Arial" w:cs="Arial"/>
        </w:rPr>
      </w:pPr>
      <w:r>
        <w:rPr>
          <w:rFonts w:ascii="Arial" w:hAnsi="Arial" w:cs="Arial"/>
          <w:bCs/>
        </w:rPr>
        <w:t xml:space="preserve">jeżeli </w:t>
      </w:r>
      <w:r w:rsidR="00B27FB3" w:rsidRPr="00E923A2">
        <w:rPr>
          <w:rFonts w:ascii="Arial" w:hAnsi="Arial" w:cs="Arial"/>
          <w:bCs/>
        </w:rPr>
        <w:t xml:space="preserve">w Przedmiocie Umowy ujawniono wady niedające się usunąć; </w:t>
      </w:r>
    </w:p>
    <w:p w14:paraId="7A8653A0" w14:textId="77777777" w:rsidR="00B27FB3" w:rsidRPr="00E923A2" w:rsidRDefault="00B27FB3" w:rsidP="00B27FB3">
      <w:pPr>
        <w:ind w:left="426"/>
        <w:jc w:val="both"/>
        <w:rPr>
          <w:rFonts w:ascii="Arial" w:hAnsi="Arial" w:cs="Arial"/>
          <w:sz w:val="20"/>
        </w:rPr>
      </w:pPr>
      <w:r w:rsidRPr="00E923A2">
        <w:rPr>
          <w:rFonts w:ascii="Arial" w:hAnsi="Arial" w:cs="Arial"/>
          <w:bCs/>
          <w:sz w:val="20"/>
        </w:rPr>
        <w:lastRenderedPageBreak/>
        <w:t>w terminie 60 dni od daty powzięcia wiadomości o przyczynie, przy czym nie później niż do……………………r.</w:t>
      </w:r>
    </w:p>
    <w:p w14:paraId="0E432826" w14:textId="77777777" w:rsidR="00B27FB3" w:rsidRPr="00E923A2" w:rsidRDefault="00B27FB3" w:rsidP="00B27FB3">
      <w:pPr>
        <w:pStyle w:val="Tekstpodstawowy2"/>
        <w:numPr>
          <w:ilvl w:val="0"/>
          <w:numId w:val="1"/>
        </w:numPr>
        <w:tabs>
          <w:tab w:val="clear" w:pos="567"/>
          <w:tab w:val="num" w:pos="426"/>
        </w:tabs>
        <w:spacing w:before="0" w:after="0"/>
        <w:ind w:left="426" w:hanging="426"/>
        <w:rPr>
          <w:rFonts w:ascii="Arial" w:hAnsi="Arial" w:cs="Arial"/>
        </w:rPr>
      </w:pPr>
      <w:r w:rsidRPr="00E923A2">
        <w:rPr>
          <w:rFonts w:ascii="Arial" w:hAnsi="Arial" w:cs="Arial"/>
        </w:rPr>
        <w:t xml:space="preserve">W razie odstąpienia przez Zamawiającego od Umowy lub jej części, z przyczyn określonych w ust. 1 powyżej: </w:t>
      </w:r>
    </w:p>
    <w:p w14:paraId="4167F992" w14:textId="77777777" w:rsidR="00B27FB3" w:rsidRPr="00E923A2" w:rsidRDefault="00B27FB3" w:rsidP="00B27FB3">
      <w:pPr>
        <w:numPr>
          <w:ilvl w:val="1"/>
          <w:numId w:val="8"/>
        </w:numPr>
        <w:tabs>
          <w:tab w:val="left" w:pos="851"/>
        </w:tabs>
        <w:ind w:left="426" w:firstLine="0"/>
        <w:jc w:val="both"/>
        <w:rPr>
          <w:rFonts w:ascii="Arial" w:hAnsi="Arial" w:cs="Arial"/>
          <w:sz w:val="20"/>
        </w:rPr>
      </w:pPr>
      <w:r w:rsidRPr="00E923A2">
        <w:rPr>
          <w:rFonts w:ascii="Arial" w:hAnsi="Arial" w:cs="Arial"/>
          <w:sz w:val="20"/>
        </w:rPr>
        <w:t>wszelkie płatności na rzecz Wykonawcy zostaną wstrzymane do czasu zinwentaryzowania wykonanych prac,</w:t>
      </w:r>
    </w:p>
    <w:p w14:paraId="4CDE1F9E" w14:textId="77777777" w:rsidR="00B27FB3" w:rsidRPr="00E923A2" w:rsidRDefault="00B27FB3" w:rsidP="00B27FB3">
      <w:pPr>
        <w:numPr>
          <w:ilvl w:val="1"/>
          <w:numId w:val="8"/>
        </w:numPr>
        <w:tabs>
          <w:tab w:val="left" w:pos="851"/>
        </w:tabs>
        <w:ind w:left="426" w:firstLine="0"/>
        <w:jc w:val="both"/>
        <w:rPr>
          <w:rFonts w:ascii="Arial" w:hAnsi="Arial" w:cs="Arial"/>
          <w:sz w:val="20"/>
        </w:rPr>
      </w:pPr>
      <w:r w:rsidRPr="00E923A2">
        <w:rPr>
          <w:rFonts w:ascii="Arial" w:hAnsi="Arial" w:cs="Arial"/>
          <w:sz w:val="20"/>
        </w:rPr>
        <w:t>Wykonawca zobowiązany jest do wstrzymania z dniem wskazanym przez Zamawiającego wykonywanych prac,</w:t>
      </w:r>
    </w:p>
    <w:p w14:paraId="006FD87A" w14:textId="77777777" w:rsidR="00B27FB3" w:rsidRPr="00E923A2" w:rsidRDefault="00B27FB3" w:rsidP="00B27FB3">
      <w:pPr>
        <w:numPr>
          <w:ilvl w:val="1"/>
          <w:numId w:val="8"/>
        </w:numPr>
        <w:tabs>
          <w:tab w:val="left" w:pos="851"/>
        </w:tabs>
        <w:ind w:left="426" w:firstLine="0"/>
        <w:jc w:val="both"/>
        <w:rPr>
          <w:rFonts w:ascii="Arial" w:hAnsi="Arial" w:cs="Arial"/>
          <w:sz w:val="20"/>
        </w:rPr>
      </w:pPr>
      <w:r w:rsidRPr="00E923A2">
        <w:rPr>
          <w:rFonts w:ascii="Arial" w:hAnsi="Arial" w:cs="Arial"/>
          <w:sz w:val="20"/>
        </w:rPr>
        <w:t>Wykonawca przedłoży Zamawiającemu we wskazanym przez Zamawiającego terminie, jednak nie później niż w ciągu 14 dni od dnia odstąpienia od Umowy, zestawienie faktycznie wykonanych prac („</w:t>
      </w:r>
      <w:r w:rsidRPr="00E923A2">
        <w:rPr>
          <w:rFonts w:ascii="Arial" w:hAnsi="Arial" w:cs="Arial"/>
          <w:b/>
          <w:i/>
          <w:sz w:val="20"/>
        </w:rPr>
        <w:t>Inwentaryzacja</w:t>
      </w:r>
      <w:r w:rsidRPr="00E923A2">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5DD07F42" w14:textId="77777777" w:rsidR="00B27FB3" w:rsidRPr="00E923A2" w:rsidRDefault="00B27FB3" w:rsidP="00B27FB3">
      <w:pPr>
        <w:numPr>
          <w:ilvl w:val="0"/>
          <w:numId w:val="1"/>
        </w:numPr>
        <w:ind w:left="426" w:hanging="426"/>
        <w:jc w:val="both"/>
        <w:rPr>
          <w:rFonts w:ascii="Arial" w:hAnsi="Arial" w:cs="Arial"/>
          <w:sz w:val="20"/>
        </w:rPr>
      </w:pPr>
      <w:r w:rsidRPr="00E923A2">
        <w:rPr>
          <w:rFonts w:ascii="Arial" w:hAnsi="Arial" w:cs="Arial"/>
          <w:sz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22AEF6FF" w14:textId="77777777" w:rsidR="00B27FB3" w:rsidRPr="00E923A2" w:rsidRDefault="00B27FB3" w:rsidP="00B27FB3">
      <w:pPr>
        <w:numPr>
          <w:ilvl w:val="0"/>
          <w:numId w:val="1"/>
        </w:numPr>
        <w:ind w:left="426" w:hanging="426"/>
        <w:jc w:val="both"/>
        <w:rPr>
          <w:rFonts w:ascii="Arial" w:hAnsi="Arial" w:cs="Arial"/>
          <w:sz w:val="20"/>
        </w:rPr>
      </w:pPr>
      <w:r w:rsidRPr="00E923A2">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2D4668C8" w14:textId="77777777" w:rsidR="00B27FB3" w:rsidRPr="00E923A2" w:rsidRDefault="00B27FB3" w:rsidP="00B27FB3">
      <w:pPr>
        <w:numPr>
          <w:ilvl w:val="0"/>
          <w:numId w:val="1"/>
        </w:numPr>
        <w:ind w:left="426" w:hanging="426"/>
        <w:jc w:val="both"/>
        <w:rPr>
          <w:rFonts w:ascii="Arial" w:hAnsi="Arial" w:cs="Arial"/>
          <w:sz w:val="20"/>
        </w:rPr>
      </w:pPr>
      <w:r w:rsidRPr="00E923A2">
        <w:rPr>
          <w:rFonts w:ascii="Arial" w:hAnsi="Arial" w:cs="Arial"/>
          <w:sz w:val="20"/>
        </w:rPr>
        <w:t>Zamawiający zastrzega sobie prawo do skorzystania z uprawnień, określonych w art. 636 k.c.</w:t>
      </w:r>
    </w:p>
    <w:p w14:paraId="144FACCC" w14:textId="77777777" w:rsidR="007C322F" w:rsidRDefault="007C322F" w:rsidP="007C322F">
      <w:pPr>
        <w:jc w:val="both"/>
        <w:rPr>
          <w:rFonts w:ascii="Arial" w:hAnsi="Arial" w:cs="Arial"/>
          <w:sz w:val="20"/>
        </w:rPr>
      </w:pPr>
    </w:p>
    <w:p w14:paraId="4FA4D67D" w14:textId="120DCF51"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 </w:t>
      </w:r>
      <w:r w:rsidR="00663BF8">
        <w:rPr>
          <w:rFonts w:ascii="Arial" w:hAnsi="Arial" w:cs="Arial"/>
          <w:u w:val="none"/>
        </w:rPr>
        <w:t>9</w:t>
      </w:r>
      <w:r>
        <w:rPr>
          <w:rFonts w:ascii="Arial" w:hAnsi="Arial" w:cs="Arial"/>
          <w:u w:val="none"/>
        </w:rPr>
        <w:t>.</w:t>
      </w:r>
    </w:p>
    <w:p w14:paraId="01C56516"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Przedstawiciele Stron. </w:t>
      </w:r>
    </w:p>
    <w:p w14:paraId="0CC3B125" w14:textId="77777777" w:rsidR="007C322F" w:rsidRDefault="007C322F" w:rsidP="007C322F">
      <w:pPr>
        <w:ind w:left="426" w:hanging="426"/>
        <w:rPr>
          <w:rFonts w:ascii="Arial" w:hAnsi="Arial" w:cs="Arial"/>
          <w:sz w:val="20"/>
        </w:rPr>
      </w:pPr>
    </w:p>
    <w:p w14:paraId="4A6F9C1B" w14:textId="3C27C550"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Zamawiającego</w:t>
      </w:r>
      <w:r>
        <w:rPr>
          <w:rFonts w:ascii="Arial" w:hAnsi="Arial" w:cs="Arial"/>
        </w:rPr>
        <w:t xml:space="preserve"> do koordynowania wykonywania Przedmiotu Umowy</w:t>
      </w:r>
      <w:r>
        <w:rPr>
          <w:rFonts w:ascii="Arial" w:hAnsi="Arial" w:cs="Arial"/>
          <w:lang w:val="pl-PL"/>
        </w:rPr>
        <w:t xml:space="preserve"> – w tym również umocowani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1B4CF9">
        <w:rPr>
          <w:rFonts w:ascii="Arial" w:hAnsi="Arial" w:cs="Arial"/>
          <w:lang w:val="pl-PL"/>
        </w:rPr>
        <w:t xml:space="preserve"> </w:t>
      </w:r>
      <w:r>
        <w:rPr>
          <w:rFonts w:ascii="Arial" w:hAnsi="Arial" w:cs="Arial"/>
          <w:lang w:val="pl-PL"/>
        </w:rPr>
        <w:t>są</w:t>
      </w:r>
      <w:r>
        <w:rPr>
          <w:rFonts w:ascii="Arial" w:hAnsi="Arial" w:cs="Arial"/>
        </w:rPr>
        <w:t xml:space="preserve">: </w:t>
      </w:r>
    </w:p>
    <w:p w14:paraId="36C4831A" w14:textId="77CDA7DC" w:rsidR="007C322F" w:rsidRPr="003D3255" w:rsidRDefault="007C322F" w:rsidP="007C322F">
      <w:pPr>
        <w:tabs>
          <w:tab w:val="left" w:pos="426"/>
          <w:tab w:val="left" w:pos="851"/>
        </w:tabs>
        <w:ind w:left="360"/>
        <w:jc w:val="both"/>
        <w:rPr>
          <w:rFonts w:ascii="Arial" w:hAnsi="Arial" w:cs="Arial"/>
          <w:sz w:val="20"/>
          <w:highlight w:val="yellow"/>
        </w:rPr>
      </w:pPr>
      <w:r>
        <w:rPr>
          <w:rFonts w:ascii="Arial" w:hAnsi="Arial" w:cs="Arial"/>
          <w:sz w:val="20"/>
        </w:rPr>
        <w:tab/>
      </w:r>
      <w:r w:rsidRPr="003D3255">
        <w:rPr>
          <w:rFonts w:ascii="Arial" w:hAnsi="Arial" w:cs="Arial"/>
          <w:sz w:val="20"/>
          <w:highlight w:val="yellow"/>
        </w:rPr>
        <w:t xml:space="preserve">imię i nazwisko: </w:t>
      </w:r>
      <w:r w:rsidRPr="003D3255">
        <w:rPr>
          <w:rFonts w:ascii="Arial" w:hAnsi="Arial" w:cs="Arial"/>
          <w:sz w:val="20"/>
          <w:highlight w:val="yellow"/>
        </w:rPr>
        <w:tab/>
        <w:t>………………….</w:t>
      </w:r>
    </w:p>
    <w:p w14:paraId="2BE65C0E" w14:textId="52FBCEB6" w:rsidR="007C322F" w:rsidRPr="003D3255" w:rsidRDefault="007C322F" w:rsidP="007C322F">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nr telefonu: </w:t>
      </w:r>
      <w:r w:rsidRPr="003D3255">
        <w:rPr>
          <w:rFonts w:ascii="Arial" w:hAnsi="Arial" w:cs="Arial"/>
          <w:sz w:val="20"/>
          <w:highlight w:val="yellow"/>
        </w:rPr>
        <w:tab/>
        <w:t>…………………</w:t>
      </w:r>
    </w:p>
    <w:p w14:paraId="54070AC5" w14:textId="74C01C46" w:rsidR="007C322F" w:rsidRPr="007C322F" w:rsidRDefault="007C322F" w:rsidP="00663BF8">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e – mail: </w:t>
      </w:r>
      <w:r w:rsidRPr="003D3255">
        <w:rPr>
          <w:rFonts w:ascii="Arial" w:hAnsi="Arial" w:cs="Arial"/>
          <w:sz w:val="20"/>
          <w:highlight w:val="yellow"/>
        </w:rPr>
        <w:tab/>
      </w:r>
      <w:r w:rsidRPr="003D3255">
        <w:rPr>
          <w:rFonts w:ascii="Arial" w:hAnsi="Arial" w:cs="Arial"/>
          <w:sz w:val="20"/>
          <w:highlight w:val="yellow"/>
        </w:rPr>
        <w:tab/>
        <w:t xml:space="preserve">………………… </w:t>
      </w:r>
    </w:p>
    <w:p w14:paraId="2D3512A4" w14:textId="1145C1C8"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Wykonawcy</w:t>
      </w:r>
      <w:r>
        <w:rPr>
          <w:rFonts w:ascii="Arial" w:hAnsi="Arial" w:cs="Arial"/>
        </w:rPr>
        <w:t xml:space="preserve"> do koordynowania wykonywania Przedmiotu Umowy</w:t>
      </w:r>
      <w:r>
        <w:rPr>
          <w:rFonts w:ascii="Arial" w:hAnsi="Arial" w:cs="Arial"/>
          <w:lang w:val="pl-PL"/>
        </w:rPr>
        <w:t xml:space="preserve"> – w tym również umocowan</w:t>
      </w:r>
      <w:r w:rsidR="005E35CB">
        <w:rPr>
          <w:rFonts w:ascii="Arial" w:hAnsi="Arial" w:cs="Arial"/>
          <w:lang w:val="pl-PL"/>
        </w:rPr>
        <w:t>i</w:t>
      </w:r>
      <w:r>
        <w:rPr>
          <w:rFonts w:ascii="Arial" w:hAnsi="Arial" w:cs="Arial"/>
          <w:lang w:val="pl-PL"/>
        </w:rPr>
        <w:t xml:space="preserve">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5E35CB">
        <w:rPr>
          <w:rFonts w:ascii="Arial" w:hAnsi="Arial" w:cs="Arial"/>
          <w:lang w:val="pl-PL"/>
        </w:rPr>
        <w:t xml:space="preserve"> są</w:t>
      </w:r>
      <w:r>
        <w:rPr>
          <w:rFonts w:ascii="Arial" w:hAnsi="Arial" w:cs="Arial"/>
        </w:rPr>
        <w:t>:</w:t>
      </w:r>
    </w:p>
    <w:p w14:paraId="6818E6B5" w14:textId="38FE7CF7" w:rsidR="007C322F" w:rsidRPr="003D3255" w:rsidRDefault="007C322F" w:rsidP="007C322F">
      <w:pPr>
        <w:tabs>
          <w:tab w:val="left" w:pos="360"/>
          <w:tab w:val="left" w:pos="851"/>
        </w:tabs>
        <w:ind w:left="852" w:hanging="426"/>
        <w:jc w:val="both"/>
        <w:rPr>
          <w:rFonts w:ascii="Arial" w:hAnsi="Arial" w:cs="Arial"/>
          <w:sz w:val="20"/>
          <w:highlight w:val="yellow"/>
        </w:rPr>
      </w:pPr>
      <w:r w:rsidRPr="003D3255">
        <w:rPr>
          <w:rFonts w:ascii="Arial" w:hAnsi="Arial" w:cs="Arial"/>
          <w:sz w:val="20"/>
          <w:highlight w:val="yellow"/>
        </w:rPr>
        <w:t>imię i nazwisko:</w:t>
      </w:r>
      <w:r w:rsidRPr="003D3255">
        <w:rPr>
          <w:rFonts w:ascii="Arial" w:hAnsi="Arial" w:cs="Arial"/>
          <w:sz w:val="20"/>
          <w:highlight w:val="yellow"/>
        </w:rPr>
        <w:tab/>
        <w:t>………………….</w:t>
      </w:r>
    </w:p>
    <w:p w14:paraId="1E579263" w14:textId="202EF1F6" w:rsidR="007C322F" w:rsidRPr="00C3248F" w:rsidRDefault="007C322F" w:rsidP="007C322F">
      <w:pPr>
        <w:tabs>
          <w:tab w:val="left" w:pos="360"/>
          <w:tab w:val="left" w:pos="851"/>
        </w:tabs>
        <w:ind w:left="852" w:hanging="426"/>
        <w:jc w:val="both"/>
        <w:rPr>
          <w:rFonts w:ascii="Arial" w:hAnsi="Arial" w:cs="Arial"/>
          <w:color w:val="000000" w:themeColor="text1"/>
          <w:sz w:val="20"/>
          <w:highlight w:val="yellow"/>
        </w:rPr>
      </w:pPr>
      <w:r w:rsidRPr="00C3248F">
        <w:rPr>
          <w:rFonts w:ascii="Arial" w:hAnsi="Arial" w:cs="Arial"/>
          <w:color w:val="000000" w:themeColor="text1"/>
          <w:sz w:val="20"/>
          <w:highlight w:val="yellow"/>
        </w:rPr>
        <w:t xml:space="preserve">nr telefonu: </w:t>
      </w:r>
      <w:r w:rsidRPr="00C3248F">
        <w:rPr>
          <w:rFonts w:ascii="Arial" w:hAnsi="Arial" w:cs="Arial"/>
          <w:color w:val="000000" w:themeColor="text1"/>
          <w:sz w:val="20"/>
          <w:highlight w:val="yellow"/>
        </w:rPr>
        <w:tab/>
        <w:t>………………….</w:t>
      </w:r>
    </w:p>
    <w:p w14:paraId="4E15B657" w14:textId="77777777" w:rsidR="00C3248F" w:rsidRDefault="007C322F" w:rsidP="00C3248F">
      <w:pPr>
        <w:tabs>
          <w:tab w:val="left" w:pos="360"/>
          <w:tab w:val="left" w:pos="833"/>
        </w:tabs>
        <w:ind w:left="426"/>
        <w:jc w:val="both"/>
        <w:rPr>
          <w:rFonts w:ascii="Arial" w:eastAsia="Arial" w:hAnsi="Arial" w:cs="Arial"/>
          <w:color w:val="000000" w:themeColor="text1"/>
          <w:sz w:val="20"/>
        </w:rPr>
      </w:pPr>
      <w:r w:rsidRPr="00C3248F">
        <w:rPr>
          <w:rFonts w:ascii="Arial" w:hAnsi="Arial" w:cs="Arial"/>
          <w:color w:val="000000" w:themeColor="text1"/>
          <w:sz w:val="20"/>
          <w:highlight w:val="yellow"/>
        </w:rPr>
        <w:t xml:space="preserve">e – mail: </w:t>
      </w:r>
      <w:r w:rsidRPr="00C3248F">
        <w:rPr>
          <w:rFonts w:ascii="Arial" w:hAnsi="Arial" w:cs="Arial"/>
          <w:color w:val="000000" w:themeColor="text1"/>
          <w:sz w:val="20"/>
          <w:highlight w:val="yellow"/>
        </w:rPr>
        <w:tab/>
      </w:r>
      <w:r w:rsidRPr="00C3248F">
        <w:rPr>
          <w:rFonts w:ascii="Arial" w:hAnsi="Arial" w:cs="Arial"/>
          <w:color w:val="000000" w:themeColor="text1"/>
          <w:sz w:val="20"/>
          <w:highlight w:val="yellow"/>
        </w:rPr>
        <w:tab/>
        <w:t>………………….</w:t>
      </w:r>
      <w:r w:rsidRPr="00C3248F">
        <w:rPr>
          <w:rFonts w:ascii="Arial" w:hAnsi="Arial" w:cs="Arial"/>
          <w:color w:val="000000" w:themeColor="text1"/>
          <w:sz w:val="20"/>
        </w:rPr>
        <w:t xml:space="preserve"> </w:t>
      </w:r>
    </w:p>
    <w:p w14:paraId="55DAF58F" w14:textId="04CBFF51" w:rsidR="00360F4A" w:rsidRPr="00C3248F" w:rsidRDefault="00786677" w:rsidP="00C3248F">
      <w:pPr>
        <w:tabs>
          <w:tab w:val="left" w:pos="360"/>
          <w:tab w:val="left" w:pos="833"/>
        </w:tabs>
        <w:ind w:left="426"/>
        <w:jc w:val="both"/>
        <w:rPr>
          <w:rFonts w:ascii="Arial" w:eastAsia="Arial" w:hAnsi="Arial" w:cs="Arial"/>
          <w:color w:val="000000" w:themeColor="text1"/>
          <w:sz w:val="20"/>
        </w:rPr>
      </w:pPr>
      <w:r w:rsidRPr="004B4FD5">
        <w:rPr>
          <w:rFonts w:ascii="Arial" w:eastAsia="Arial" w:hAnsi="Arial" w:cs="Arial"/>
          <w:color w:val="000000" w:themeColor="text1"/>
          <w:sz w:val="20"/>
          <w:highlight w:val="yellow"/>
        </w:rPr>
        <w:t>Ze strony Wykonawcy o</w:t>
      </w:r>
      <w:r w:rsidR="00360F4A" w:rsidRPr="004B4FD5">
        <w:rPr>
          <w:rFonts w:ascii="Arial" w:eastAsia="Arial" w:hAnsi="Arial" w:cs="Arial"/>
          <w:color w:val="000000" w:themeColor="text1"/>
          <w:sz w:val="20"/>
          <w:highlight w:val="yellow"/>
        </w:rPr>
        <w:t>sobą odpowiedzialną ze strony</w:t>
      </w:r>
      <w:r w:rsidR="001A7ED2">
        <w:rPr>
          <w:rFonts w:ascii="Arial" w:eastAsia="Arial" w:hAnsi="Arial" w:cs="Arial"/>
          <w:color w:val="000000" w:themeColor="text1"/>
          <w:sz w:val="20"/>
          <w:highlight w:val="yellow"/>
        </w:rPr>
        <w:t xml:space="preserve"> </w:t>
      </w:r>
      <w:r w:rsidR="00360F4A" w:rsidRPr="004B4FD5">
        <w:rPr>
          <w:rFonts w:ascii="Arial" w:eastAsia="Arial" w:hAnsi="Arial" w:cs="Arial"/>
          <w:color w:val="000000" w:themeColor="text1"/>
          <w:sz w:val="20"/>
          <w:highlight w:val="yellow"/>
        </w:rPr>
        <w:t>za sprawy bezpieczeństwa pracy jest..........................................., adres e-mail:........................., nr tel............................</w:t>
      </w:r>
    </w:p>
    <w:p w14:paraId="0D06BEC5" w14:textId="5CC9559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Każda ze Stron zobowiązana jest do informowania na piśmie z odpowiednim wyprzedzeniem drugą Stronę o zmianie danych określonych w ust. 1 i ust. 2, jak również wszelkich innych danych kontaktowych określonych w niniejszej Umowie, pod rygorem uznania doręczenia pod wskazany adres za skuteczne. </w:t>
      </w:r>
    </w:p>
    <w:p w14:paraId="56D14EED" w14:textId="77777777"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Wszelka korespondencja pomiędzy Stronami winna być prowadzona w formie pisemnej i opatrzona numerem niniejszej Umowy.</w:t>
      </w:r>
    </w:p>
    <w:p w14:paraId="36CDBF40" w14:textId="32A51F2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03AA035A" w14:textId="4BD1A41E" w:rsidR="008C6245" w:rsidRDefault="008C6245"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lang w:val="pl-PL"/>
        </w:rPr>
        <w:t xml:space="preserve">Zmiana osób </w:t>
      </w:r>
      <w:r w:rsidRPr="002F34C8">
        <w:rPr>
          <w:rFonts w:ascii="Arial" w:hAnsi="Arial" w:cs="Arial"/>
        </w:rPr>
        <w:t xml:space="preserve">wskazanych w niniejszym paragrafie nie wymaga formy aneksu, a jedynie pisemnego oświadczenia przesłanego </w:t>
      </w:r>
      <w:r>
        <w:rPr>
          <w:rFonts w:ascii="Arial" w:hAnsi="Arial" w:cs="Arial"/>
        </w:rPr>
        <w:t xml:space="preserve">drugiej Stronie </w:t>
      </w:r>
      <w:r w:rsidRPr="002F34C8">
        <w:rPr>
          <w:rFonts w:ascii="Arial" w:hAnsi="Arial" w:cs="Arial"/>
        </w:rPr>
        <w:t>przez Stronę dokonującą zmiany</w:t>
      </w:r>
      <w:r>
        <w:rPr>
          <w:rFonts w:ascii="Arial" w:hAnsi="Arial" w:cs="Arial"/>
        </w:rPr>
        <w:t>.</w:t>
      </w:r>
    </w:p>
    <w:p w14:paraId="0E2EDC56" w14:textId="77777777" w:rsidR="007C322F" w:rsidRPr="005E6B06" w:rsidRDefault="007C322F" w:rsidP="007C322F">
      <w:pPr>
        <w:pStyle w:val="Tekstpodstawowy21"/>
        <w:spacing w:before="0" w:after="0"/>
        <w:ind w:left="426" w:hanging="426"/>
        <w:rPr>
          <w:rFonts w:ascii="Arial" w:hAnsi="Arial" w:cs="Arial"/>
          <w:lang w:val="pl-PL"/>
        </w:rPr>
      </w:pPr>
    </w:p>
    <w:p w14:paraId="5B92B5FA" w14:textId="518CCB4E"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Pr>
          <w:rFonts w:ascii="Arial" w:hAnsi="Arial" w:cs="Arial"/>
          <w:u w:val="none"/>
        </w:rPr>
        <w:t xml:space="preserve">§ </w:t>
      </w:r>
      <w:r w:rsidR="00663BF8">
        <w:rPr>
          <w:rFonts w:ascii="Arial" w:hAnsi="Arial" w:cs="Arial"/>
          <w:u w:val="none"/>
        </w:rPr>
        <w:t>10</w:t>
      </w:r>
      <w:r>
        <w:rPr>
          <w:rFonts w:ascii="Arial" w:hAnsi="Arial" w:cs="Arial"/>
          <w:u w:val="none"/>
        </w:rPr>
        <w:t>.</w:t>
      </w:r>
    </w:p>
    <w:p w14:paraId="265C28E4" w14:textId="77777777"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sidRPr="002D226F">
        <w:rPr>
          <w:rFonts w:ascii="Arial" w:hAnsi="Arial" w:cs="Arial"/>
          <w:u w:val="none"/>
        </w:rPr>
        <w:t>Kary umowne.</w:t>
      </w:r>
    </w:p>
    <w:p w14:paraId="389969FA" w14:textId="77777777" w:rsidR="00A61D97" w:rsidRPr="00546828" w:rsidRDefault="00A61D97" w:rsidP="00A61D97"/>
    <w:p w14:paraId="708369AB" w14:textId="77777777" w:rsidR="00A61D97" w:rsidRPr="001B4CF9" w:rsidRDefault="00A61D97" w:rsidP="00DD62AA">
      <w:pPr>
        <w:numPr>
          <w:ilvl w:val="0"/>
          <w:numId w:val="3"/>
        </w:numPr>
        <w:ind w:left="357" w:hanging="357"/>
        <w:jc w:val="both"/>
        <w:rPr>
          <w:rFonts w:ascii="Arial" w:hAnsi="Arial" w:cs="Arial"/>
          <w:sz w:val="20"/>
        </w:rPr>
      </w:pPr>
      <w:r w:rsidRPr="001B4CF9">
        <w:rPr>
          <w:rFonts w:ascii="Arial" w:hAnsi="Arial" w:cs="Arial"/>
          <w:sz w:val="20"/>
        </w:rPr>
        <w:t>Strony zgodnie postanawiają, że Zamawiający jest uprawniony do naliczenia kar umownych:</w:t>
      </w:r>
    </w:p>
    <w:p w14:paraId="7C79BAC1" w14:textId="3379476C" w:rsidR="00A61D97" w:rsidRPr="001B4CF9" w:rsidRDefault="00A61D97" w:rsidP="00DD62AA">
      <w:pPr>
        <w:numPr>
          <w:ilvl w:val="1"/>
          <w:numId w:val="11"/>
        </w:numPr>
        <w:ind w:left="850" w:hanging="425"/>
        <w:jc w:val="both"/>
        <w:rPr>
          <w:rFonts w:ascii="Arial" w:hAnsi="Arial" w:cs="Arial"/>
          <w:sz w:val="20"/>
        </w:rPr>
      </w:pPr>
      <w:r w:rsidRPr="00E56AE3">
        <w:rPr>
          <w:rFonts w:ascii="Arial" w:hAnsi="Arial" w:cs="Arial"/>
          <w:sz w:val="20"/>
        </w:rPr>
        <w:t>za opóźnienie w</w:t>
      </w:r>
      <w:r w:rsidR="00E56AE3" w:rsidRPr="00A10438">
        <w:rPr>
          <w:rFonts w:ascii="Arial" w:hAnsi="Arial" w:cs="Arial"/>
          <w:sz w:val="20"/>
        </w:rPr>
        <w:t xml:space="preserve"> wykonywani</w:t>
      </w:r>
      <w:r w:rsidR="00E56AE3">
        <w:rPr>
          <w:rFonts w:ascii="Arial" w:hAnsi="Arial" w:cs="Arial"/>
          <w:sz w:val="20"/>
        </w:rPr>
        <w:t>u</w:t>
      </w:r>
      <w:r w:rsidR="00E56AE3" w:rsidRPr="00A10438">
        <w:rPr>
          <w:rFonts w:ascii="Arial" w:hAnsi="Arial" w:cs="Arial"/>
          <w:sz w:val="20"/>
        </w:rPr>
        <w:t xml:space="preserve"> prac, usług, robót objętych Przedmiotem Umowy w stosunku do terminów określonych w</w:t>
      </w:r>
      <w:r w:rsidR="00E56AE3" w:rsidRPr="00E56AE3">
        <w:rPr>
          <w:rFonts w:ascii="Arial" w:hAnsi="Arial" w:cs="Arial"/>
          <w:sz w:val="20"/>
        </w:rPr>
        <w:t xml:space="preserve"> harmonogram</w:t>
      </w:r>
      <w:r w:rsidR="00E56AE3" w:rsidRPr="00A10438">
        <w:rPr>
          <w:rFonts w:ascii="Arial" w:hAnsi="Arial" w:cs="Arial"/>
          <w:sz w:val="20"/>
        </w:rPr>
        <w:t>ach</w:t>
      </w:r>
      <w:r w:rsidR="00E56AE3" w:rsidRPr="00E56AE3">
        <w:rPr>
          <w:rFonts w:ascii="Arial" w:hAnsi="Arial" w:cs="Arial"/>
          <w:sz w:val="20"/>
        </w:rPr>
        <w:t xml:space="preserve"> i Zlece</w:t>
      </w:r>
      <w:r w:rsidR="00E56AE3" w:rsidRPr="00A10438">
        <w:rPr>
          <w:rFonts w:ascii="Arial" w:hAnsi="Arial" w:cs="Arial"/>
          <w:sz w:val="20"/>
        </w:rPr>
        <w:t>niach</w:t>
      </w:r>
      <w:r w:rsidR="00E56AE3" w:rsidRPr="00E56AE3">
        <w:rPr>
          <w:rFonts w:ascii="Arial" w:hAnsi="Arial" w:cs="Arial"/>
          <w:sz w:val="20"/>
        </w:rPr>
        <w:t xml:space="preserve"> Zamawiająceg</w:t>
      </w:r>
      <w:r w:rsidR="00E56AE3">
        <w:rPr>
          <w:rFonts w:ascii="Arial" w:hAnsi="Arial" w:cs="Arial"/>
          <w:sz w:val="20"/>
        </w:rPr>
        <w:t xml:space="preserve">o </w:t>
      </w:r>
      <w:r w:rsidRPr="001B4CF9">
        <w:rPr>
          <w:rFonts w:ascii="Arial" w:hAnsi="Arial" w:cs="Arial"/>
          <w:sz w:val="20"/>
        </w:rPr>
        <w:t xml:space="preserve">y, w wysokości 1% </w:t>
      </w:r>
      <w:r w:rsidR="00EB53AA" w:rsidRPr="001B4CF9">
        <w:rPr>
          <w:rFonts w:ascii="Arial" w:hAnsi="Arial" w:cs="Arial"/>
          <w:sz w:val="20"/>
        </w:rPr>
        <w:t xml:space="preserve">rocznego maksymalnego niegwarantowanego wynagrodzenia </w:t>
      </w:r>
      <w:r w:rsidRPr="001B4CF9">
        <w:rPr>
          <w:rFonts w:ascii="Arial" w:hAnsi="Arial" w:cs="Arial"/>
          <w:sz w:val="20"/>
        </w:rPr>
        <w:t xml:space="preserve">netto określonego w § </w:t>
      </w:r>
      <w:r w:rsidR="00E00717">
        <w:rPr>
          <w:rFonts w:ascii="Arial" w:hAnsi="Arial" w:cs="Arial"/>
          <w:sz w:val="20"/>
        </w:rPr>
        <w:t>5</w:t>
      </w:r>
      <w:r w:rsidRPr="001B4CF9">
        <w:rPr>
          <w:rFonts w:ascii="Arial" w:hAnsi="Arial" w:cs="Arial"/>
          <w:sz w:val="20"/>
        </w:rPr>
        <w:t xml:space="preserve"> ust. </w:t>
      </w:r>
      <w:r w:rsidR="00E56AE3">
        <w:rPr>
          <w:rFonts w:ascii="Arial" w:hAnsi="Arial" w:cs="Arial"/>
          <w:sz w:val="20"/>
        </w:rPr>
        <w:t>1</w:t>
      </w:r>
      <w:r w:rsidRPr="001B4CF9">
        <w:rPr>
          <w:rFonts w:ascii="Arial" w:hAnsi="Arial" w:cs="Arial"/>
          <w:sz w:val="20"/>
        </w:rPr>
        <w:t xml:space="preserve"> Umowy, za każdy rozpoczęty dzień opóźnienia ponad termin realizacji przedmiotu Umowy określony w § 4 ust. 1</w:t>
      </w:r>
      <w:r w:rsidR="00EB53AA" w:rsidRPr="001B4CF9">
        <w:rPr>
          <w:rFonts w:ascii="Arial" w:hAnsi="Arial" w:cs="Arial"/>
          <w:sz w:val="20"/>
        </w:rPr>
        <w:t xml:space="preserve"> indywidualnie dla każdego </w:t>
      </w:r>
      <w:r w:rsidR="005E35CB" w:rsidRPr="001B4CF9">
        <w:rPr>
          <w:rFonts w:ascii="Arial" w:hAnsi="Arial" w:cs="Arial"/>
          <w:sz w:val="20"/>
        </w:rPr>
        <w:t>Z</w:t>
      </w:r>
      <w:r w:rsidR="00EB53AA" w:rsidRPr="001B4CF9">
        <w:rPr>
          <w:rFonts w:ascii="Arial" w:hAnsi="Arial" w:cs="Arial"/>
          <w:sz w:val="20"/>
        </w:rPr>
        <w:t xml:space="preserve">lecenia </w:t>
      </w:r>
      <w:r w:rsidR="005E35CB" w:rsidRPr="001B4CF9">
        <w:rPr>
          <w:rFonts w:ascii="Arial" w:hAnsi="Arial" w:cs="Arial"/>
          <w:sz w:val="20"/>
        </w:rPr>
        <w:t>R</w:t>
      </w:r>
      <w:r w:rsidR="00EB53AA" w:rsidRPr="001B4CF9">
        <w:rPr>
          <w:rFonts w:ascii="Arial" w:hAnsi="Arial" w:cs="Arial"/>
          <w:sz w:val="20"/>
        </w:rPr>
        <w:t>emontowego</w:t>
      </w:r>
      <w:r w:rsidR="005E35CB" w:rsidRPr="001B4CF9">
        <w:rPr>
          <w:rFonts w:ascii="Arial" w:hAnsi="Arial" w:cs="Arial"/>
          <w:sz w:val="20"/>
        </w:rPr>
        <w:t xml:space="preserve"> SAP</w:t>
      </w:r>
      <w:r w:rsidR="00EB53AA" w:rsidRPr="001B4CF9">
        <w:rPr>
          <w:rFonts w:ascii="Arial" w:hAnsi="Arial" w:cs="Arial"/>
          <w:sz w:val="20"/>
        </w:rPr>
        <w:t>,</w:t>
      </w:r>
    </w:p>
    <w:p w14:paraId="64FE8535" w14:textId="69D6FBB3"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lastRenderedPageBreak/>
        <w:t xml:space="preserve">za niewykonanie lub nienależyte wykonanie obowiązków określonych w niniejszej  Umowie, w szczególności za naruszenie obowiązków określonych w § 1 ust. 1 oraz § 2 Umowy, Zamawiający będzie uprawniony do naliczania kary umownej w wysokości </w:t>
      </w:r>
      <w:r w:rsidR="006B003C">
        <w:rPr>
          <w:rFonts w:ascii="Arial" w:hAnsi="Arial" w:cs="Arial"/>
          <w:sz w:val="20"/>
        </w:rPr>
        <w:t>1</w:t>
      </w:r>
      <w:r w:rsidRPr="006B003C">
        <w:rPr>
          <w:rFonts w:ascii="Arial" w:hAnsi="Arial" w:cs="Arial"/>
          <w:sz w:val="20"/>
        </w:rPr>
        <w:t xml:space="preserve">%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56AE3">
        <w:rPr>
          <w:rFonts w:ascii="Arial" w:hAnsi="Arial" w:cs="Arial"/>
          <w:sz w:val="20"/>
        </w:rPr>
        <w:t>1</w:t>
      </w:r>
      <w:r w:rsidR="00F77E84" w:rsidRPr="006B003C">
        <w:rPr>
          <w:rFonts w:ascii="Arial" w:hAnsi="Arial" w:cs="Arial"/>
          <w:sz w:val="20"/>
        </w:rPr>
        <w:t xml:space="preserve"> Umowy</w:t>
      </w:r>
      <w:r w:rsidRPr="006B003C">
        <w:rPr>
          <w:rFonts w:ascii="Arial" w:hAnsi="Arial" w:cs="Arial"/>
          <w:sz w:val="20"/>
        </w:rPr>
        <w:t>,</w:t>
      </w:r>
      <w:r w:rsidR="00F77E84" w:rsidRPr="006B003C">
        <w:rPr>
          <w:rFonts w:ascii="Arial" w:hAnsi="Arial" w:cs="Arial"/>
          <w:sz w:val="20"/>
        </w:rPr>
        <w:t xml:space="preserve"> </w:t>
      </w:r>
      <w:r w:rsidRPr="006B003C">
        <w:rPr>
          <w:rFonts w:ascii="Arial" w:hAnsi="Arial" w:cs="Arial"/>
          <w:sz w:val="20"/>
        </w:rPr>
        <w:t xml:space="preserve"> za każdy przypadek naruszenia,</w:t>
      </w:r>
    </w:p>
    <w:p w14:paraId="13492F47" w14:textId="5FBD9003"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 xml:space="preserve">w przypadku odstąpienia przez Zamawiającego od niniejszej Umowy z winy Wykonawcy, Wykonawca zapłaci Zamawiającego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56AE3">
        <w:rPr>
          <w:rFonts w:ascii="Arial" w:hAnsi="Arial" w:cs="Arial"/>
          <w:sz w:val="20"/>
        </w:rPr>
        <w:t>1</w:t>
      </w:r>
      <w:r w:rsidR="00F77E84" w:rsidRPr="006B003C">
        <w:rPr>
          <w:rFonts w:ascii="Arial" w:hAnsi="Arial" w:cs="Arial"/>
          <w:sz w:val="20"/>
        </w:rPr>
        <w:t xml:space="preserve"> Umowy,</w:t>
      </w:r>
    </w:p>
    <w:p w14:paraId="79A77548" w14:textId="73CA6F75"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w przypadku stwierdzenia naruszenia przez Wykonawcę obowiązku wykonania przedmiotu Umowy siłami własnymi</w:t>
      </w:r>
      <w:r w:rsidR="00E56AE3" w:rsidRPr="00E56AE3">
        <w:rPr>
          <w:rFonts w:ascii="Arial" w:hAnsi="Arial" w:cs="Arial"/>
          <w:sz w:val="20"/>
        </w:rPr>
        <w:t>/</w:t>
      </w:r>
      <w:r w:rsidR="00E56AE3" w:rsidRPr="00A10438">
        <w:rPr>
          <w:rFonts w:ascii="Arial" w:hAnsi="Arial" w:cs="Arial"/>
          <w:bCs/>
          <w:sz w:val="20"/>
        </w:rPr>
        <w:t xml:space="preserve"> </w:t>
      </w:r>
      <w:r w:rsidR="00E56AE3" w:rsidRPr="00A10438">
        <w:rPr>
          <w:rFonts w:ascii="Arial" w:hAnsi="Arial" w:cs="Arial"/>
          <w:sz w:val="20"/>
        </w:rPr>
        <w:t>p</w:t>
      </w:r>
      <w:r w:rsidR="00E56AE3" w:rsidRPr="00E56AE3">
        <w:rPr>
          <w:rFonts w:ascii="Arial" w:hAnsi="Arial" w:cs="Arial"/>
          <w:sz w:val="20"/>
        </w:rPr>
        <w:t>owierz</w:t>
      </w:r>
      <w:r w:rsidR="00E56AE3" w:rsidRPr="00A10438">
        <w:rPr>
          <w:rFonts w:ascii="Arial" w:hAnsi="Arial" w:cs="Arial"/>
          <w:sz w:val="20"/>
        </w:rPr>
        <w:t>enia</w:t>
      </w:r>
      <w:r w:rsidR="00E56AE3" w:rsidRPr="00E56AE3">
        <w:rPr>
          <w:rFonts w:ascii="Arial" w:hAnsi="Arial" w:cs="Arial"/>
          <w:sz w:val="20"/>
        </w:rPr>
        <w:t xml:space="preserve"> częś</w:t>
      </w:r>
      <w:r w:rsidR="00E56AE3" w:rsidRPr="00A10438">
        <w:rPr>
          <w:rFonts w:ascii="Arial" w:hAnsi="Arial" w:cs="Arial"/>
          <w:sz w:val="20"/>
        </w:rPr>
        <w:t>ć</w:t>
      </w:r>
      <w:r w:rsidR="00E56AE3" w:rsidRPr="00E56AE3">
        <w:rPr>
          <w:rFonts w:ascii="Arial" w:hAnsi="Arial" w:cs="Arial"/>
          <w:sz w:val="20"/>
        </w:rPr>
        <w:t xml:space="preserve"> lub całoś</w:t>
      </w:r>
      <w:r w:rsidR="00E56AE3" w:rsidRPr="00A10438">
        <w:rPr>
          <w:rFonts w:ascii="Arial" w:hAnsi="Arial" w:cs="Arial"/>
          <w:sz w:val="20"/>
        </w:rPr>
        <w:t>ć</w:t>
      </w:r>
      <w:r w:rsidR="00E56AE3" w:rsidRPr="00E56AE3">
        <w:rPr>
          <w:rFonts w:ascii="Arial" w:hAnsi="Arial" w:cs="Arial"/>
          <w:sz w:val="20"/>
        </w:rPr>
        <w:t xml:space="preserve"> prac objętych </w:t>
      </w:r>
      <w:r w:rsidR="00E56AE3" w:rsidRPr="00A10438">
        <w:rPr>
          <w:rFonts w:ascii="Arial" w:hAnsi="Arial" w:cs="Arial"/>
          <w:sz w:val="20"/>
        </w:rPr>
        <w:t>P</w:t>
      </w:r>
      <w:r w:rsidR="00E56AE3" w:rsidRPr="00E56AE3">
        <w:rPr>
          <w:rFonts w:ascii="Arial" w:hAnsi="Arial" w:cs="Arial"/>
          <w:sz w:val="20"/>
        </w:rPr>
        <w:t xml:space="preserve">rzedmiotem Umowy </w:t>
      </w:r>
      <w:r w:rsidR="00E56AE3" w:rsidRPr="00A10438">
        <w:rPr>
          <w:rFonts w:ascii="Arial" w:hAnsi="Arial" w:cs="Arial"/>
          <w:sz w:val="20"/>
        </w:rPr>
        <w:t xml:space="preserve">podwykonawcy/podwykonawcom bez uprzedniego </w:t>
      </w:r>
      <w:r w:rsidR="00E56AE3" w:rsidRPr="00E56AE3">
        <w:rPr>
          <w:rFonts w:ascii="Arial" w:hAnsi="Arial" w:cs="Arial"/>
          <w:sz w:val="20"/>
        </w:rPr>
        <w:t xml:space="preserve">pisemnego powiadomienia Zamawiającego o takim zamiarze, a w przypadku Podwykonawców do których znajdzie zastosowanie </w:t>
      </w:r>
      <w:r w:rsidR="00E56AE3" w:rsidRPr="00E56AE3">
        <w:rPr>
          <w:rFonts w:ascii="Arial" w:hAnsi="Arial" w:cs="Arial"/>
          <w:iCs/>
          <w:sz w:val="20"/>
        </w:rPr>
        <w:t>art. 647(1) Kodeksu Cywilnego</w:t>
      </w:r>
      <w:r w:rsidR="00E56AE3" w:rsidRPr="00A10438">
        <w:rPr>
          <w:rFonts w:ascii="Arial" w:hAnsi="Arial" w:cs="Arial"/>
          <w:iCs/>
          <w:sz w:val="20"/>
        </w:rPr>
        <w:t>, bez</w:t>
      </w:r>
      <w:r w:rsidR="00E56AE3" w:rsidRPr="00E56AE3">
        <w:rPr>
          <w:rFonts w:ascii="Arial" w:hAnsi="Arial" w:cs="Arial"/>
          <w:iCs/>
          <w:sz w:val="20"/>
        </w:rPr>
        <w:t xml:space="preserve"> uprzedniej zgody Zamawiającego wyrażonej w formie pisemnej pod rygorem nieważności</w:t>
      </w:r>
      <w:r w:rsidRPr="00E56AE3">
        <w:rPr>
          <w:rFonts w:ascii="Arial" w:hAnsi="Arial" w:cs="Arial"/>
          <w:sz w:val="20"/>
        </w:rPr>
        <w:t xml:space="preserve"> w</w:t>
      </w:r>
      <w:r w:rsidRPr="006B003C">
        <w:rPr>
          <w:rFonts w:ascii="Arial" w:hAnsi="Arial" w:cs="Arial"/>
          <w:sz w:val="20"/>
        </w:rPr>
        <w:t xml:space="preserve"> wysokości 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56AE3">
        <w:rPr>
          <w:rFonts w:ascii="Arial" w:hAnsi="Arial" w:cs="Arial"/>
          <w:sz w:val="20"/>
        </w:rPr>
        <w:t>1</w:t>
      </w:r>
      <w:r w:rsidR="00F77E84" w:rsidRPr="006B003C">
        <w:rPr>
          <w:rFonts w:ascii="Arial" w:hAnsi="Arial" w:cs="Arial"/>
          <w:sz w:val="20"/>
        </w:rPr>
        <w:t xml:space="preserve"> Umowy.</w:t>
      </w:r>
      <w:r w:rsidRPr="006B003C">
        <w:rPr>
          <w:rFonts w:ascii="Arial" w:hAnsi="Arial" w:cs="Arial"/>
          <w:sz w:val="20"/>
        </w:rPr>
        <w:t xml:space="preserve"> </w:t>
      </w:r>
    </w:p>
    <w:p w14:paraId="284B37BB" w14:textId="79D67F48"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Łączna wysokość kar naliczonych Wykonawcy ze wszystkich tytułów wskazanych w ust. 1 lit.  a, nie może wynosić więcej niż 25%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A06CF1">
        <w:rPr>
          <w:rFonts w:ascii="Arial" w:hAnsi="Arial" w:cs="Arial"/>
          <w:sz w:val="20"/>
        </w:rPr>
        <w:t>1</w:t>
      </w:r>
      <w:r w:rsidR="00F77E84" w:rsidRPr="006B003C">
        <w:rPr>
          <w:rFonts w:ascii="Arial" w:hAnsi="Arial" w:cs="Arial"/>
          <w:sz w:val="20"/>
        </w:rPr>
        <w:t xml:space="preserve"> Umowy</w:t>
      </w:r>
      <w:r w:rsidRPr="006B003C">
        <w:rPr>
          <w:rFonts w:ascii="Arial" w:hAnsi="Arial" w:cs="Arial"/>
          <w:sz w:val="20"/>
        </w:rPr>
        <w:t>, przy czym zastrzeżenie to nie dotyczy kar przewidzianych w innych miejscach niniejszej Umowy.</w:t>
      </w:r>
      <w:bookmarkStart w:id="4" w:name="_Hlk495672179"/>
    </w:p>
    <w:p w14:paraId="68A5BC0D" w14:textId="34943DFD"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W przypadku odstąpienia przez Wykonawcę od niniejszej Umowy z winy Zamawiającego, Zamawiający zapłaci Wykonawcy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A06CF1">
        <w:rPr>
          <w:rFonts w:ascii="Arial" w:hAnsi="Arial" w:cs="Arial"/>
          <w:sz w:val="20"/>
        </w:rPr>
        <w:t>1</w:t>
      </w:r>
      <w:r w:rsidR="00F77E84" w:rsidRPr="006B003C">
        <w:rPr>
          <w:rFonts w:ascii="Arial" w:hAnsi="Arial" w:cs="Arial"/>
          <w:sz w:val="20"/>
        </w:rPr>
        <w:t xml:space="preserve"> Umowy</w:t>
      </w:r>
      <w:r w:rsidRPr="006B003C">
        <w:rPr>
          <w:rFonts w:ascii="Arial" w:hAnsi="Arial" w:cs="Arial"/>
          <w:sz w:val="20"/>
        </w:rPr>
        <w:t>.</w:t>
      </w:r>
    </w:p>
    <w:bookmarkEnd w:id="4"/>
    <w:p w14:paraId="392C24A0" w14:textId="77777777" w:rsidR="00A61D97" w:rsidRPr="002D226F" w:rsidRDefault="00A61D97" w:rsidP="00DD62AA">
      <w:pPr>
        <w:numPr>
          <w:ilvl w:val="0"/>
          <w:numId w:val="3"/>
        </w:numPr>
        <w:ind w:left="357" w:hanging="357"/>
        <w:jc w:val="both"/>
        <w:rPr>
          <w:rFonts w:ascii="Arial" w:hAnsi="Arial" w:cs="Arial"/>
          <w:sz w:val="20"/>
        </w:rPr>
      </w:pPr>
      <w:r w:rsidRPr="006B003C">
        <w:rPr>
          <w:rFonts w:ascii="Arial" w:hAnsi="Arial" w:cs="Arial"/>
          <w:sz w:val="20"/>
        </w:rPr>
        <w:t>Zamawiający zastrzega sobie prawo do dochodzenia na zasadach ogólnych odszkodowania przekraczającego wysokość zastrzeżonych kar umownych, do pełnej wysokości poniesionej szkody</w:t>
      </w:r>
      <w:r w:rsidRPr="006B003C">
        <w:rPr>
          <w:rFonts w:ascii="Arial" w:hAnsi="Arial" w:cs="Arial"/>
          <w:bCs/>
          <w:sz w:val="20"/>
        </w:rPr>
        <w:t>,</w:t>
      </w:r>
      <w:r w:rsidRPr="006B003C">
        <w:rPr>
          <w:rFonts w:ascii="Arial" w:hAnsi="Arial" w:cs="Arial"/>
          <w:sz w:val="20"/>
        </w:rPr>
        <w:t xml:space="preserve"> jak i odszkodowania za przypadki niewykonania lub nienależytego wykonania Umowy, dla których nie zostały przewidziane kary umowne, do pełnej wysokości poniesionej szkody</w:t>
      </w:r>
      <w:r w:rsidRPr="002D226F">
        <w:rPr>
          <w:rFonts w:ascii="Arial" w:hAnsi="Arial" w:cs="Arial"/>
          <w:sz w:val="20"/>
        </w:rPr>
        <w:t>.</w:t>
      </w:r>
    </w:p>
    <w:p w14:paraId="6D85E929"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454EBE55" w14:textId="77777777" w:rsidR="00A61D97" w:rsidRPr="002D226F" w:rsidRDefault="00A61D97" w:rsidP="00DD62AA">
      <w:pPr>
        <w:pStyle w:val="Akapitzlist"/>
        <w:numPr>
          <w:ilvl w:val="0"/>
          <w:numId w:val="3"/>
        </w:numPr>
        <w:ind w:left="357" w:hanging="357"/>
        <w:jc w:val="both"/>
        <w:rPr>
          <w:rFonts w:ascii="Arial" w:hAnsi="Arial" w:cs="Arial"/>
          <w:sz w:val="20"/>
        </w:rPr>
      </w:pPr>
      <w:r w:rsidRPr="002D226F">
        <w:rPr>
          <w:rFonts w:ascii="Arial" w:hAnsi="Arial" w:cs="Arial"/>
          <w:sz w:val="20"/>
        </w:rPr>
        <w:t>Zamawiający upoważniony jest do potrącenia kar umownych z należności Wykonawcy przysługującej względem Zamawiającego, na co Wykonawca niniejszym wyraża zgodę.</w:t>
      </w:r>
    </w:p>
    <w:p w14:paraId="78E8A73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w:t>
      </w:r>
      <w:r>
        <w:rPr>
          <w:rFonts w:ascii="Arial" w:hAnsi="Arial" w:cs="Arial"/>
          <w:sz w:val="20"/>
        </w:rPr>
        <w:t xml:space="preserve"> zastrzeżeniem wyjątków wynikaj</w:t>
      </w:r>
      <w:r w:rsidRPr="002D226F">
        <w:rPr>
          <w:rFonts w:ascii="Arial" w:hAnsi="Arial" w:cs="Arial"/>
          <w:sz w:val="20"/>
        </w:rPr>
        <w:t>ących z przepisów bezw</w:t>
      </w:r>
      <w:r>
        <w:rPr>
          <w:rFonts w:ascii="Arial" w:hAnsi="Arial" w:cs="Arial"/>
          <w:sz w:val="20"/>
        </w:rPr>
        <w:t>z</w:t>
      </w:r>
      <w:r w:rsidRPr="002D226F">
        <w:rPr>
          <w:rFonts w:ascii="Arial" w:hAnsi="Arial" w:cs="Arial"/>
          <w:sz w:val="20"/>
        </w:rPr>
        <w:t>ględnie obowiązujących.</w:t>
      </w:r>
    </w:p>
    <w:p w14:paraId="10637E6A"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 xml:space="preserve">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w:t>
      </w:r>
      <w:r>
        <w:rPr>
          <w:rFonts w:ascii="Arial" w:hAnsi="Arial" w:cs="Arial"/>
          <w:sz w:val="20"/>
        </w:rPr>
        <w:t>z zastrzeżeniem wyjątk</w:t>
      </w:r>
      <w:r w:rsidRPr="002D226F">
        <w:rPr>
          <w:rFonts w:ascii="Arial" w:hAnsi="Arial" w:cs="Arial"/>
          <w:sz w:val="20"/>
        </w:rPr>
        <w:t>ów wynikających z przepisów bezw</w:t>
      </w:r>
      <w:r>
        <w:rPr>
          <w:rFonts w:ascii="Arial" w:hAnsi="Arial" w:cs="Arial"/>
          <w:sz w:val="20"/>
        </w:rPr>
        <w:t>z</w:t>
      </w:r>
      <w:r w:rsidRPr="002D226F">
        <w:rPr>
          <w:rFonts w:ascii="Arial" w:hAnsi="Arial" w:cs="Arial"/>
          <w:sz w:val="20"/>
        </w:rPr>
        <w:t>ględnie obowiązujących.</w:t>
      </w:r>
    </w:p>
    <w:p w14:paraId="53F55A2F"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W razie zgłoszenia takiego roszczenia w stosunku do Zamawiającego, Wykonawca niezwłocznie zwolni Zamawiającego z wszelkiej odpowiedzialności oraz przystąpi do wszelkich toczących się postępowań na własny koszt.</w:t>
      </w:r>
    </w:p>
    <w:p w14:paraId="0691A75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Na podstawie niniejszego paragrafu, Wykonawca jest zobowiązany do pokrycia wszelkich kosztów poniesionych przez Zamawiającego w wyniku skierowania do niego roszczeń, o których mowa w ust. 7-9, w tym w szczególności należności ubocznych, kosztów sądowych lub egzekucyjnych. Zwrot nastąpi na wezwanie Zamawiającego w terminie 7 dni od dnia doręczenia mu wezwania do zapłaty, do którego załączony będzie stosowny dokument księgowy.</w:t>
      </w:r>
    </w:p>
    <w:p w14:paraId="1CCCE45C" w14:textId="77777777" w:rsidR="00A61D97" w:rsidRDefault="00A61D97" w:rsidP="00DD62AA">
      <w:pPr>
        <w:numPr>
          <w:ilvl w:val="0"/>
          <w:numId w:val="3"/>
        </w:numPr>
        <w:ind w:left="357" w:hanging="357"/>
        <w:jc w:val="both"/>
        <w:rPr>
          <w:rFonts w:ascii="Arial" w:hAnsi="Arial" w:cs="Arial"/>
          <w:sz w:val="20"/>
        </w:rPr>
      </w:pPr>
      <w:r w:rsidRPr="002D226F">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7B6162A7" w14:textId="77777777" w:rsidR="00A61D97" w:rsidRDefault="00A61D97" w:rsidP="00A61D97">
      <w:pPr>
        <w:jc w:val="both"/>
        <w:rPr>
          <w:rFonts w:ascii="Arial" w:hAnsi="Arial" w:cs="Arial"/>
          <w:sz w:val="20"/>
        </w:rPr>
      </w:pPr>
    </w:p>
    <w:p w14:paraId="62129A93" w14:textId="21605E88"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 xml:space="preserve">§ </w:t>
      </w:r>
      <w:r>
        <w:rPr>
          <w:rFonts w:ascii="Arial" w:hAnsi="Arial" w:cs="Arial"/>
          <w:color w:val="000000"/>
          <w:u w:val="none"/>
        </w:rPr>
        <w:t>1</w:t>
      </w:r>
      <w:r w:rsidR="00663BF8">
        <w:rPr>
          <w:rFonts w:ascii="Arial" w:hAnsi="Arial" w:cs="Arial"/>
          <w:color w:val="000000"/>
          <w:u w:val="none"/>
        </w:rPr>
        <w:t>1</w:t>
      </w:r>
      <w:r w:rsidRPr="00AA6842">
        <w:rPr>
          <w:rFonts w:ascii="Arial" w:hAnsi="Arial" w:cs="Arial"/>
          <w:color w:val="000000"/>
          <w:u w:val="none"/>
        </w:rPr>
        <w:t>.</w:t>
      </w:r>
    </w:p>
    <w:p w14:paraId="7EC0E79E"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GWARANCJE.</w:t>
      </w:r>
    </w:p>
    <w:p w14:paraId="4982A005" w14:textId="77777777" w:rsidR="00A61D97" w:rsidRPr="00AA6842" w:rsidRDefault="00A61D97" w:rsidP="00A61D97">
      <w:pPr>
        <w:rPr>
          <w:rFonts w:ascii="Arial" w:hAnsi="Arial" w:cs="Arial"/>
          <w:sz w:val="20"/>
        </w:rPr>
      </w:pPr>
    </w:p>
    <w:p w14:paraId="3341B0F7" w14:textId="0012C54E"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 xml:space="preserve">Wykonawca gwarantuje Zamawiającemu, że prace wykonane zostaną zgodnie z postanowieniami Umowy, a także wytycznymi Zamawiającego. Wykonawca gwarantuje, że </w:t>
      </w:r>
      <w:r w:rsidR="00A06CF1">
        <w:rPr>
          <w:rFonts w:ascii="Arial" w:hAnsi="Arial" w:cs="Arial"/>
          <w:color w:val="000000"/>
          <w:sz w:val="20"/>
        </w:rPr>
        <w:t xml:space="preserve">wszystkie czynności i </w:t>
      </w:r>
      <w:r w:rsidR="00A06CF1">
        <w:rPr>
          <w:rFonts w:ascii="Arial" w:hAnsi="Arial" w:cs="Arial"/>
          <w:color w:val="000000"/>
          <w:sz w:val="20"/>
        </w:rPr>
        <w:lastRenderedPageBreak/>
        <w:t xml:space="preserve">prace wchodzące w zakres </w:t>
      </w:r>
      <w:r w:rsidRPr="00AA6842">
        <w:rPr>
          <w:rFonts w:ascii="Arial" w:hAnsi="Arial" w:cs="Arial"/>
          <w:color w:val="000000"/>
          <w:sz w:val="20"/>
        </w:rPr>
        <w:t>Przedmiot</w:t>
      </w:r>
      <w:r w:rsidR="00A06CF1">
        <w:rPr>
          <w:rFonts w:ascii="Arial" w:hAnsi="Arial" w:cs="Arial"/>
          <w:color w:val="000000"/>
          <w:sz w:val="20"/>
        </w:rPr>
        <w:t>u</w:t>
      </w:r>
      <w:r w:rsidRPr="00AA6842">
        <w:rPr>
          <w:rFonts w:ascii="Arial" w:hAnsi="Arial" w:cs="Arial"/>
          <w:color w:val="000000"/>
          <w:sz w:val="20"/>
        </w:rPr>
        <w:t xml:space="preserve"> Umowy będ</w:t>
      </w:r>
      <w:r w:rsidR="00A06CF1">
        <w:rPr>
          <w:rFonts w:ascii="Arial" w:hAnsi="Arial" w:cs="Arial"/>
          <w:color w:val="000000"/>
          <w:sz w:val="20"/>
        </w:rPr>
        <w:t>ą</w:t>
      </w:r>
      <w:r w:rsidRPr="00AA6842">
        <w:rPr>
          <w:rFonts w:ascii="Arial" w:hAnsi="Arial" w:cs="Arial"/>
          <w:color w:val="000000"/>
          <w:sz w:val="20"/>
        </w:rPr>
        <w:t xml:space="preserve"> wykonan</w:t>
      </w:r>
      <w:r w:rsidR="00A06CF1">
        <w:rPr>
          <w:rFonts w:ascii="Arial" w:hAnsi="Arial" w:cs="Arial"/>
          <w:color w:val="000000"/>
          <w:sz w:val="20"/>
        </w:rPr>
        <w:t>e</w:t>
      </w:r>
      <w:r w:rsidRPr="00AA6842">
        <w:rPr>
          <w:rFonts w:ascii="Arial" w:hAnsi="Arial" w:cs="Arial"/>
          <w:color w:val="000000"/>
          <w:sz w:val="20"/>
        </w:rPr>
        <w:t xml:space="preserve"> prawidłowo, zgodnie z przepisami obowiązującego prawa, właściwą dokumentacją techniczną oraz normami technicznymi i zasadami sztuki budowlanej, a nadto, że </w:t>
      </w:r>
      <w:r w:rsidR="00E12970">
        <w:rPr>
          <w:rFonts w:ascii="Arial" w:hAnsi="Arial" w:cs="Arial"/>
          <w:color w:val="000000"/>
          <w:sz w:val="20"/>
        </w:rPr>
        <w:t xml:space="preserve">po dokonanych przeglądach i pracach remontowych </w:t>
      </w:r>
      <w:r w:rsidR="00A06CF1">
        <w:rPr>
          <w:rFonts w:ascii="Arial" w:hAnsi="Arial" w:cs="Arial"/>
          <w:color w:val="000000"/>
          <w:sz w:val="20"/>
        </w:rPr>
        <w:t xml:space="preserve">dźwigi </w:t>
      </w:r>
      <w:r w:rsidR="00A06CF1" w:rsidRPr="009A5992">
        <w:rPr>
          <w:rFonts w:ascii="Arial" w:hAnsi="Arial" w:cs="Arial"/>
          <w:iCs/>
          <w:sz w:val="20"/>
        </w:rPr>
        <w:t>towarowo-osobow</w:t>
      </w:r>
      <w:r w:rsidR="00A06CF1">
        <w:rPr>
          <w:rFonts w:ascii="Arial" w:hAnsi="Arial" w:cs="Arial"/>
          <w:iCs/>
          <w:sz w:val="20"/>
        </w:rPr>
        <w:t>e</w:t>
      </w:r>
      <w:r w:rsidR="00A06CF1">
        <w:rPr>
          <w:rFonts w:ascii="Arial" w:hAnsi="Arial" w:cs="Arial"/>
          <w:color w:val="000000"/>
          <w:sz w:val="20"/>
        </w:rPr>
        <w:t xml:space="preserve"> </w:t>
      </w:r>
      <w:r w:rsidRPr="00AA6842">
        <w:rPr>
          <w:rFonts w:ascii="Arial" w:hAnsi="Arial" w:cs="Arial"/>
          <w:color w:val="000000"/>
          <w:sz w:val="20"/>
        </w:rPr>
        <w:t>będ</w:t>
      </w:r>
      <w:r w:rsidR="00A06CF1">
        <w:rPr>
          <w:rFonts w:ascii="Arial" w:hAnsi="Arial" w:cs="Arial"/>
          <w:color w:val="000000"/>
          <w:sz w:val="20"/>
        </w:rPr>
        <w:t>ą</w:t>
      </w:r>
      <w:r w:rsidRPr="00AA6842">
        <w:rPr>
          <w:rFonts w:ascii="Arial" w:hAnsi="Arial" w:cs="Arial"/>
          <w:color w:val="000000"/>
          <w:sz w:val="20"/>
        </w:rPr>
        <w:t xml:space="preserve"> się w pełni  nadawać do użycia zgodnie z przeznaczeniem. Ponadto, Wykonawca gwarantuje Zamawiającemu, że wszystkie materiały i urządzenia zapewnione przez Wykonawcę lub podmioty, za którą odpowiada, w związku z pracami </w:t>
      </w:r>
      <w:r w:rsidR="00A06CF1">
        <w:rPr>
          <w:rFonts w:ascii="Arial" w:hAnsi="Arial" w:cs="Arial"/>
          <w:color w:val="000000"/>
          <w:sz w:val="20"/>
        </w:rPr>
        <w:t xml:space="preserve">objętymi Przedmiotem Umowy </w:t>
      </w:r>
      <w:r w:rsidRPr="00AA6842">
        <w:rPr>
          <w:rFonts w:ascii="Arial" w:hAnsi="Arial" w:cs="Arial"/>
          <w:color w:val="000000"/>
          <w:sz w:val="20"/>
        </w:rPr>
        <w:t xml:space="preserve">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EC2B4" w14:textId="3548DC39" w:rsidR="00A61D97" w:rsidRPr="00E12970" w:rsidRDefault="00A61D97" w:rsidP="00A10438">
      <w:pPr>
        <w:pStyle w:val="Akapitzlist"/>
        <w:widowControl w:val="0"/>
        <w:numPr>
          <w:ilvl w:val="0"/>
          <w:numId w:val="15"/>
        </w:numPr>
        <w:tabs>
          <w:tab w:val="left" w:pos="426"/>
        </w:tabs>
        <w:suppressAutoHyphens/>
        <w:ind w:left="425" w:hanging="425"/>
        <w:contextualSpacing w:val="0"/>
        <w:jc w:val="both"/>
        <w:rPr>
          <w:rFonts w:ascii="Arial" w:hAnsi="Arial" w:cs="Arial"/>
          <w:color w:val="000000"/>
          <w:sz w:val="20"/>
        </w:rPr>
      </w:pPr>
      <w:r w:rsidRPr="00E12970">
        <w:rPr>
          <w:rFonts w:ascii="Arial" w:hAnsi="Arial" w:cs="Arial"/>
          <w:color w:val="000000"/>
          <w:sz w:val="20"/>
        </w:rPr>
        <w:t xml:space="preserve">Jeżeli w okresie wskazanym w ust. 5, wystąpi jakakolwiek usterka lub wada </w:t>
      </w:r>
      <w:r w:rsidR="00E12970" w:rsidRPr="00E12970">
        <w:rPr>
          <w:rFonts w:ascii="Arial" w:hAnsi="Arial" w:cs="Arial"/>
          <w:sz w:val="20"/>
        </w:rPr>
        <w:t xml:space="preserve">dotycząca wykonanych czynności, prac, </w:t>
      </w:r>
      <w:r w:rsidRPr="00E12970">
        <w:rPr>
          <w:rFonts w:ascii="Arial" w:hAnsi="Arial" w:cs="Arial"/>
          <w:color w:val="000000"/>
          <w:sz w:val="20"/>
        </w:rPr>
        <w:t>Wykonawca, po otrzymaniu pisemnego powiadomienia o wystąpieniu takiej usterki lub wady, bezzwłocznie podejmie czynności usuwające usterkę  lub wadę  i zapewni materiały i urządzenia konieczne dla usunięcia usterki, bez prawa do obciążenia Zamawiającego jakimikolwiek dodatkowymi kosztami, w tym jakimkolwiek dodatkowym wynagrodzeniem.</w:t>
      </w:r>
    </w:p>
    <w:p w14:paraId="6EF05E76"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1664C470" w14:textId="580C90BA" w:rsidR="00A61D97" w:rsidRPr="00AA6842" w:rsidRDefault="00A61D97" w:rsidP="00DD62AA">
      <w:pPr>
        <w:widowControl w:val="0"/>
        <w:numPr>
          <w:ilvl w:val="0"/>
          <w:numId w:val="15"/>
        </w:numPr>
        <w:tabs>
          <w:tab w:val="left" w:pos="426"/>
        </w:tabs>
        <w:suppressAutoHyphens/>
        <w:ind w:left="425" w:hanging="425"/>
        <w:jc w:val="both"/>
        <w:rPr>
          <w:rFonts w:ascii="Arial" w:hAnsi="Arial" w:cs="Arial"/>
          <w:iCs/>
          <w:color w:val="000000"/>
          <w:sz w:val="20"/>
        </w:rPr>
      </w:pPr>
      <w:r w:rsidRPr="00AA6842">
        <w:rPr>
          <w:rFonts w:ascii="Arial" w:hAnsi="Arial" w:cs="Arial"/>
          <w:color w:val="000000"/>
          <w:sz w:val="20"/>
        </w:rPr>
        <w:t>Jeżeli po otrzymaniu pisemnego powiadomienia o wystąpieniu jakichkolwie</w:t>
      </w:r>
      <w:r w:rsidR="00356450">
        <w:rPr>
          <w:rFonts w:ascii="Arial" w:hAnsi="Arial" w:cs="Arial"/>
          <w:color w:val="000000"/>
          <w:sz w:val="20"/>
        </w:rPr>
        <w:t xml:space="preserve">k usterek </w:t>
      </w:r>
      <w:r w:rsidRPr="00AA6842">
        <w:rPr>
          <w:rFonts w:ascii="Arial" w:hAnsi="Arial" w:cs="Arial"/>
          <w:color w:val="000000"/>
          <w:sz w:val="20"/>
        </w:rPr>
        <w:t>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koszty</w:t>
      </w:r>
      <w:r w:rsidRPr="00AA6842">
        <w:rPr>
          <w:rFonts w:ascii="Arial" w:hAnsi="Arial" w:cs="Arial"/>
          <w:iCs/>
          <w:color w:val="000000"/>
          <w:sz w:val="20"/>
        </w:rPr>
        <w:t xml:space="preserve">. </w:t>
      </w:r>
    </w:p>
    <w:p w14:paraId="32D0C1FF" w14:textId="44300BDD"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Z zastrzeżeniem ust. 3, okres gwarancy</w:t>
      </w:r>
      <w:r>
        <w:rPr>
          <w:rFonts w:ascii="Arial" w:hAnsi="Arial" w:cs="Arial"/>
          <w:color w:val="000000"/>
          <w:sz w:val="20"/>
        </w:rPr>
        <w:t xml:space="preserve">jny dla </w:t>
      </w:r>
      <w:r w:rsidR="00E12970">
        <w:rPr>
          <w:rFonts w:ascii="Arial" w:hAnsi="Arial" w:cs="Arial"/>
          <w:color w:val="000000"/>
          <w:sz w:val="20"/>
        </w:rPr>
        <w:t xml:space="preserve">wykonanych czynności, prac w ramach Przedmiotu Umowy </w:t>
      </w:r>
      <w:r w:rsidRPr="004B4FD5">
        <w:rPr>
          <w:rFonts w:ascii="Arial" w:hAnsi="Arial" w:cs="Arial"/>
          <w:b/>
          <w:bCs/>
          <w:color w:val="000000"/>
          <w:sz w:val="20"/>
          <w:highlight w:val="yellow"/>
        </w:rPr>
        <w:t>wynosi ………………  miesięcy</w:t>
      </w:r>
      <w:r w:rsidRPr="00AA6842">
        <w:rPr>
          <w:rFonts w:ascii="Arial" w:hAnsi="Arial" w:cs="Arial"/>
          <w:color w:val="000000"/>
          <w:sz w:val="20"/>
        </w:rPr>
        <w:t xml:space="preserve"> od daty podpisania protokoł</w:t>
      </w:r>
      <w:r>
        <w:rPr>
          <w:rFonts w:ascii="Arial" w:hAnsi="Arial" w:cs="Arial"/>
          <w:color w:val="000000"/>
          <w:sz w:val="20"/>
        </w:rPr>
        <w:t>u</w:t>
      </w:r>
      <w:r w:rsidRPr="00AA6842">
        <w:rPr>
          <w:rFonts w:ascii="Arial" w:hAnsi="Arial" w:cs="Arial"/>
          <w:color w:val="000000"/>
          <w:sz w:val="20"/>
        </w:rPr>
        <w:t xml:space="preserve"> </w:t>
      </w:r>
      <w:r w:rsidR="00E12970">
        <w:rPr>
          <w:rFonts w:ascii="Arial" w:hAnsi="Arial" w:cs="Arial"/>
          <w:sz w:val="20"/>
        </w:rPr>
        <w:t xml:space="preserve">odbioru cząstkowego lub miesięcznego </w:t>
      </w:r>
      <w:r w:rsidRPr="00AA6842">
        <w:rPr>
          <w:rFonts w:ascii="Arial" w:hAnsi="Arial" w:cs="Arial"/>
          <w:color w:val="000000"/>
          <w:sz w:val="20"/>
        </w:rPr>
        <w:t>z</w:t>
      </w:r>
      <w:r w:rsidR="008C6245">
        <w:rPr>
          <w:rFonts w:ascii="Arial" w:hAnsi="Arial" w:cs="Arial"/>
          <w:color w:val="000000"/>
          <w:sz w:val="20"/>
        </w:rPr>
        <w:t xml:space="preserve"> bez uwag Zamawiającego</w:t>
      </w:r>
      <w:r>
        <w:rPr>
          <w:rFonts w:ascii="Arial" w:hAnsi="Arial" w:cs="Arial"/>
          <w:color w:val="000000"/>
          <w:sz w:val="20"/>
        </w:rPr>
        <w:t xml:space="preserve">, o którym mowa w § 4 ust. </w:t>
      </w:r>
      <w:r w:rsidR="008C7F47">
        <w:rPr>
          <w:rFonts w:ascii="Arial" w:hAnsi="Arial" w:cs="Arial"/>
          <w:color w:val="000000"/>
          <w:sz w:val="20"/>
        </w:rPr>
        <w:t>3</w:t>
      </w:r>
      <w:r w:rsidRPr="00AA6842">
        <w:rPr>
          <w:rFonts w:ascii="Arial" w:hAnsi="Arial" w:cs="Arial"/>
          <w:color w:val="000000"/>
          <w:sz w:val="20"/>
        </w:rPr>
        <w:t xml:space="preserve"> Umowy .</w:t>
      </w:r>
    </w:p>
    <w:p w14:paraId="0DAF2E27"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48A51D5" w14:textId="77777777" w:rsidR="00A61D97" w:rsidRDefault="00A61D97" w:rsidP="00A61D97">
      <w:pPr>
        <w:ind w:left="426"/>
        <w:jc w:val="both"/>
        <w:rPr>
          <w:rFonts w:ascii="Arial" w:hAnsi="Arial" w:cs="Arial"/>
          <w:sz w:val="20"/>
        </w:rPr>
      </w:pPr>
    </w:p>
    <w:p w14:paraId="19720CAE" w14:textId="0917502A"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Pr>
          <w:rFonts w:ascii="Arial" w:hAnsi="Arial" w:cs="Arial"/>
          <w:color w:val="000000"/>
          <w:u w:val="none"/>
        </w:rPr>
        <w:t>§ 1</w:t>
      </w:r>
      <w:r w:rsidR="00663BF8">
        <w:rPr>
          <w:rFonts w:ascii="Arial" w:hAnsi="Arial" w:cs="Arial"/>
          <w:color w:val="000000"/>
          <w:u w:val="none"/>
        </w:rPr>
        <w:t>2</w:t>
      </w:r>
      <w:r w:rsidRPr="00AA6842">
        <w:rPr>
          <w:rFonts w:ascii="Arial" w:hAnsi="Arial" w:cs="Arial"/>
          <w:color w:val="000000"/>
          <w:u w:val="none"/>
        </w:rPr>
        <w:t>.</w:t>
      </w:r>
    </w:p>
    <w:p w14:paraId="475D40CF"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GOSPODARKA ODPADAMI.</w:t>
      </w:r>
    </w:p>
    <w:p w14:paraId="5F8C179E" w14:textId="77777777" w:rsidR="00A61D97" w:rsidRPr="002C4DC7" w:rsidRDefault="00A61D97" w:rsidP="00A61D97">
      <w:pPr>
        <w:rPr>
          <w:rFonts w:ascii="Arial" w:hAnsi="Arial" w:cs="Arial"/>
          <w:sz w:val="20"/>
        </w:rPr>
      </w:pPr>
    </w:p>
    <w:p w14:paraId="47192229" w14:textId="77777777" w:rsidR="00B27FB3" w:rsidRPr="00E923A2" w:rsidRDefault="00B27FB3" w:rsidP="00B61D0F">
      <w:pPr>
        <w:numPr>
          <w:ilvl w:val="0"/>
          <w:numId w:val="42"/>
        </w:numPr>
        <w:jc w:val="both"/>
        <w:rPr>
          <w:rFonts w:ascii="Arial" w:hAnsi="Arial" w:cs="Arial"/>
          <w:color w:val="000000"/>
          <w:sz w:val="20"/>
          <w:lang w:eastAsia="en-US"/>
        </w:rPr>
      </w:pPr>
      <w:r w:rsidRPr="00E923A2">
        <w:rPr>
          <w:rFonts w:ascii="Arial" w:hAnsi="Arial" w:cs="Arial"/>
          <w:color w:val="000000"/>
          <w:sz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sidRPr="00E923A2">
        <w:rPr>
          <w:rFonts w:ascii="Arial" w:hAnsi="Arial" w:cs="Arial"/>
          <w:b/>
          <w:bCs/>
          <w:i/>
          <w:iCs/>
          <w:color w:val="000000"/>
          <w:sz w:val="20"/>
        </w:rPr>
        <w:t>Wykonawca</w:t>
      </w:r>
      <w:r w:rsidRPr="00E923A2">
        <w:rPr>
          <w:rFonts w:ascii="Arial" w:hAnsi="Arial" w:cs="Arial"/>
          <w:color w:val="000000"/>
          <w:sz w:val="20"/>
        </w:rPr>
        <w:t xml:space="preserve"> </w:t>
      </w:r>
      <w:r w:rsidRPr="00E923A2">
        <w:rPr>
          <w:rFonts w:ascii="Arial" w:hAnsi="Arial" w:cs="Arial"/>
          <w:b/>
          <w:bCs/>
          <w:color w:val="000000"/>
          <w:sz w:val="20"/>
        </w:rPr>
        <w:t xml:space="preserve">zobowiązany jest do zgromadzenia i przewiezienia złomu do magazynu odpadów, na terenie </w:t>
      </w:r>
      <w:r w:rsidRPr="00E923A2">
        <w:rPr>
          <w:rFonts w:ascii="Arial" w:hAnsi="Arial" w:cs="Arial"/>
          <w:b/>
          <w:bCs/>
          <w:i/>
          <w:iCs/>
          <w:color w:val="000000"/>
          <w:sz w:val="20"/>
        </w:rPr>
        <w:t>Zamawiającego</w:t>
      </w:r>
      <w:r w:rsidRPr="00E923A2">
        <w:rPr>
          <w:rFonts w:ascii="Arial" w:hAnsi="Arial" w:cs="Arial"/>
          <w:b/>
          <w:bCs/>
          <w:color w:val="000000"/>
          <w:sz w:val="20"/>
        </w:rPr>
        <w:t>.</w:t>
      </w:r>
      <w:r w:rsidRPr="00E923A2">
        <w:rPr>
          <w:rFonts w:ascii="Arial" w:hAnsi="Arial" w:cs="Arial"/>
          <w:color w:val="000000"/>
          <w:sz w:val="20"/>
          <w:lang w:eastAsia="en-US"/>
        </w:rPr>
        <w:t xml:space="preserve"> </w:t>
      </w:r>
      <w:r w:rsidRPr="00E923A2">
        <w:rPr>
          <w:rFonts w:ascii="Arial" w:hAnsi="Arial" w:cs="Arial"/>
          <w:color w:val="000000"/>
          <w:sz w:val="20"/>
        </w:rPr>
        <w:t>Wykonawca ponosi odpowiedzialność cywilną, administracyjną i karną za nieprzestrzeganie przepisów o odpadach.</w:t>
      </w:r>
    </w:p>
    <w:p w14:paraId="2A40604E" w14:textId="77777777" w:rsidR="00B27FB3" w:rsidRPr="00E923A2" w:rsidRDefault="00B27FB3" w:rsidP="00B61D0F">
      <w:pPr>
        <w:numPr>
          <w:ilvl w:val="0"/>
          <w:numId w:val="42"/>
        </w:numPr>
        <w:jc w:val="both"/>
        <w:rPr>
          <w:rFonts w:ascii="Arial" w:hAnsi="Arial" w:cs="Arial"/>
          <w:color w:val="000000"/>
          <w:sz w:val="20"/>
        </w:rPr>
      </w:pPr>
      <w:r w:rsidRPr="00E923A2">
        <w:rPr>
          <w:rFonts w:ascii="Arial" w:hAnsi="Arial" w:cs="Arial"/>
          <w:color w:val="000000"/>
          <w:sz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02BB48E9" w14:textId="77777777" w:rsidR="00B27FB3" w:rsidRPr="00E923A2" w:rsidRDefault="00B27FB3" w:rsidP="00B61D0F">
      <w:pPr>
        <w:numPr>
          <w:ilvl w:val="0"/>
          <w:numId w:val="42"/>
        </w:numPr>
        <w:jc w:val="both"/>
        <w:rPr>
          <w:rFonts w:ascii="Arial" w:hAnsi="Arial" w:cs="Arial"/>
          <w:color w:val="000000"/>
          <w:sz w:val="20"/>
        </w:rPr>
      </w:pPr>
      <w:r w:rsidRPr="00E923A2">
        <w:rPr>
          <w:rFonts w:ascii="Arial" w:hAnsi="Arial" w:cs="Arial"/>
          <w:color w:val="000000"/>
          <w:sz w:val="20"/>
        </w:rPr>
        <w:t>Wykonawca jest zobowiązany do usunięcia we własnym zakresie i na własny koszt z terenu realizacji Przedmiotu Umowy wszelkich odpadów powstałych przy realizacji Umowy, w tym ziemi, urobku itp.</w:t>
      </w:r>
    </w:p>
    <w:p w14:paraId="65E8CB70" w14:textId="66F23950" w:rsidR="00B27FB3" w:rsidRPr="00E923A2" w:rsidRDefault="00B27FB3" w:rsidP="00B61D0F">
      <w:pPr>
        <w:numPr>
          <w:ilvl w:val="0"/>
          <w:numId w:val="42"/>
        </w:numPr>
        <w:jc w:val="both"/>
        <w:rPr>
          <w:rFonts w:ascii="Arial" w:hAnsi="Arial" w:cs="Arial"/>
          <w:sz w:val="20"/>
        </w:rPr>
      </w:pPr>
      <w:r w:rsidRPr="00E923A2">
        <w:rPr>
          <w:rFonts w:ascii="Arial" w:hAnsi="Arial" w:cs="Arial"/>
          <w:sz w:val="20"/>
        </w:rPr>
        <w:t xml:space="preserve">Wykonawca zobowiązany jest do przekazania Zamawiającemu podczas odbioru końcowego zestawienia odpadów wytworzonych w ramach usług świadczonych na rzecz </w:t>
      </w:r>
      <w:r w:rsidR="006E7071">
        <w:rPr>
          <w:rFonts w:ascii="Arial" w:hAnsi="Arial" w:cs="Arial"/>
          <w:sz w:val="20"/>
        </w:rPr>
        <w:t>ORLEN OIL</w:t>
      </w:r>
      <w:r w:rsidRPr="00E923A2">
        <w:rPr>
          <w:rFonts w:ascii="Arial" w:hAnsi="Arial" w:cs="Arial"/>
          <w:sz w:val="20"/>
        </w:rPr>
        <w:t xml:space="preserve"> zgodnie ze wzorem stanowiącym załącznik </w:t>
      </w:r>
      <w:r w:rsidRPr="006E7071">
        <w:rPr>
          <w:rFonts w:ascii="Arial" w:hAnsi="Arial" w:cs="Arial"/>
          <w:sz w:val="20"/>
          <w:highlight w:val="yellow"/>
        </w:rPr>
        <w:t xml:space="preserve">nr </w:t>
      </w:r>
      <w:r w:rsidR="006E7071" w:rsidRPr="006E7071">
        <w:rPr>
          <w:rFonts w:ascii="Arial" w:hAnsi="Arial" w:cs="Arial"/>
          <w:sz w:val="20"/>
          <w:highlight w:val="yellow"/>
        </w:rPr>
        <w:t>4</w:t>
      </w:r>
      <w:r w:rsidRPr="006E7071">
        <w:rPr>
          <w:rFonts w:ascii="Arial" w:hAnsi="Arial" w:cs="Arial"/>
          <w:sz w:val="20"/>
          <w:highlight w:val="yellow"/>
        </w:rPr>
        <w:t xml:space="preserve"> do</w:t>
      </w:r>
      <w:r w:rsidRPr="00E923A2">
        <w:rPr>
          <w:rFonts w:ascii="Arial" w:hAnsi="Arial" w:cs="Arial"/>
          <w:sz w:val="20"/>
        </w:rPr>
        <w:t xml:space="preserve"> niniejszej Umowy. </w:t>
      </w:r>
    </w:p>
    <w:p w14:paraId="02FE5A8E" w14:textId="77777777" w:rsidR="00A61D97" w:rsidRPr="002D226F" w:rsidRDefault="00A61D97" w:rsidP="00A61D97">
      <w:pPr>
        <w:ind w:left="426"/>
        <w:jc w:val="both"/>
        <w:rPr>
          <w:rFonts w:ascii="Arial" w:hAnsi="Arial" w:cs="Arial"/>
          <w:sz w:val="20"/>
        </w:rPr>
      </w:pPr>
    </w:p>
    <w:p w14:paraId="72E4A2B8" w14:textId="5E6B1D0B"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u w:val="none"/>
        </w:rPr>
      </w:pPr>
      <w:r w:rsidRPr="00ED0BDB">
        <w:rPr>
          <w:rFonts w:ascii="Arial" w:hAnsi="Arial" w:cs="Arial"/>
          <w:u w:val="none"/>
        </w:rPr>
        <w:t>§ 1</w:t>
      </w:r>
      <w:r w:rsidR="00663BF8">
        <w:rPr>
          <w:rFonts w:ascii="Arial" w:hAnsi="Arial" w:cs="Arial"/>
          <w:u w:val="none"/>
        </w:rPr>
        <w:t>3</w:t>
      </w:r>
      <w:r w:rsidRPr="00ED0BDB">
        <w:rPr>
          <w:rFonts w:ascii="Arial" w:hAnsi="Arial" w:cs="Arial"/>
          <w:u w:val="none"/>
        </w:rPr>
        <w:t>.</w:t>
      </w:r>
    </w:p>
    <w:p w14:paraId="48436255" w14:textId="77777777" w:rsidR="00A61D97" w:rsidRPr="00ED0BDB" w:rsidRDefault="00A61D97" w:rsidP="00A61D97">
      <w:pPr>
        <w:jc w:val="center"/>
        <w:rPr>
          <w:rFonts w:ascii="Arial" w:hAnsi="Arial" w:cs="Arial"/>
          <w:i/>
          <w:color w:val="0070C0"/>
          <w:sz w:val="20"/>
        </w:rPr>
      </w:pPr>
      <w:r>
        <w:rPr>
          <w:rFonts w:ascii="Arial" w:hAnsi="Arial" w:cs="Arial"/>
          <w:b/>
          <w:sz w:val="20"/>
        </w:rPr>
        <w:t>BEZPIECZEŃ</w:t>
      </w:r>
      <w:r w:rsidRPr="00ED0BDB">
        <w:rPr>
          <w:rFonts w:ascii="Arial" w:hAnsi="Arial" w:cs="Arial"/>
          <w:b/>
          <w:sz w:val="20"/>
        </w:rPr>
        <w:t>STWO.</w:t>
      </w:r>
    </w:p>
    <w:p w14:paraId="5C20409A" w14:textId="77777777" w:rsidR="00A61D97" w:rsidRPr="00ED0BDB" w:rsidRDefault="00A61D97" w:rsidP="00A61D97">
      <w:pPr>
        <w:jc w:val="both"/>
        <w:rPr>
          <w:rFonts w:ascii="Arial" w:hAnsi="Arial" w:cs="Arial"/>
          <w:color w:val="0070C0"/>
          <w:sz w:val="20"/>
        </w:rPr>
      </w:pPr>
    </w:p>
    <w:p w14:paraId="3C97AB88" w14:textId="77777777" w:rsidR="00B27FB3" w:rsidRPr="00E923A2" w:rsidRDefault="00B27FB3" w:rsidP="00B27FB3">
      <w:pPr>
        <w:pStyle w:val="Tekstpodstawowy2"/>
        <w:numPr>
          <w:ilvl w:val="0"/>
          <w:numId w:val="5"/>
        </w:numPr>
        <w:overflowPunct w:val="0"/>
        <w:autoSpaceDE w:val="0"/>
        <w:autoSpaceDN w:val="0"/>
        <w:spacing w:before="0" w:after="0"/>
        <w:ind w:left="426" w:hanging="426"/>
        <w:rPr>
          <w:rFonts w:ascii="Arial" w:eastAsia="Arial" w:hAnsi="Arial" w:cs="Arial"/>
        </w:rPr>
      </w:pPr>
      <w:r w:rsidRPr="00E923A2">
        <w:rPr>
          <w:rFonts w:ascii="Arial" w:eastAsia="Arial" w:hAnsi="Arial" w:cs="Arial"/>
        </w:rPr>
        <w:t>Zamawiający wyznaczy Koordynatora w zakresie nadzorowania działań bhp (zwanego dalej „</w:t>
      </w:r>
      <w:r w:rsidRPr="00E923A2">
        <w:rPr>
          <w:rFonts w:ascii="Arial" w:eastAsia="Arial" w:hAnsi="Arial" w:cs="Arial"/>
          <w:i/>
          <w:iCs/>
        </w:rPr>
        <w:t>Koordynatorem</w:t>
      </w:r>
      <w:r w:rsidRPr="00E923A2">
        <w:rPr>
          <w:rFonts w:ascii="Arial" w:eastAsia="Arial" w:hAnsi="Arial" w:cs="Arial"/>
        </w:rPr>
        <w:t>”), zgodnie z wewnętrznymi procedurami.</w:t>
      </w:r>
    </w:p>
    <w:p w14:paraId="219C5899" w14:textId="564A9FE7" w:rsidR="00B27FB3" w:rsidRPr="00E923A2" w:rsidRDefault="00B27FB3" w:rsidP="00B27FB3">
      <w:pPr>
        <w:pStyle w:val="Tekstpodstawowy2"/>
        <w:numPr>
          <w:ilvl w:val="0"/>
          <w:numId w:val="5"/>
        </w:numPr>
        <w:overflowPunct w:val="0"/>
        <w:autoSpaceDE w:val="0"/>
        <w:autoSpaceDN w:val="0"/>
        <w:spacing w:before="0" w:after="0"/>
        <w:ind w:left="426" w:hanging="426"/>
        <w:rPr>
          <w:rFonts w:ascii="Arial" w:eastAsia="Arial" w:hAnsi="Arial" w:cs="Arial"/>
        </w:rPr>
      </w:pPr>
      <w:r w:rsidRPr="00E923A2">
        <w:rPr>
          <w:rFonts w:ascii="Arial" w:eastAsia="Arial" w:hAnsi="Arial" w:cs="Arial"/>
        </w:rPr>
        <w:t xml:space="preserve">Wykonawca zobowiązuje się do przestrzegania przepisów bhp, obowiązujących w </w:t>
      </w:r>
      <w:r w:rsidR="006E7071">
        <w:rPr>
          <w:rFonts w:ascii="Arial" w:hAnsi="Arial" w:cs="Arial"/>
          <w:iCs/>
        </w:rPr>
        <w:t>ORLEN OIL</w:t>
      </w:r>
      <w:r w:rsidRPr="00E923A2">
        <w:rPr>
          <w:rFonts w:ascii="Arial" w:hAnsi="Arial" w:cs="Arial"/>
          <w:iCs/>
        </w:rPr>
        <w:t xml:space="preserve"> </w:t>
      </w:r>
      <w:r w:rsidRPr="00E923A2">
        <w:rPr>
          <w:rFonts w:ascii="Arial" w:hAnsi="Arial" w:cs="Arial"/>
        </w:rPr>
        <w:t>Sp. z o.o.</w:t>
      </w:r>
      <w:r w:rsidRPr="00E923A2">
        <w:rPr>
          <w:rFonts w:ascii="Arial" w:eastAsia="Arial" w:hAnsi="Arial" w:cs="Arial"/>
        </w:rPr>
        <w:t>, w tym:</w:t>
      </w:r>
    </w:p>
    <w:p w14:paraId="05FFB768" w14:textId="77777777" w:rsidR="00B27FB3" w:rsidRPr="00E923A2" w:rsidRDefault="00B27FB3" w:rsidP="00B27FB3">
      <w:pPr>
        <w:pStyle w:val="Tekstpodstawowy2"/>
        <w:numPr>
          <w:ilvl w:val="1"/>
          <w:numId w:val="15"/>
        </w:numPr>
        <w:tabs>
          <w:tab w:val="clear" w:pos="1440"/>
          <w:tab w:val="num" w:pos="786"/>
          <w:tab w:val="num" w:pos="851"/>
        </w:tabs>
        <w:spacing w:before="0" w:after="0"/>
        <w:ind w:left="426" w:firstLine="0"/>
        <w:rPr>
          <w:rFonts w:ascii="Arial" w:eastAsia="Arial" w:hAnsi="Arial" w:cs="Arial"/>
        </w:rPr>
      </w:pPr>
      <w:r w:rsidRPr="00E923A2">
        <w:rPr>
          <w:rFonts w:ascii="Arial" w:eastAsia="Arial" w:hAnsi="Arial" w:cs="Arial"/>
        </w:rPr>
        <w:t xml:space="preserve">przestrzegania obowiązujących na terenie Grupy Kapitałowej Orlen procedur, instrukcji, regulaminów i zarządzeń wewnętrznych, których treść znajduje się w Serwisie internetowym Wymagania dla Kontrahentów pod adresem: </w:t>
      </w:r>
      <w:r w:rsidRPr="00E923A2">
        <w:rPr>
          <w:rFonts w:ascii="Arial" w:eastAsia="Arial" w:hAnsi="Arial" w:cs="Arial"/>
          <w:color w:val="0070C0"/>
          <w:u w:val="single"/>
        </w:rPr>
        <w:t>https://kontrahenci.lotos.pl.</w:t>
      </w:r>
      <w:r w:rsidRPr="00E923A2">
        <w:rPr>
          <w:rFonts w:ascii="Arial" w:eastAsia="Arial" w:hAnsi="Arial" w:cs="Arial"/>
          <w:color w:val="365F91" w:themeColor="accent1" w:themeShade="BF"/>
        </w:rPr>
        <w:t xml:space="preserve">  </w:t>
      </w:r>
    </w:p>
    <w:p w14:paraId="3E2BD1BF" w14:textId="77777777" w:rsidR="00B27FB3" w:rsidRPr="00E923A2" w:rsidRDefault="00B27FB3" w:rsidP="00B27FB3">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E923A2">
        <w:rPr>
          <w:rFonts w:ascii="Arial" w:eastAsia="Arial" w:hAnsi="Arial" w:cs="Arial"/>
        </w:rPr>
        <w:lastRenderedPageBreak/>
        <w:t>przestrzegania przepisów oraz zasad bezpieczeństwa i higieny pracy,</w:t>
      </w:r>
    </w:p>
    <w:p w14:paraId="321A525F" w14:textId="77777777" w:rsidR="00B27FB3" w:rsidRPr="00E923A2" w:rsidRDefault="00B27FB3" w:rsidP="00B27FB3">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E923A2">
        <w:rPr>
          <w:rFonts w:ascii="Arial" w:eastAsia="Arial" w:hAnsi="Arial" w:cs="Arial"/>
        </w:rPr>
        <w:t>posiadania stosownych uprawnień w zakresie obsługi urządzeń elektroenergetycznych, dźwigowych itp. wykorzystywanych podczas wykonywanych prac,</w:t>
      </w:r>
    </w:p>
    <w:p w14:paraId="36D6D304" w14:textId="77777777" w:rsidR="00B27FB3" w:rsidRPr="00E923A2" w:rsidRDefault="00B27FB3" w:rsidP="00B27FB3">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E923A2">
        <w:rPr>
          <w:rFonts w:ascii="Arial" w:eastAsia="Arial" w:hAnsi="Arial" w:cs="Arial"/>
        </w:rPr>
        <w:t>odbycia, przed przystąpieniem do pracy instruktażu z zakresu BHP prowadzonego przez kierownika komórki Zamawiającego, na terenie której będą prowadzone prace,</w:t>
      </w:r>
    </w:p>
    <w:p w14:paraId="6A6A0563" w14:textId="0142682F" w:rsidR="00B27FB3" w:rsidRPr="00E923A2" w:rsidRDefault="00B27FB3" w:rsidP="00B27FB3">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E923A2">
        <w:rPr>
          <w:rFonts w:ascii="Arial" w:eastAsia="Arial" w:hAnsi="Arial" w:cs="Arial"/>
        </w:rPr>
        <w:t xml:space="preserve">używania i zabezpieczenia maszyn i urządzeń w taki sposób, by nie stwarzały zagrożenia dla pracowników i innych osób znajdujących się w zakładzie </w:t>
      </w:r>
      <w:r w:rsidR="006E7071">
        <w:rPr>
          <w:rFonts w:ascii="Arial" w:hAnsi="Arial" w:cs="Arial"/>
          <w:iCs/>
        </w:rPr>
        <w:t>ORLEN OIL</w:t>
      </w:r>
      <w:r w:rsidRPr="00E923A2">
        <w:rPr>
          <w:rFonts w:ascii="Arial" w:hAnsi="Arial" w:cs="Arial"/>
          <w:iCs/>
        </w:rPr>
        <w:t xml:space="preserve"> </w:t>
      </w:r>
      <w:r w:rsidRPr="00E923A2">
        <w:rPr>
          <w:rFonts w:ascii="Arial" w:hAnsi="Arial" w:cs="Arial"/>
        </w:rPr>
        <w:t>Sp. z o.o</w:t>
      </w:r>
      <w:r w:rsidRPr="00E923A2">
        <w:rPr>
          <w:rFonts w:ascii="Arial" w:eastAsia="Arial" w:hAnsi="Arial" w:cs="Arial"/>
        </w:rPr>
        <w:t>.</w:t>
      </w:r>
    </w:p>
    <w:p w14:paraId="005D8501" w14:textId="77777777" w:rsidR="00B27FB3" w:rsidRPr="00E923A2" w:rsidRDefault="00B27FB3" w:rsidP="00B27FB3">
      <w:pPr>
        <w:pStyle w:val="Tekstpodstawowy2"/>
        <w:numPr>
          <w:ilvl w:val="0"/>
          <w:numId w:val="6"/>
        </w:numPr>
        <w:autoSpaceDN w:val="0"/>
        <w:spacing w:before="0" w:after="0"/>
        <w:ind w:left="426" w:hanging="426"/>
        <w:rPr>
          <w:rFonts w:ascii="Arial" w:eastAsia="Arial" w:hAnsi="Arial" w:cs="Arial"/>
        </w:rPr>
      </w:pPr>
      <w:r w:rsidRPr="00E923A2">
        <w:rPr>
          <w:rFonts w:ascii="Arial" w:eastAsia="Arial" w:hAnsi="Arial" w:cs="Arial"/>
        </w:rPr>
        <w:t>Ponadto Wykonawca zobowiązuje się:</w:t>
      </w:r>
    </w:p>
    <w:p w14:paraId="1EC42945"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w razie konieczności zastosowania w procesie pracy substancji niebezpiecznych lub szkodliwych, przedstawiciel Wykonawcy przed przystąpieniem do prac pisemnie powiadomi o zamiarze stosowania ww. substancji Koordynatora,</w:t>
      </w:r>
    </w:p>
    <w:p w14:paraId="666FEE7E"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wszelkie materiały i surowce stosowane i używane przez Wykonawcę w czasie wykonywania prac przez Wykonawcę będą tak ułożone i zabezpieczone, aby nie stwarzały zagrożenia dla ludzi,</w:t>
      </w:r>
    </w:p>
    <w:p w14:paraId="6F1D495D"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miejsce pracy będzie przez Wykonawcę oznakowane i zabezpieczone przed dostępem osób nieupoważnionych,</w:t>
      </w:r>
    </w:p>
    <w:p w14:paraId="51945CB6"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miejsca niebezpieczne, otwory technologiczne, prace ziemne, będą tak zabezpieczone przez Wykonawcę, aby nie stwarzały zagrożenia dla ludzi,</w:t>
      </w:r>
    </w:p>
    <w:p w14:paraId="43B5898F"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pracownicy Wykonawcy wykonujący prace będą posiadać aktualne okresowe szkolenia w zakresie bhp,</w:t>
      </w:r>
    </w:p>
    <w:p w14:paraId="266B0BD1"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pracownicy Wykonawcy będą wykonywać prace w firmowej odzieży roboczej,</w:t>
      </w:r>
    </w:p>
    <w:p w14:paraId="73B114BC" w14:textId="77777777" w:rsidR="00B27FB3" w:rsidRPr="00E923A2" w:rsidRDefault="00B27FB3" w:rsidP="00B27FB3">
      <w:pPr>
        <w:pStyle w:val="Tekstpodstawowy2"/>
        <w:numPr>
          <w:ilvl w:val="0"/>
          <w:numId w:val="4"/>
        </w:numPr>
        <w:tabs>
          <w:tab w:val="left" w:pos="851"/>
          <w:tab w:val="left" w:pos="1701"/>
        </w:tabs>
        <w:autoSpaceDN w:val="0"/>
        <w:spacing w:before="0" w:after="0"/>
        <w:ind w:left="426" w:firstLine="0"/>
        <w:rPr>
          <w:rFonts w:ascii="Arial" w:eastAsia="Arial" w:hAnsi="Arial" w:cs="Arial"/>
        </w:rPr>
      </w:pPr>
      <w:r w:rsidRPr="00E923A2">
        <w:rPr>
          <w:rFonts w:ascii="Arial" w:eastAsia="Arial" w:hAnsi="Arial" w:cs="Arial"/>
        </w:rPr>
        <w:t>w sytuacjach awaryjnych, zagrożenia życia lub zdrowia, wszyscy pracownicy Wykonawcy mają obowiązek stosowania się do poleceń wydawanych przez Zamawiającego lub upoważnione przez niego osoby.</w:t>
      </w:r>
    </w:p>
    <w:p w14:paraId="053FC1CD" w14:textId="77777777" w:rsidR="00A61D97" w:rsidRDefault="00A61D97" w:rsidP="00A61D97">
      <w:pPr>
        <w:tabs>
          <w:tab w:val="left" w:pos="851"/>
        </w:tabs>
        <w:ind w:left="851"/>
        <w:jc w:val="both"/>
        <w:rPr>
          <w:rFonts w:ascii="Arial" w:hAnsi="Arial" w:cs="Arial"/>
          <w:sz w:val="20"/>
        </w:rPr>
      </w:pPr>
    </w:p>
    <w:p w14:paraId="79FA98FB" w14:textId="3CAB3C00" w:rsidR="00A61D97" w:rsidRDefault="00A61D97" w:rsidP="00A61D97">
      <w:pPr>
        <w:jc w:val="center"/>
        <w:rPr>
          <w:rFonts w:ascii="Arial" w:hAnsi="Arial" w:cs="Arial"/>
          <w:b/>
          <w:sz w:val="20"/>
        </w:rPr>
      </w:pPr>
      <w:r>
        <w:rPr>
          <w:rFonts w:ascii="Arial" w:hAnsi="Arial" w:cs="Arial"/>
          <w:b/>
          <w:sz w:val="20"/>
        </w:rPr>
        <w:t>§ 1</w:t>
      </w:r>
      <w:r w:rsidR="00663BF8">
        <w:rPr>
          <w:rFonts w:ascii="Arial" w:hAnsi="Arial" w:cs="Arial"/>
          <w:b/>
          <w:sz w:val="20"/>
        </w:rPr>
        <w:t>4</w:t>
      </w:r>
      <w:r w:rsidRPr="00ED0BDB">
        <w:rPr>
          <w:rFonts w:ascii="Arial" w:hAnsi="Arial" w:cs="Arial"/>
          <w:b/>
          <w:sz w:val="20"/>
        </w:rPr>
        <w:t>.</w:t>
      </w:r>
    </w:p>
    <w:p w14:paraId="1DCBC847" w14:textId="77777777" w:rsidR="00A61D97" w:rsidRPr="00ED0BDB" w:rsidRDefault="00A61D97" w:rsidP="00A61D97">
      <w:pPr>
        <w:jc w:val="center"/>
        <w:rPr>
          <w:rFonts w:ascii="Arial" w:hAnsi="Arial" w:cs="Arial"/>
          <w:b/>
          <w:sz w:val="20"/>
        </w:rPr>
      </w:pPr>
      <w:r w:rsidRPr="00ED0BDB">
        <w:rPr>
          <w:rFonts w:ascii="Arial" w:hAnsi="Arial" w:cs="Arial"/>
          <w:b/>
          <w:sz w:val="20"/>
        </w:rPr>
        <w:t>SIŁA WYŻSZA.</w:t>
      </w:r>
    </w:p>
    <w:p w14:paraId="2DCEFF45" w14:textId="77777777" w:rsidR="00A61D97" w:rsidRPr="00ED0BDB" w:rsidRDefault="00A61D97" w:rsidP="00A61D97">
      <w:pPr>
        <w:jc w:val="center"/>
        <w:rPr>
          <w:rFonts w:ascii="Arial" w:hAnsi="Arial" w:cs="Arial"/>
          <w:i/>
          <w:color w:val="0070C0"/>
          <w:sz w:val="20"/>
        </w:rPr>
      </w:pPr>
    </w:p>
    <w:p w14:paraId="6788D960" w14:textId="77777777" w:rsidR="00AF3C47" w:rsidRPr="008C1FC0" w:rsidRDefault="00AF3C47" w:rsidP="00AF3C47">
      <w:pPr>
        <w:ind w:left="284" w:hanging="284"/>
        <w:jc w:val="both"/>
        <w:rPr>
          <w:rFonts w:ascii="Arial" w:hAnsi="Arial" w:cs="Arial"/>
          <w:sz w:val="20"/>
        </w:rPr>
      </w:pPr>
      <w:r>
        <w:rPr>
          <w:rFonts w:ascii="Arial" w:hAnsi="Arial" w:cs="Arial"/>
          <w:sz w:val="20"/>
        </w:rPr>
        <w:t xml:space="preserve">1.  </w:t>
      </w:r>
      <w:r w:rsidRPr="008C1FC0">
        <w:rPr>
          <w:rFonts w:ascii="Arial" w:hAnsi="Arial" w:cs="Arial"/>
          <w:sz w:val="20"/>
        </w:rPr>
        <w:t>Żadna ze Stron nie ponosi odpowiedzialności za niewykonanie lub nienależyte wykonanie Umowy oraz jakiekolwiek szkody spowodowane wystąpieniem zdarzenia Siły Wyższej.</w:t>
      </w:r>
    </w:p>
    <w:p w14:paraId="080822CD"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2.  Wystąpienie zdarzenia Siły Wyższej oraz jego wpływ na wykonanie Umowy i powstanie szkody musi być wykazane przez Stronę powołującą się na Siłę Wyższą i potwierdzone przez drugą Stronę.</w:t>
      </w:r>
    </w:p>
    <w:p w14:paraId="3B2BCDAB"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1A7DDFA2"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4.  Ta ze Stron, która nie jest w stanie wywiązać się ze swoich zobowiązań z powodu działania Siły Wyższej, zobowiązana będzie do:</w:t>
      </w:r>
    </w:p>
    <w:p w14:paraId="69F8FA67"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a)  niezwłocznego powiadomienia drugiej Strony o tym fakcie, nie później niż w ciągu 24 (słownie: dwudziestu czterech) godzin od zaistnienia takiego zdarzenia;</w:t>
      </w:r>
    </w:p>
    <w:p w14:paraId="0FAB363C"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 xml:space="preserve">b)  przedstawienia na powyższe wiarygodnych dowodów w ciągu 48 (słownie: czterdziestu ośmiu) godzin od zaistnienia takiego zdarzenia; </w:t>
      </w:r>
    </w:p>
    <w:p w14:paraId="364C5618"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pod rygorem utraty prawa do powoływania się na Siłę Wyższą.</w:t>
      </w:r>
    </w:p>
    <w:p w14:paraId="298F9656"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04871CE4"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6.  W przypadku uzasadnionego powołania się na Siłę Wyższą oraz braku możliwości dalszego wykonywania Umowy spowodowanego wystąpieniem zdarzenia Siły Wyższej Strony podejmą renegocjację Umowy, w szczególności w zakresie jej rozliczenia.</w:t>
      </w:r>
    </w:p>
    <w:p w14:paraId="5ADD8B8E" w14:textId="77777777" w:rsidR="006B003C" w:rsidRDefault="006B003C" w:rsidP="006B003C">
      <w:pPr>
        <w:pStyle w:val="Akapitzlist"/>
        <w:ind w:left="357"/>
        <w:jc w:val="both"/>
        <w:rPr>
          <w:rFonts w:ascii="Arial" w:hAnsi="Arial" w:cs="Arial"/>
          <w:sz w:val="20"/>
        </w:rPr>
      </w:pPr>
    </w:p>
    <w:p w14:paraId="29F563EA" w14:textId="77777777" w:rsidR="006E7071" w:rsidRDefault="006E7071" w:rsidP="006B003C">
      <w:pPr>
        <w:pStyle w:val="Akapitzlist"/>
        <w:ind w:left="357"/>
        <w:jc w:val="both"/>
        <w:rPr>
          <w:rFonts w:ascii="Arial" w:hAnsi="Arial" w:cs="Arial"/>
          <w:sz w:val="20"/>
        </w:rPr>
      </w:pPr>
    </w:p>
    <w:p w14:paraId="0D0B21EF" w14:textId="77777777" w:rsidR="006E7071" w:rsidRPr="00DA16C0" w:rsidRDefault="006E7071" w:rsidP="006B003C">
      <w:pPr>
        <w:pStyle w:val="Akapitzlist"/>
        <w:ind w:left="357"/>
        <w:jc w:val="both"/>
        <w:rPr>
          <w:rFonts w:ascii="Arial" w:hAnsi="Arial" w:cs="Arial"/>
          <w:sz w:val="20"/>
        </w:rPr>
      </w:pPr>
    </w:p>
    <w:p w14:paraId="003FB20A" w14:textId="77777777" w:rsidR="006B003C" w:rsidRPr="00ED0BDB" w:rsidRDefault="006B003C" w:rsidP="006B003C">
      <w:pPr>
        <w:pStyle w:val="Akapitzlist"/>
        <w:widowControl w:val="0"/>
        <w:ind w:left="0"/>
        <w:jc w:val="center"/>
        <w:rPr>
          <w:rFonts w:ascii="Arial" w:hAnsi="Arial" w:cs="Arial"/>
          <w:b/>
          <w:sz w:val="20"/>
        </w:rPr>
      </w:pPr>
      <w:r>
        <w:rPr>
          <w:rFonts w:ascii="Arial" w:hAnsi="Arial" w:cs="Arial"/>
          <w:b/>
          <w:sz w:val="20"/>
        </w:rPr>
        <w:t>§ 15</w:t>
      </w:r>
      <w:r w:rsidRPr="00ED0BDB">
        <w:rPr>
          <w:rFonts w:ascii="Arial" w:hAnsi="Arial" w:cs="Arial"/>
          <w:b/>
          <w:sz w:val="20"/>
        </w:rPr>
        <w:t>.</w:t>
      </w:r>
    </w:p>
    <w:p w14:paraId="269DC8E1" w14:textId="77777777" w:rsidR="006B003C" w:rsidRPr="00ED0BDB" w:rsidRDefault="006B003C" w:rsidP="006B003C">
      <w:pPr>
        <w:pStyle w:val="Akapitzlist"/>
        <w:widowControl w:val="0"/>
        <w:ind w:left="0"/>
        <w:jc w:val="center"/>
        <w:rPr>
          <w:rFonts w:ascii="Arial" w:hAnsi="Arial" w:cs="Arial"/>
          <w:b/>
          <w:sz w:val="20"/>
        </w:rPr>
      </w:pPr>
      <w:r w:rsidRPr="00ED0BDB">
        <w:rPr>
          <w:rFonts w:ascii="Arial" w:hAnsi="Arial" w:cs="Arial"/>
          <w:b/>
          <w:sz w:val="20"/>
        </w:rPr>
        <w:t>UBEZPIECZENIA.</w:t>
      </w:r>
    </w:p>
    <w:p w14:paraId="0E302FC4" w14:textId="77777777" w:rsidR="006B003C" w:rsidRPr="00ED0BDB" w:rsidRDefault="006B003C" w:rsidP="006B003C">
      <w:pPr>
        <w:pStyle w:val="Akapitzlist"/>
        <w:widowControl w:val="0"/>
        <w:ind w:left="786"/>
        <w:jc w:val="both"/>
        <w:rPr>
          <w:rFonts w:ascii="Arial" w:hAnsi="Arial" w:cs="Arial"/>
          <w:sz w:val="20"/>
        </w:rPr>
      </w:pPr>
    </w:p>
    <w:p w14:paraId="13A06E86" w14:textId="77777777" w:rsidR="00B27FB3" w:rsidRPr="00E923A2" w:rsidRDefault="00B27FB3" w:rsidP="00B61D0F">
      <w:pPr>
        <w:numPr>
          <w:ilvl w:val="0"/>
          <w:numId w:val="28"/>
        </w:numPr>
        <w:suppressAutoHyphens/>
        <w:ind w:left="426" w:hanging="426"/>
        <w:jc w:val="both"/>
        <w:rPr>
          <w:rFonts w:ascii="Arial" w:hAnsi="Arial" w:cs="Arial"/>
          <w:sz w:val="20"/>
        </w:rPr>
      </w:pPr>
      <w:r w:rsidRPr="00E923A2">
        <w:rPr>
          <w:rFonts w:ascii="Arial" w:hAnsi="Arial" w:cs="Arial"/>
          <w:bCs/>
          <w:sz w:val="20"/>
        </w:rPr>
        <w:lastRenderedPageBreak/>
        <w:t xml:space="preserve">Przed rozpoczęciem czynności będących przedmiotem Umowy Wykonawca zobowiązany jest do zawarcia i utrzymania w mocy przez cały okres realizacji Umowy </w:t>
      </w:r>
      <w:r w:rsidRPr="00E923A2">
        <w:rPr>
          <w:rFonts w:ascii="Arial" w:hAnsi="Arial" w:cs="Arial"/>
          <w:sz w:val="20"/>
        </w:rPr>
        <w:t>do trzydziestego dnia od upływu okresu gwarancji</w:t>
      </w:r>
      <w:r w:rsidRPr="00E923A2">
        <w:rPr>
          <w:rFonts w:ascii="Arial" w:hAnsi="Arial" w:cs="Arial"/>
          <w:bCs/>
          <w:sz w:val="20"/>
        </w:rPr>
        <w:t>:</w:t>
      </w:r>
    </w:p>
    <w:p w14:paraId="0CBCD8E9" w14:textId="77777777" w:rsidR="00B27FB3" w:rsidRPr="00E923A2" w:rsidRDefault="00B27FB3" w:rsidP="00B61D0F">
      <w:pPr>
        <w:numPr>
          <w:ilvl w:val="0"/>
          <w:numId w:val="27"/>
        </w:numPr>
        <w:suppressAutoHyphens/>
        <w:ind w:left="426" w:firstLine="0"/>
        <w:jc w:val="both"/>
        <w:rPr>
          <w:rFonts w:ascii="Arial" w:hAnsi="Arial" w:cs="Arial"/>
          <w:bCs/>
          <w:sz w:val="20"/>
        </w:rPr>
      </w:pPr>
      <w:r w:rsidRPr="00E923A2">
        <w:rPr>
          <w:rFonts w:ascii="Arial" w:hAnsi="Arial" w:cs="Arial"/>
          <w:bCs/>
          <w:sz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43DA0809" w14:textId="77777777" w:rsidR="00B27FB3" w:rsidRPr="00E923A2" w:rsidRDefault="00B27FB3" w:rsidP="00B27FB3">
      <w:pPr>
        <w:pStyle w:val="Tekstpodstawowy2"/>
        <w:ind w:left="426"/>
        <w:rPr>
          <w:rFonts w:ascii="Arial" w:hAnsi="Arial" w:cs="Arial"/>
          <w:bCs/>
        </w:rPr>
      </w:pPr>
      <w:r w:rsidRPr="00E923A2">
        <w:rPr>
          <w:rFonts w:ascii="Arial" w:hAnsi="Arial" w:cs="Arial"/>
          <w:bCs/>
        </w:rPr>
        <w:t>Obligatoryjny zakres ubezpieczenia:</w:t>
      </w:r>
    </w:p>
    <w:p w14:paraId="1E730D40" w14:textId="77777777" w:rsidR="00B27FB3" w:rsidRPr="00E923A2" w:rsidRDefault="00B27FB3" w:rsidP="00B27FB3">
      <w:pPr>
        <w:ind w:left="426"/>
        <w:jc w:val="both"/>
        <w:rPr>
          <w:rFonts w:ascii="Arial" w:hAnsi="Arial" w:cs="Arial"/>
          <w:bCs/>
          <w:sz w:val="20"/>
        </w:rPr>
      </w:pPr>
      <w:r w:rsidRPr="00E923A2">
        <w:rPr>
          <w:rFonts w:ascii="Arial" w:hAnsi="Arial" w:cs="Arial"/>
          <w:bCs/>
          <w:sz w:val="20"/>
        </w:rPr>
        <w:t>szkody wyrządzone przez Podwykonawców lub dalszych Podwykonawców - do wysokości sumy gwarancyjnej (tylko, gdy Wykonawca będzie korzystał z usług podwykonawców przy realizacji Umowy),</w:t>
      </w:r>
    </w:p>
    <w:p w14:paraId="3ED00AC5" w14:textId="77777777" w:rsidR="00B27FB3" w:rsidRPr="00E923A2" w:rsidRDefault="00B27FB3" w:rsidP="00B27FB3">
      <w:pPr>
        <w:pStyle w:val="Tekstpodstawowy2"/>
        <w:ind w:left="426"/>
        <w:rPr>
          <w:rFonts w:ascii="Arial" w:hAnsi="Arial" w:cs="Arial"/>
          <w:bCs/>
        </w:rPr>
      </w:pPr>
      <w:r w:rsidRPr="00E923A2">
        <w:rPr>
          <w:rFonts w:ascii="Arial" w:hAnsi="Arial" w:cs="Arial"/>
          <w:bCs/>
        </w:rPr>
        <w:t xml:space="preserve">Suma gwarancyjna w polisie będzie nie mniejsza </w:t>
      </w:r>
      <w:r w:rsidRPr="006E7071">
        <w:rPr>
          <w:rFonts w:ascii="Arial" w:hAnsi="Arial" w:cs="Arial"/>
          <w:bCs/>
          <w:highlight w:val="yellow"/>
        </w:rPr>
        <w:t>niż  ……..</w:t>
      </w:r>
      <w:r w:rsidRPr="00E923A2">
        <w:rPr>
          <w:rFonts w:ascii="Arial" w:hAnsi="Arial" w:cs="Arial"/>
          <w:bCs/>
        </w:rPr>
        <w:t xml:space="preserve"> PLN w odniesieniu do jednego </w:t>
      </w:r>
      <w:r w:rsidRPr="00E923A2">
        <w:rPr>
          <w:rFonts w:ascii="Arial" w:hAnsi="Arial" w:cs="Arial"/>
          <w:bCs/>
        </w:rPr>
        <w:br/>
        <w:t xml:space="preserve">i wszystkich szkód w okresie ubezpieczenia. </w:t>
      </w:r>
    </w:p>
    <w:p w14:paraId="4E39FC16" w14:textId="77777777" w:rsidR="00B27FB3" w:rsidRPr="00E923A2" w:rsidRDefault="00B27FB3" w:rsidP="00B27FB3">
      <w:pPr>
        <w:ind w:left="426"/>
        <w:jc w:val="both"/>
        <w:rPr>
          <w:rFonts w:ascii="Arial" w:hAnsi="Arial" w:cs="Arial"/>
          <w:bCs/>
          <w:sz w:val="20"/>
        </w:rPr>
      </w:pPr>
      <w:r w:rsidRPr="00E923A2">
        <w:rPr>
          <w:rFonts w:ascii="Arial" w:hAnsi="Arial" w:cs="Arial"/>
          <w:bCs/>
          <w:sz w:val="20"/>
        </w:rPr>
        <w:t>Nie dopuszcza się występowania udziału własnego / franszyzy w odniesieniu do szkód osobowych. Ewentualny udział własny / franszyza tylko dla szkód w mieniu w wysokości nie wyższej niż 50.000 PLN (pięćdziesiąt tysięcy złotych).</w:t>
      </w:r>
    </w:p>
    <w:p w14:paraId="2188ADA3" w14:textId="77777777" w:rsidR="00B27FB3" w:rsidRPr="00E923A2" w:rsidRDefault="00B27FB3" w:rsidP="00B61D0F">
      <w:pPr>
        <w:pStyle w:val="Tekstpodstawowy2"/>
        <w:numPr>
          <w:ilvl w:val="0"/>
          <w:numId w:val="28"/>
        </w:numPr>
        <w:suppressAutoHyphens/>
        <w:ind w:left="426" w:hanging="426"/>
        <w:rPr>
          <w:rFonts w:ascii="Arial" w:hAnsi="Arial" w:cs="Arial"/>
        </w:rPr>
      </w:pPr>
      <w:r w:rsidRPr="00E923A2">
        <w:rPr>
          <w:rFonts w:ascii="Arial" w:hAnsi="Arial" w:cs="Arial"/>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137A114C" w14:textId="77777777" w:rsidR="00B27FB3" w:rsidRPr="00E923A2" w:rsidRDefault="00B27FB3" w:rsidP="00B61D0F">
      <w:pPr>
        <w:pStyle w:val="Tekstpodstawowy2"/>
        <w:numPr>
          <w:ilvl w:val="0"/>
          <w:numId w:val="28"/>
        </w:numPr>
        <w:suppressAutoHyphens/>
        <w:ind w:left="426" w:hanging="426"/>
        <w:rPr>
          <w:rFonts w:ascii="Arial" w:hAnsi="Arial" w:cs="Arial"/>
        </w:rPr>
      </w:pPr>
      <w:r w:rsidRPr="00E923A2">
        <w:rPr>
          <w:rFonts w:ascii="Arial" w:hAnsi="Arial" w:cs="Arial"/>
        </w:rPr>
        <w:t>W/w zakresem ubezpieczenia objęte będą także wszystkie rodzaje prac, jakie zostaną zlecone przez Wykonawcę jego pracownikom, podwykonawcom lub wszelkim innym osobom trzecim.</w:t>
      </w:r>
    </w:p>
    <w:p w14:paraId="4CF6443C" w14:textId="77777777" w:rsidR="00B27FB3" w:rsidRPr="00E923A2" w:rsidRDefault="00B27FB3" w:rsidP="00B61D0F">
      <w:pPr>
        <w:pStyle w:val="Tekstpodstawowy2"/>
        <w:numPr>
          <w:ilvl w:val="0"/>
          <w:numId w:val="28"/>
        </w:numPr>
        <w:suppressAutoHyphens/>
        <w:ind w:left="426" w:hanging="426"/>
        <w:rPr>
          <w:rFonts w:ascii="Arial" w:hAnsi="Arial" w:cs="Arial"/>
          <w:bCs/>
        </w:rPr>
      </w:pPr>
      <w:r w:rsidRPr="00E923A2">
        <w:rPr>
          <w:rFonts w:ascii="Arial" w:hAnsi="Arial" w:cs="Arial"/>
          <w:bCs/>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1EA49168" w14:textId="77777777" w:rsidR="00B27FB3" w:rsidRPr="00E923A2" w:rsidRDefault="00B27FB3" w:rsidP="00B61D0F">
      <w:pPr>
        <w:pStyle w:val="Tekstpodstawowy2"/>
        <w:numPr>
          <w:ilvl w:val="0"/>
          <w:numId w:val="28"/>
        </w:numPr>
        <w:suppressAutoHyphens/>
        <w:ind w:left="426" w:hanging="426"/>
        <w:rPr>
          <w:rFonts w:ascii="Arial" w:hAnsi="Arial" w:cs="Arial"/>
          <w:bCs/>
        </w:rPr>
      </w:pPr>
      <w:r w:rsidRPr="00E923A2">
        <w:rPr>
          <w:rFonts w:ascii="Arial" w:hAnsi="Arial" w:cs="Arial"/>
          <w:bCs/>
        </w:rPr>
        <w:t xml:space="preserve">Wykonawca, poniesie koszty wszelkich potrąceń, wyłączeń, wyjątków lub ograniczeń mających zastosowanie w zawartych polisach, w takim stopniu, w jakim dotyczą one </w:t>
      </w:r>
      <w:proofErr w:type="spellStart"/>
      <w:r w:rsidRPr="00E923A2">
        <w:rPr>
          <w:rFonts w:ascii="Arial" w:hAnsi="Arial" w:cs="Arial"/>
          <w:bCs/>
        </w:rPr>
        <w:t>ryzyk</w:t>
      </w:r>
      <w:proofErr w:type="spellEnd"/>
      <w:r w:rsidRPr="00E923A2">
        <w:rPr>
          <w:rFonts w:ascii="Arial" w:hAnsi="Arial" w:cs="Arial"/>
          <w:bCs/>
        </w:rPr>
        <w:t xml:space="preserve"> i zobowiązań, z tytułu których Wykonawca ponosi odpowiedzialność zgodnie z warunkami Umowy.</w:t>
      </w:r>
    </w:p>
    <w:p w14:paraId="2A6B13EE" w14:textId="77777777" w:rsidR="00B27FB3" w:rsidRPr="00E923A2" w:rsidRDefault="00B27FB3" w:rsidP="00B61D0F">
      <w:pPr>
        <w:pStyle w:val="Tekstpodstawowy2"/>
        <w:numPr>
          <w:ilvl w:val="0"/>
          <w:numId w:val="28"/>
        </w:numPr>
        <w:suppressAutoHyphens/>
        <w:ind w:left="426" w:hanging="426"/>
        <w:rPr>
          <w:rFonts w:ascii="Arial" w:hAnsi="Arial" w:cs="Arial"/>
          <w:bCs/>
        </w:rPr>
      </w:pPr>
      <w:r w:rsidRPr="00E923A2">
        <w:rPr>
          <w:rFonts w:ascii="Arial" w:hAnsi="Arial" w:cs="Arial"/>
          <w:bCs/>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3465CFB3" w14:textId="77777777" w:rsidR="00CF51AD" w:rsidRDefault="00CF51AD" w:rsidP="006B003C">
      <w:pPr>
        <w:widowControl w:val="0"/>
        <w:adjustRightInd w:val="0"/>
        <w:jc w:val="center"/>
        <w:textAlignment w:val="baseline"/>
        <w:rPr>
          <w:rFonts w:ascii="Arial" w:hAnsi="Arial" w:cs="Arial"/>
          <w:b/>
          <w:sz w:val="20"/>
        </w:rPr>
      </w:pPr>
    </w:p>
    <w:p w14:paraId="44C1853C" w14:textId="1ECCDDCD" w:rsidR="006B003C" w:rsidRPr="00796DBC" w:rsidRDefault="006B003C" w:rsidP="006B003C">
      <w:pPr>
        <w:widowControl w:val="0"/>
        <w:adjustRightInd w:val="0"/>
        <w:jc w:val="center"/>
        <w:textAlignment w:val="baseline"/>
        <w:rPr>
          <w:rFonts w:ascii="Arial" w:hAnsi="Arial" w:cs="Arial"/>
          <w:b/>
          <w:sz w:val="20"/>
        </w:rPr>
      </w:pPr>
      <w:r w:rsidRPr="00796DBC">
        <w:rPr>
          <w:rFonts w:ascii="Arial" w:hAnsi="Arial" w:cs="Arial"/>
          <w:b/>
          <w:sz w:val="20"/>
        </w:rPr>
        <w:t>§ 1</w:t>
      </w:r>
      <w:r>
        <w:rPr>
          <w:rFonts w:ascii="Arial" w:hAnsi="Arial" w:cs="Arial"/>
          <w:b/>
          <w:sz w:val="20"/>
        </w:rPr>
        <w:t>6</w:t>
      </w:r>
      <w:r w:rsidRPr="00796DBC">
        <w:rPr>
          <w:rFonts w:ascii="Arial" w:hAnsi="Arial" w:cs="Arial"/>
          <w:b/>
          <w:sz w:val="20"/>
        </w:rPr>
        <w:t>.</w:t>
      </w:r>
    </w:p>
    <w:p w14:paraId="4F21177A" w14:textId="77777777" w:rsidR="006B003C" w:rsidRPr="00796DBC" w:rsidRDefault="006B003C" w:rsidP="006B003C">
      <w:pPr>
        <w:pStyle w:val="Tekstpodstawowywcity2"/>
        <w:spacing w:after="0" w:line="240" w:lineRule="auto"/>
        <w:ind w:left="0"/>
        <w:jc w:val="center"/>
        <w:rPr>
          <w:rFonts w:ascii="Arial" w:hAnsi="Arial" w:cs="Arial"/>
          <w:b/>
        </w:rPr>
      </w:pPr>
      <w:r w:rsidRPr="00796DBC">
        <w:rPr>
          <w:rFonts w:ascii="Arial" w:hAnsi="Arial" w:cs="Arial"/>
          <w:b/>
        </w:rPr>
        <w:t xml:space="preserve">ZAKAZ CESJI </w:t>
      </w:r>
    </w:p>
    <w:p w14:paraId="438E8481" w14:textId="77777777" w:rsidR="006B003C" w:rsidRPr="00796DBC" w:rsidRDefault="006B003C" w:rsidP="006B003C">
      <w:pPr>
        <w:pStyle w:val="Tekstpodstawowywcity2"/>
        <w:spacing w:after="0" w:line="240" w:lineRule="auto"/>
        <w:ind w:left="0"/>
        <w:jc w:val="center"/>
        <w:rPr>
          <w:rFonts w:ascii="Arial" w:hAnsi="Arial" w:cs="Arial"/>
        </w:rPr>
      </w:pPr>
    </w:p>
    <w:p w14:paraId="204D57EC" w14:textId="77777777" w:rsidR="00487144" w:rsidRPr="00E923A2" w:rsidRDefault="00487144" w:rsidP="00B61D0F">
      <w:pPr>
        <w:numPr>
          <w:ilvl w:val="3"/>
          <w:numId w:val="30"/>
        </w:numPr>
        <w:ind w:left="426" w:hanging="426"/>
        <w:jc w:val="both"/>
        <w:rPr>
          <w:rFonts w:ascii="Arial" w:hAnsi="Arial" w:cs="Arial"/>
          <w:sz w:val="20"/>
        </w:rPr>
      </w:pPr>
      <w:r w:rsidRPr="00E923A2">
        <w:rPr>
          <w:rFonts w:ascii="Arial" w:hAnsi="Arial" w:cs="Arial"/>
          <w:sz w:val="20"/>
        </w:rPr>
        <w:t>Z zastrzeżeniem brzmienia ust. 2 poniżej, żadna ze Stron nie może przenieść na rzecz osoby trzeciej żadnego z uprawnień lub</w:t>
      </w:r>
      <w:r w:rsidRPr="00E923A2">
        <w:rPr>
          <w:rFonts w:ascii="Arial" w:hAnsi="Arial" w:cs="Arial"/>
          <w:b/>
          <w:sz w:val="20"/>
        </w:rPr>
        <w:t xml:space="preserve"> </w:t>
      </w:r>
      <w:r w:rsidRPr="00E923A2">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232B1C1" w14:textId="7DA6C749" w:rsidR="00487144" w:rsidRPr="00E923A2" w:rsidRDefault="00487144" w:rsidP="00B61D0F">
      <w:pPr>
        <w:numPr>
          <w:ilvl w:val="3"/>
          <w:numId w:val="30"/>
        </w:numPr>
        <w:ind w:left="426" w:hanging="426"/>
        <w:jc w:val="both"/>
        <w:rPr>
          <w:rFonts w:ascii="Arial" w:hAnsi="Arial" w:cs="Arial"/>
          <w:sz w:val="20"/>
        </w:rPr>
      </w:pPr>
      <w:r w:rsidRPr="00E923A2">
        <w:rPr>
          <w:rFonts w:ascii="Arial" w:hAnsi="Arial" w:cs="Arial"/>
          <w:sz w:val="20"/>
        </w:rPr>
        <w:t xml:space="preserve">Dokonanie przez Drugą Stronę cesji wierzytelności z Umowy wymaga uzyskania uprzedniej, pisemnej zgody </w:t>
      </w:r>
      <w:r w:rsidR="006E7071">
        <w:rPr>
          <w:rFonts w:ascii="Arial" w:hAnsi="Arial" w:cs="Arial"/>
          <w:sz w:val="20"/>
        </w:rPr>
        <w:t>ORLEN OIL</w:t>
      </w:r>
      <w:r w:rsidRPr="00E923A2">
        <w:rPr>
          <w:rFonts w:ascii="Arial" w:hAnsi="Arial" w:cs="Arial"/>
          <w:sz w:val="20"/>
        </w:rPr>
        <w:t xml:space="preserve"> pod rygorem nieważności. Z wyłączeniem podmiotów publicznych, w przypadku, gdy Druga Strona jest </w:t>
      </w:r>
      <w:proofErr w:type="spellStart"/>
      <w:r w:rsidRPr="00E923A2">
        <w:rPr>
          <w:rFonts w:ascii="Arial" w:hAnsi="Arial" w:cs="Arial"/>
          <w:sz w:val="20"/>
        </w:rPr>
        <w:t>mikroprzedsiębiorcą</w:t>
      </w:r>
      <w:proofErr w:type="spellEnd"/>
      <w:r w:rsidRPr="00E923A2">
        <w:rPr>
          <w:rFonts w:ascii="Arial" w:hAnsi="Arial" w:cs="Arial"/>
          <w:sz w:val="20"/>
        </w:rPr>
        <w:t>, małym przedsiębiorcą albo średnim przedsiębiorcą, zastrzeżenie, o którym mowa w zdaniu pierwszym, traci moc w odniesieniu do wierzytelności, której zapłata nie nastąpiła w terminie.</w:t>
      </w:r>
    </w:p>
    <w:p w14:paraId="37366E7C" w14:textId="77777777" w:rsidR="006B003C" w:rsidRDefault="006B003C" w:rsidP="006B003C">
      <w:pPr>
        <w:pStyle w:val="Standardowy1"/>
        <w:ind w:left="357"/>
        <w:jc w:val="both"/>
        <w:rPr>
          <w:rFonts w:ascii="Arial" w:hAnsi="Arial" w:cs="Arial"/>
          <w:sz w:val="20"/>
          <w:szCs w:val="20"/>
        </w:rPr>
      </w:pPr>
    </w:p>
    <w:p w14:paraId="3E394C89" w14:textId="77777777" w:rsidR="006B003C" w:rsidRPr="00ED0BDB" w:rsidRDefault="006B003C" w:rsidP="006B003C">
      <w:pPr>
        <w:jc w:val="center"/>
        <w:rPr>
          <w:rFonts w:ascii="Arial" w:hAnsi="Arial" w:cs="Arial"/>
          <w:b/>
          <w:sz w:val="20"/>
        </w:rPr>
      </w:pPr>
      <w:r>
        <w:rPr>
          <w:rFonts w:ascii="Arial" w:hAnsi="Arial" w:cs="Arial"/>
          <w:b/>
          <w:sz w:val="20"/>
        </w:rPr>
        <w:t>§ 17</w:t>
      </w:r>
      <w:r w:rsidRPr="00ED0BDB">
        <w:rPr>
          <w:rFonts w:ascii="Arial" w:hAnsi="Arial" w:cs="Arial"/>
          <w:b/>
          <w:sz w:val="20"/>
        </w:rPr>
        <w:t>.</w:t>
      </w:r>
    </w:p>
    <w:p w14:paraId="3739F42B" w14:textId="46B22148" w:rsidR="006B003C" w:rsidRDefault="006B003C" w:rsidP="006B003C">
      <w:pPr>
        <w:jc w:val="center"/>
        <w:rPr>
          <w:rFonts w:ascii="Arial" w:eastAsia="Arial" w:hAnsi="Arial" w:cs="Arial"/>
          <w:b/>
          <w:bCs/>
          <w:sz w:val="20"/>
        </w:rPr>
      </w:pPr>
      <w:r w:rsidRPr="672B152D">
        <w:rPr>
          <w:rFonts w:ascii="Arial" w:eastAsia="Arial" w:hAnsi="Arial" w:cs="Arial"/>
          <w:b/>
          <w:bCs/>
          <w:sz w:val="20"/>
        </w:rPr>
        <w:t>KLAUZULE</w:t>
      </w:r>
      <w:r>
        <w:rPr>
          <w:rFonts w:ascii="Arial" w:eastAsia="Arial" w:hAnsi="Arial" w:cs="Arial"/>
          <w:b/>
          <w:bCs/>
          <w:sz w:val="20"/>
        </w:rPr>
        <w:t xml:space="preserve"> </w:t>
      </w:r>
      <w:r w:rsidR="006E7071">
        <w:rPr>
          <w:rFonts w:ascii="Arial" w:eastAsia="Arial" w:hAnsi="Arial" w:cs="Arial"/>
          <w:b/>
          <w:bCs/>
          <w:sz w:val="20"/>
        </w:rPr>
        <w:t>KORPORACYJNE</w:t>
      </w:r>
    </w:p>
    <w:p w14:paraId="4558EBA4" w14:textId="77777777" w:rsidR="006B003C" w:rsidRDefault="006B003C" w:rsidP="006B003C">
      <w:pPr>
        <w:jc w:val="center"/>
        <w:rPr>
          <w:rFonts w:ascii="Arial" w:eastAsia="Arial" w:hAnsi="Arial" w:cs="Arial"/>
          <w:b/>
          <w:bCs/>
          <w:sz w:val="20"/>
        </w:rPr>
      </w:pPr>
    </w:p>
    <w:p w14:paraId="7F54BA22" w14:textId="77777777" w:rsidR="006B003C" w:rsidRPr="00E50167" w:rsidRDefault="006B003C" w:rsidP="00B61D0F">
      <w:pPr>
        <w:keepNext/>
        <w:keepLines/>
        <w:numPr>
          <w:ilvl w:val="3"/>
          <w:numId w:val="24"/>
        </w:numPr>
        <w:tabs>
          <w:tab w:val="left" w:pos="432"/>
        </w:tabs>
        <w:spacing w:after="200"/>
        <w:ind w:hanging="2880"/>
        <w:contextualSpacing/>
        <w:jc w:val="both"/>
        <w:outlineLvl w:val="3"/>
        <w:rPr>
          <w:rFonts w:ascii="Arial" w:hAnsi="Arial" w:cs="Arial"/>
          <w:sz w:val="20"/>
        </w:rPr>
      </w:pPr>
      <w:r w:rsidRPr="00E50167">
        <w:rPr>
          <w:rFonts w:ascii="Arial" w:hAnsi="Arial" w:cs="Arial"/>
          <w:sz w:val="20"/>
        </w:rPr>
        <w:t xml:space="preserve">Klauzula bezpieczeństwa </w:t>
      </w:r>
    </w:p>
    <w:p w14:paraId="70759619" w14:textId="77777777" w:rsidR="006B003C" w:rsidRPr="00E50167" w:rsidRDefault="006B003C" w:rsidP="006B003C">
      <w:pPr>
        <w:spacing w:before="120" w:after="120"/>
        <w:ind w:firstLine="426"/>
        <w:jc w:val="both"/>
        <w:rPr>
          <w:rFonts w:ascii="Arial" w:hAnsi="Arial" w:cs="Arial"/>
          <w:b/>
          <w:color w:val="95B3D7" w:themeColor="accent1" w:themeTint="99"/>
          <w:sz w:val="20"/>
        </w:rPr>
      </w:pPr>
      <w:r w:rsidRPr="00E50167">
        <w:rPr>
          <w:rFonts w:ascii="Arial" w:hAnsi="Arial" w:cs="Arial"/>
          <w:sz w:val="20"/>
        </w:rPr>
        <w:t>Na potrzeby niniejszej klauzuli przez następujące sformułowania rozumie się:</w:t>
      </w:r>
    </w:p>
    <w:p w14:paraId="6A0C1EB6" w14:textId="77777777" w:rsidR="006B003C" w:rsidRPr="00E50167" w:rsidRDefault="006B003C" w:rsidP="00B61D0F">
      <w:pPr>
        <w:numPr>
          <w:ilvl w:val="0"/>
          <w:numId w:val="23"/>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 xml:space="preserve">Podmioty wykonujące Prace w imieniu </w:t>
      </w:r>
      <w:r w:rsidRPr="00E50167">
        <w:rPr>
          <w:rFonts w:ascii="Arial" w:hAnsi="Arial" w:cs="Arial"/>
          <w:b/>
          <w:i/>
          <w:sz w:val="20"/>
        </w:rPr>
        <w:t>Wykonawcy</w:t>
      </w:r>
      <w:r w:rsidRPr="00E50167">
        <w:rPr>
          <w:rFonts w:ascii="Arial" w:hAnsi="Arial" w:cs="Arial"/>
          <w:sz w:val="20"/>
        </w:rPr>
        <w:t>” rozumie się m.in.:</w:t>
      </w:r>
    </w:p>
    <w:p w14:paraId="6E032007"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w tym pracownicy lub współpracownicy </w:t>
      </w:r>
      <w:r w:rsidRPr="00E50167">
        <w:rPr>
          <w:rFonts w:ascii="Arial" w:hAnsi="Arial" w:cs="Arial"/>
          <w:i/>
          <w:sz w:val="20"/>
        </w:rPr>
        <w:t>Wykonawcy</w:t>
      </w: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na innej podstawie niż stosunek pracy, w tym osoby fizyczne prowadzące na własny rachunek działalność gospodarczą;</w:t>
      </w:r>
    </w:p>
    <w:p w14:paraId="08F0ACAD"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prawne lub jednostki organizacyjne nie posiadające osobowości prawnej, wykonujące Prace w imieniu lub na zlecenie </w:t>
      </w:r>
      <w:r w:rsidRPr="00E50167">
        <w:rPr>
          <w:rFonts w:ascii="Arial" w:hAnsi="Arial" w:cs="Arial"/>
          <w:i/>
          <w:sz w:val="20"/>
        </w:rPr>
        <w:t>Wykonawcy</w:t>
      </w:r>
      <w:r w:rsidRPr="00E50167">
        <w:rPr>
          <w:rFonts w:ascii="Arial" w:hAnsi="Arial" w:cs="Arial"/>
          <w:sz w:val="20"/>
        </w:rPr>
        <w:t>, w tym w szczególności jako podwykonawcy, poddostawcy,</w:t>
      </w:r>
      <w:r w:rsidRPr="00E50167">
        <w:rPr>
          <w:rFonts w:ascii="Arial" w:hAnsi="Arial" w:cs="Arial"/>
          <w:color w:val="333333"/>
          <w:sz w:val="20"/>
          <w:shd w:val="clear" w:color="auto" w:fill="FFFFFF"/>
        </w:rPr>
        <w:t xml:space="preserve"> konsorcjanci, </w:t>
      </w:r>
      <w:r w:rsidRPr="00E50167">
        <w:rPr>
          <w:rFonts w:ascii="Arial" w:hAnsi="Arial" w:cs="Arial"/>
          <w:sz w:val="20"/>
        </w:rPr>
        <w:t xml:space="preserve">w tym także podmioty zagraniczne realizujące </w:t>
      </w:r>
      <w:r w:rsidRPr="00E50167">
        <w:rPr>
          <w:rFonts w:ascii="Arial" w:hAnsi="Arial" w:cs="Arial"/>
          <w:i/>
          <w:sz w:val="20"/>
        </w:rPr>
        <w:t>Zamówienie/Umowę</w:t>
      </w:r>
      <w:r w:rsidRPr="00E50167">
        <w:rPr>
          <w:rFonts w:ascii="Arial" w:hAnsi="Arial" w:cs="Arial"/>
          <w:sz w:val="20"/>
        </w:rPr>
        <w:t xml:space="preserve"> w imieniu lub na zlecenie </w:t>
      </w:r>
      <w:r w:rsidRPr="00E50167">
        <w:rPr>
          <w:rFonts w:ascii="Arial" w:hAnsi="Arial" w:cs="Arial"/>
          <w:i/>
          <w:sz w:val="20"/>
        </w:rPr>
        <w:t>Wykonawcy</w:t>
      </w:r>
      <w:r w:rsidRPr="00E50167">
        <w:rPr>
          <w:rFonts w:ascii="Arial" w:hAnsi="Arial" w:cs="Arial"/>
          <w:sz w:val="20"/>
        </w:rPr>
        <w:t xml:space="preserve">, itp. </w:t>
      </w:r>
    </w:p>
    <w:p w14:paraId="141D0D57" w14:textId="77777777" w:rsidR="006B003C" w:rsidRPr="00E50167" w:rsidRDefault="006B003C" w:rsidP="00B61D0F">
      <w:pPr>
        <w:numPr>
          <w:ilvl w:val="0"/>
          <w:numId w:val="23"/>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Prace</w:t>
      </w:r>
      <w:r w:rsidRPr="00E50167">
        <w:rPr>
          <w:rFonts w:ascii="Arial" w:hAnsi="Arial" w:cs="Arial"/>
          <w:sz w:val="20"/>
        </w:rPr>
        <w:t>” rozumie się także roboty, usługi, dostawy.</w:t>
      </w:r>
    </w:p>
    <w:p w14:paraId="399587B1" w14:textId="77777777" w:rsidR="006B003C" w:rsidRPr="00E50167" w:rsidRDefault="006B003C" w:rsidP="00B61D0F">
      <w:pPr>
        <w:numPr>
          <w:ilvl w:val="0"/>
          <w:numId w:val="23"/>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Serwis internetowy</w:t>
      </w:r>
      <w:r w:rsidRPr="00E50167">
        <w:rPr>
          <w:rFonts w:ascii="Arial" w:hAnsi="Arial" w:cs="Arial"/>
          <w:sz w:val="20"/>
        </w:rPr>
        <w:t xml:space="preserve">” (zwany również Serwisem) rozumie się Wymagania dla Kontrahentów pod adresem: </w:t>
      </w:r>
      <w:hyperlink r:id="rId14" w:history="1">
        <w:r w:rsidRPr="00E50167">
          <w:rPr>
            <w:rFonts w:ascii="Arial" w:hAnsi="Arial" w:cs="Arial"/>
            <w:color w:val="0000FF"/>
            <w:sz w:val="20"/>
            <w:u w:val="single"/>
          </w:rPr>
          <w:t>https://kontrahenci.lotos.pl</w:t>
        </w:r>
      </w:hyperlink>
      <w:r w:rsidRPr="00E50167">
        <w:rPr>
          <w:rFonts w:ascii="Arial" w:hAnsi="Arial" w:cs="Arial"/>
          <w:sz w:val="20"/>
        </w:rPr>
        <w:t xml:space="preserve">.  </w:t>
      </w:r>
    </w:p>
    <w:p w14:paraId="388356E9" w14:textId="77777777" w:rsidR="006B003C" w:rsidRPr="00E50167" w:rsidRDefault="006B003C" w:rsidP="006B003C">
      <w:pPr>
        <w:spacing w:before="120" w:after="120"/>
        <w:ind w:left="786"/>
        <w:contextualSpacing/>
        <w:jc w:val="both"/>
        <w:rPr>
          <w:rFonts w:ascii="Arial" w:hAnsi="Arial" w:cs="Arial"/>
          <w:sz w:val="20"/>
        </w:rPr>
      </w:pPr>
    </w:p>
    <w:p w14:paraId="21A9F8AC"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Niniejsza klauzula ma zastosowanie także do Podmiotów wykonujących Prace w imieniu </w:t>
      </w:r>
      <w:r w:rsidRPr="00E50167">
        <w:rPr>
          <w:rFonts w:ascii="Arial" w:hAnsi="Arial" w:cs="Arial"/>
          <w:i/>
          <w:sz w:val="20"/>
        </w:rPr>
        <w:t>Wykonawcy.</w:t>
      </w:r>
      <w:r w:rsidRPr="00E50167">
        <w:rPr>
          <w:rFonts w:ascii="Arial" w:hAnsi="Arial" w:cs="Arial"/>
          <w:sz w:val="20"/>
        </w:rPr>
        <w:t xml:space="preserve"> </w:t>
      </w:r>
    </w:p>
    <w:p w14:paraId="10B591AA" w14:textId="4274B8A9"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oraz Podmioty wykonujące Prace w imieniu </w:t>
      </w:r>
      <w:r w:rsidRPr="00E50167">
        <w:rPr>
          <w:rFonts w:ascii="Arial" w:hAnsi="Arial" w:cs="Arial"/>
          <w:i/>
          <w:sz w:val="20"/>
        </w:rPr>
        <w:t>Wykonawcy</w:t>
      </w:r>
      <w:r w:rsidRPr="00E50167">
        <w:rPr>
          <w:rFonts w:ascii="Arial" w:hAnsi="Arial" w:cs="Arial"/>
          <w:sz w:val="20"/>
        </w:rPr>
        <w:t xml:space="preserve"> są zobowiązani do przestrzegania i stosowania obowiązujących wymogów prawa, uregulowań wewnętrznych obowiązujących w </w:t>
      </w:r>
      <w:r w:rsidR="006E7071">
        <w:rPr>
          <w:rFonts w:ascii="Arial" w:hAnsi="Arial" w:cs="Arial"/>
          <w:b/>
          <w:bCs/>
          <w:i/>
          <w:iCs/>
          <w:sz w:val="20"/>
        </w:rPr>
        <w:t>ORLEN OIL</w:t>
      </w:r>
      <w:r w:rsidRPr="00E50167" w:rsidDel="009B4E6F">
        <w:rPr>
          <w:rFonts w:ascii="Arial" w:hAnsi="Arial" w:cs="Arial"/>
          <w:sz w:val="20"/>
        </w:rPr>
        <w:t xml:space="preserve"> </w:t>
      </w:r>
      <w:r w:rsidRPr="00E50167">
        <w:rPr>
          <w:rFonts w:ascii="Arial" w:hAnsi="Arial" w:cs="Arial"/>
          <w:sz w:val="20"/>
        </w:rPr>
        <w:t xml:space="preserve">oraz norm branżowych/technicznych w zakresie bezpieczeństwa pracy, ochrony zdrowia, ochrony przeciwpożarowej, odnoszących się do Prac wykonywanych w ramach </w:t>
      </w:r>
      <w:r w:rsidRPr="00E50167">
        <w:rPr>
          <w:rFonts w:ascii="Arial" w:hAnsi="Arial" w:cs="Arial"/>
          <w:i/>
          <w:sz w:val="20"/>
        </w:rPr>
        <w:t>Umowy</w:t>
      </w:r>
      <w:r w:rsidRPr="00E50167">
        <w:rPr>
          <w:rFonts w:ascii="Arial" w:hAnsi="Arial" w:cs="Arial"/>
          <w:sz w:val="20"/>
        </w:rPr>
        <w:t xml:space="preserve">. </w:t>
      </w:r>
    </w:p>
    <w:p w14:paraId="20A1DC8F" w14:textId="44AB9123"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zobowiązany jest do zapewnienia, aby w </w:t>
      </w:r>
      <w:r w:rsidRPr="00E50167">
        <w:rPr>
          <w:rFonts w:ascii="Arial" w:hAnsi="Arial" w:cs="Arial"/>
          <w:i/>
          <w:sz w:val="20"/>
        </w:rPr>
        <w:t>Umowie</w:t>
      </w:r>
      <w:r w:rsidRPr="00E50167">
        <w:rPr>
          <w:rFonts w:ascii="Arial" w:hAnsi="Arial" w:cs="Arial"/>
          <w:sz w:val="20"/>
        </w:rPr>
        <w:t xml:space="preserve"> z Podmiotami wykonującymi Prace w imieniu </w:t>
      </w:r>
      <w:r w:rsidRPr="00E50167">
        <w:rPr>
          <w:rFonts w:ascii="Arial" w:hAnsi="Arial" w:cs="Arial"/>
          <w:i/>
          <w:sz w:val="20"/>
        </w:rPr>
        <w:t>Wykonawcy</w:t>
      </w:r>
      <w:r w:rsidRPr="00E50167">
        <w:rPr>
          <w:rFonts w:ascii="Arial" w:hAnsi="Arial" w:cs="Arial"/>
          <w:sz w:val="20"/>
        </w:rPr>
        <w:t xml:space="preserve"> zawarte były postanowienia wynikające z niniejszej klauzuli bezpieczeństwa w szczególności w przypadku Prac realizowanych na terenie Grupy Kapitałowej ORLEN.</w:t>
      </w:r>
      <w:r w:rsidRPr="00E50167">
        <w:rPr>
          <w:rFonts w:ascii="Arial" w:hAnsi="Arial" w:cs="Arial"/>
          <w:b/>
          <w:bCs/>
          <w:sz w:val="20"/>
        </w:rPr>
        <w:t xml:space="preserve"> </w:t>
      </w:r>
      <w:r w:rsidRPr="00E50167">
        <w:rPr>
          <w:rFonts w:ascii="Arial" w:hAnsi="Arial" w:cs="Arial"/>
          <w:sz w:val="20"/>
        </w:rPr>
        <w:t xml:space="preserve"> </w:t>
      </w:r>
      <w:r w:rsidR="006E7071">
        <w:rPr>
          <w:rFonts w:ascii="Arial" w:hAnsi="Arial" w:cs="Arial"/>
          <w:sz w:val="20"/>
        </w:rPr>
        <w:t>ORLEN OIL</w:t>
      </w:r>
      <w:r>
        <w:rPr>
          <w:rFonts w:ascii="Arial" w:hAnsi="Arial" w:cs="Arial"/>
          <w:sz w:val="20"/>
        </w:rPr>
        <w:t xml:space="preserve"> Sp. z o.o. </w:t>
      </w:r>
      <w:r w:rsidRPr="00E50167">
        <w:rPr>
          <w:rFonts w:ascii="Arial" w:hAnsi="Arial" w:cs="Arial"/>
          <w:sz w:val="20"/>
        </w:rPr>
        <w:t xml:space="preserve">może wystąpić do </w:t>
      </w:r>
      <w:r w:rsidRPr="00E50167">
        <w:rPr>
          <w:rFonts w:ascii="Arial" w:hAnsi="Arial" w:cs="Arial"/>
          <w:i/>
          <w:sz w:val="20"/>
        </w:rPr>
        <w:t>Wykonawcy</w:t>
      </w:r>
      <w:r w:rsidRPr="00E50167">
        <w:rPr>
          <w:rFonts w:ascii="Arial" w:hAnsi="Arial" w:cs="Arial"/>
          <w:sz w:val="20"/>
        </w:rPr>
        <w:t xml:space="preserve"> o przekazanie kopii umowy z Podmiotami wykonującymi Prace w imieniu </w:t>
      </w:r>
      <w:r w:rsidRPr="00E50167">
        <w:rPr>
          <w:rFonts w:ascii="Arial" w:hAnsi="Arial" w:cs="Arial"/>
          <w:i/>
          <w:sz w:val="20"/>
        </w:rPr>
        <w:t>Wykonawcy</w:t>
      </w:r>
      <w:r w:rsidRPr="00E50167">
        <w:rPr>
          <w:rFonts w:ascii="Arial" w:hAnsi="Arial" w:cs="Arial"/>
          <w:sz w:val="20"/>
        </w:rPr>
        <w:t xml:space="preserve"> w celu weryfikacji ww. zobowiązania</w:t>
      </w:r>
      <w:r w:rsidRPr="00E50167">
        <w:rPr>
          <w:rFonts w:ascii="Arial" w:hAnsi="Arial" w:cs="Arial"/>
          <w:b/>
          <w:bCs/>
          <w:sz w:val="20"/>
        </w:rPr>
        <w:t xml:space="preserve"> </w:t>
      </w:r>
      <w:r w:rsidRPr="00E50167">
        <w:rPr>
          <w:rFonts w:ascii="Arial" w:hAnsi="Arial" w:cs="Arial"/>
          <w:bCs/>
          <w:sz w:val="20"/>
        </w:rPr>
        <w:t>w szczególności działających jako przedsiębiorcy.</w:t>
      </w:r>
    </w:p>
    <w:p w14:paraId="7C971D75"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do przestrzegania i bieżącego monitorowania aktualnie obowiązujących na terenie Grupy Kapitałowej ORLEN</w:t>
      </w:r>
      <w:r w:rsidRPr="00E50167" w:rsidDel="009B4E6F">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i bezpieczeństwa fizycznego, udostępnionych  w Serwisie internetowym. </w:t>
      </w:r>
      <w:r w:rsidRPr="00E50167">
        <w:rPr>
          <w:rFonts w:ascii="Arial" w:hAnsi="Arial" w:cs="Arial"/>
          <w:i/>
          <w:sz w:val="20"/>
        </w:rPr>
        <w:t>Wykonawca</w:t>
      </w:r>
      <w:r w:rsidRPr="00E50167">
        <w:rPr>
          <w:rFonts w:ascii="Arial" w:hAnsi="Arial" w:cs="Arial"/>
          <w:sz w:val="20"/>
        </w:rPr>
        <w:t xml:space="preserve"> zobowiązany jest wyznaczyć osobę, która będzie posiadała dostęp do ww. Serwisu przy wykorzystaniu loginu i hasła przekazanego po otrzymaniu </w:t>
      </w:r>
      <w:r w:rsidRPr="00E50167">
        <w:rPr>
          <w:rFonts w:ascii="Arial" w:hAnsi="Arial" w:cs="Arial"/>
          <w:i/>
          <w:sz w:val="20"/>
        </w:rPr>
        <w:t>Umowy</w:t>
      </w:r>
      <w:r w:rsidRPr="00E50167">
        <w:rPr>
          <w:rFonts w:ascii="Arial" w:hAnsi="Arial" w:cs="Arial"/>
          <w:sz w:val="20"/>
        </w:rPr>
        <w:t xml:space="preserve">. Osobą wyznaczoną musi być osoba, która będzie koordynowała Prace ujęte w </w:t>
      </w:r>
      <w:r w:rsidRPr="00E50167">
        <w:rPr>
          <w:rFonts w:ascii="Arial" w:hAnsi="Arial" w:cs="Arial"/>
          <w:i/>
          <w:sz w:val="20"/>
        </w:rPr>
        <w:t>Umowie</w:t>
      </w:r>
      <w:r w:rsidRPr="00E50167">
        <w:rPr>
          <w:rFonts w:ascii="Arial" w:hAnsi="Arial" w:cs="Arial"/>
          <w:sz w:val="20"/>
        </w:rPr>
        <w:t xml:space="preserve"> i która będzie przebywała w trakcie ich realizacji na terenie Grupy Kapitałowej ORLEN, o ile </w:t>
      </w:r>
      <w:r w:rsidRPr="00E50167">
        <w:rPr>
          <w:rFonts w:ascii="Arial" w:hAnsi="Arial" w:cs="Arial"/>
          <w:i/>
          <w:sz w:val="20"/>
        </w:rPr>
        <w:t>Wykonawca</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będą wchodzili na teren Grupy Kapitałowej ORLEN podczas realizacji </w:t>
      </w:r>
      <w:r w:rsidRPr="00E50167">
        <w:rPr>
          <w:rFonts w:ascii="Arial" w:hAnsi="Arial" w:cs="Arial"/>
          <w:i/>
          <w:sz w:val="20"/>
        </w:rPr>
        <w:t>Umowy</w:t>
      </w:r>
      <w:r w:rsidRPr="00E50167">
        <w:rPr>
          <w:rFonts w:ascii="Arial" w:hAnsi="Arial" w:cs="Arial"/>
          <w:sz w:val="20"/>
        </w:rPr>
        <w:t>.</w:t>
      </w:r>
    </w:p>
    <w:p w14:paraId="4C520498"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W przypadku trudności z logowaniem do Serwisu z dostępem do dokumentów, należy niezwłocznie poinformować o tym fakcie </w:t>
      </w:r>
      <w:r w:rsidRPr="00E50167">
        <w:rPr>
          <w:rFonts w:ascii="Arial" w:hAnsi="Arial" w:cs="Arial"/>
          <w:color w:val="000000"/>
          <w:sz w:val="20"/>
          <w:lang w:eastAsia="x-none"/>
        </w:rPr>
        <w:t>p</w:t>
      </w:r>
      <w:proofErr w:type="spellStart"/>
      <w:r w:rsidRPr="00E50167">
        <w:rPr>
          <w:rFonts w:ascii="Arial" w:hAnsi="Arial" w:cs="Arial"/>
          <w:color w:val="000000"/>
          <w:sz w:val="20"/>
          <w:lang w:val="x-none" w:eastAsia="x-none"/>
        </w:rPr>
        <w:t>rzedstawiciel</w:t>
      </w:r>
      <w:r w:rsidRPr="00E50167">
        <w:rPr>
          <w:rFonts w:ascii="Arial" w:hAnsi="Arial" w:cs="Arial"/>
          <w:color w:val="000000"/>
          <w:sz w:val="20"/>
          <w:lang w:eastAsia="x-none"/>
        </w:rPr>
        <w:t>a</w:t>
      </w:r>
      <w:proofErr w:type="spellEnd"/>
      <w:r w:rsidRPr="00E50167">
        <w:rPr>
          <w:rFonts w:ascii="Arial" w:hAnsi="Arial" w:cs="Arial"/>
          <w:color w:val="000000"/>
          <w:sz w:val="20"/>
          <w:lang w:val="x-none" w:eastAsia="x-none"/>
        </w:rPr>
        <w:t xml:space="preserve"> Zamawiającego w zakresie objętym Umową </w:t>
      </w:r>
    </w:p>
    <w:p w14:paraId="01871510"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Zmiany w dokumentach udostępnionych w Serwisie wchodzą w życie z datą wskazaną w ww. Serwisie i nie wymagają dla swojej ważności zmiany </w:t>
      </w:r>
      <w:r w:rsidRPr="00E50167">
        <w:rPr>
          <w:rFonts w:ascii="Arial" w:hAnsi="Arial" w:cs="Arial"/>
          <w:i/>
          <w:sz w:val="20"/>
        </w:rPr>
        <w:t>Umowy</w:t>
      </w:r>
      <w:r w:rsidRPr="00E50167">
        <w:rPr>
          <w:rFonts w:ascii="Arial" w:hAnsi="Arial" w:cs="Arial"/>
          <w:sz w:val="20"/>
        </w:rPr>
        <w:t xml:space="preserve"> w formie pisemnego aneksu.</w:t>
      </w:r>
    </w:p>
    <w:p w14:paraId="363FB21F"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przed rozpoczęciem Prac na terenie Grupy Kapitałowej ORLEN zapoznać wszystkie Podmioty wykonujące Prace w imieniu </w:t>
      </w:r>
      <w:r w:rsidRPr="00E50167">
        <w:rPr>
          <w:rFonts w:ascii="Arial" w:hAnsi="Arial" w:cs="Arial"/>
          <w:i/>
          <w:sz w:val="20"/>
        </w:rPr>
        <w:t>Wykonawcy</w:t>
      </w:r>
      <w:r w:rsidRPr="00E50167">
        <w:rPr>
          <w:rFonts w:ascii="Arial" w:hAnsi="Arial" w:cs="Arial"/>
          <w:sz w:val="20"/>
        </w:rPr>
        <w:t xml:space="preserve"> z obowiązującymi wymaganiami bezpieczeństwa pracy, ochrony przeciwpożarowej oraz bezpieczeństwa fizycznego na terenie Grupy Kapitałowej ORLEN</w:t>
      </w:r>
      <w:r w:rsidRPr="00E50167" w:rsidDel="001D6FA3">
        <w:rPr>
          <w:rFonts w:ascii="Arial" w:hAnsi="Arial" w:cs="Arial"/>
          <w:sz w:val="20"/>
        </w:rPr>
        <w:t xml:space="preserve"> </w:t>
      </w:r>
      <w:r w:rsidRPr="00E50167">
        <w:rPr>
          <w:rFonts w:ascii="Arial" w:hAnsi="Arial" w:cs="Arial"/>
          <w:sz w:val="20"/>
        </w:rPr>
        <w:t xml:space="preserve">oraz zapewnić dystrybucję wymagań udostępnionych w Serwisie internetowym wśród wszystkich Podmiotów wykonujących Prace w imieniu </w:t>
      </w:r>
      <w:r w:rsidRPr="00E50167">
        <w:rPr>
          <w:rFonts w:ascii="Arial" w:hAnsi="Arial" w:cs="Arial"/>
          <w:i/>
          <w:sz w:val="20"/>
        </w:rPr>
        <w:t>Wykonawcy</w:t>
      </w:r>
      <w:r w:rsidRPr="00E50167">
        <w:rPr>
          <w:rFonts w:ascii="Arial" w:hAnsi="Arial" w:cs="Arial"/>
          <w:sz w:val="20"/>
        </w:rPr>
        <w:t xml:space="preserve">. </w:t>
      </w:r>
    </w:p>
    <w:p w14:paraId="44A128A7" w14:textId="77777777" w:rsidR="006B003C" w:rsidRPr="00E50167" w:rsidRDefault="006B003C" w:rsidP="00B61D0F">
      <w:pPr>
        <w:numPr>
          <w:ilvl w:val="0"/>
          <w:numId w:val="22"/>
        </w:numPr>
        <w:spacing w:before="120" w:after="120"/>
        <w:contextualSpacing/>
        <w:jc w:val="both"/>
        <w:rPr>
          <w:rFonts w:ascii="Arial" w:hAnsi="Arial" w:cs="Arial"/>
          <w:i/>
          <w:sz w:val="20"/>
        </w:rPr>
      </w:pPr>
      <w:r w:rsidRPr="00E50167">
        <w:rPr>
          <w:rFonts w:ascii="Arial" w:hAnsi="Arial" w:cs="Arial"/>
          <w:i/>
          <w:sz w:val="20"/>
        </w:rPr>
        <w:t>Wykonawca</w:t>
      </w:r>
      <w:r w:rsidRPr="00E50167">
        <w:rPr>
          <w:rFonts w:ascii="Arial" w:hAnsi="Arial" w:cs="Arial"/>
          <w:sz w:val="20"/>
        </w:rPr>
        <w:t xml:space="preserve"> zapewni, że Podmioty wykonujące Prace w imieniu </w:t>
      </w:r>
      <w:r w:rsidRPr="00E50167">
        <w:rPr>
          <w:rFonts w:ascii="Arial" w:hAnsi="Arial" w:cs="Arial"/>
          <w:i/>
          <w:sz w:val="20"/>
        </w:rPr>
        <w:t>Wykonawcy</w:t>
      </w:r>
      <w:r w:rsidRPr="00E50167">
        <w:rPr>
          <w:rFonts w:ascii="Arial" w:hAnsi="Arial" w:cs="Arial"/>
          <w:sz w:val="20"/>
        </w:rPr>
        <w:t xml:space="preserve"> na terenie Grupy Kapitałowej ORLEN znają i przestrzegają zasad i standardów postępowania obowiązujących na terenie Grupy Kapitałowej ORLEN.</w:t>
      </w:r>
    </w:p>
    <w:p w14:paraId="75A1685B" w14:textId="3D0EF240"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Z uwagi na priorytetowe traktowanie zagadnień bezpieczeństwa przez </w:t>
      </w:r>
      <w:bookmarkStart w:id="5" w:name="_Hlk161316479"/>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bookmarkEnd w:id="5"/>
      <w:r w:rsidRPr="00E50167">
        <w:rPr>
          <w:rFonts w:ascii="Arial" w:hAnsi="Arial" w:cs="Arial"/>
          <w:sz w:val="20"/>
        </w:rPr>
        <w:t xml:space="preserve">jakiekolwiek naruszenie przez </w:t>
      </w:r>
      <w:r w:rsidRPr="00E50167">
        <w:rPr>
          <w:rFonts w:ascii="Arial" w:hAnsi="Arial" w:cs="Arial"/>
          <w:i/>
          <w:sz w:val="20"/>
        </w:rPr>
        <w:t>Wykonawcę</w:t>
      </w:r>
      <w:r w:rsidRPr="00E50167">
        <w:rPr>
          <w:rFonts w:ascii="Arial" w:hAnsi="Arial" w:cs="Arial"/>
          <w:sz w:val="20"/>
        </w:rPr>
        <w:t xml:space="preserve"> lub Podmiot wykonujący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oraz bezpieczeństwa fizycznego, może stanowić dla </w:t>
      </w:r>
      <w:r w:rsidR="006E7071">
        <w:rPr>
          <w:rFonts w:ascii="Arial" w:hAnsi="Arial" w:cs="Arial"/>
          <w:b/>
          <w:bCs/>
          <w:i/>
          <w:iCs/>
          <w:sz w:val="20"/>
        </w:rPr>
        <w:t>ORLEN OIL</w:t>
      </w:r>
      <w:r w:rsidRPr="00CB574E">
        <w:rPr>
          <w:rFonts w:ascii="Arial" w:hAnsi="Arial" w:cs="Arial"/>
          <w:b/>
          <w:bCs/>
          <w:i/>
          <w:iCs/>
          <w:sz w:val="20"/>
        </w:rPr>
        <w:t xml:space="preserve"> Sp. z o.o.</w:t>
      </w:r>
      <w:r w:rsidRPr="00CB574E">
        <w:rPr>
          <w:rFonts w:ascii="Arial" w:hAnsi="Arial" w:cs="Arial"/>
          <w:sz w:val="20"/>
        </w:rPr>
        <w:t xml:space="preserve"> </w:t>
      </w:r>
      <w:r w:rsidRPr="00E50167" w:rsidDel="001D6FA3">
        <w:rPr>
          <w:rFonts w:ascii="Arial" w:hAnsi="Arial" w:cs="Arial"/>
          <w:i/>
          <w:iCs/>
          <w:sz w:val="20"/>
        </w:rPr>
        <w:t xml:space="preserve"> </w:t>
      </w:r>
      <w:r w:rsidRPr="00E50167">
        <w:rPr>
          <w:rFonts w:ascii="Arial" w:hAnsi="Arial" w:cs="Arial"/>
          <w:sz w:val="20"/>
        </w:rPr>
        <w:t>podstawę do natychmiastowego wypowiedzenia lub odstąpienia</w:t>
      </w:r>
      <w:r w:rsidRPr="00E50167">
        <w:rPr>
          <w:rFonts w:ascii="Arial" w:hAnsi="Arial" w:cs="Arial"/>
          <w:i/>
          <w:sz w:val="20"/>
        </w:rPr>
        <w:t xml:space="preserve"> (</w:t>
      </w:r>
      <w:r w:rsidRPr="00E50167">
        <w:rPr>
          <w:rFonts w:ascii="Arial" w:hAnsi="Arial" w:cs="Arial"/>
          <w:sz w:val="20"/>
        </w:rPr>
        <w:t>w terminie wskazanym w</w:t>
      </w:r>
      <w:r w:rsidRPr="00E50167">
        <w:rPr>
          <w:rFonts w:ascii="Arial" w:hAnsi="Arial" w:cs="Arial"/>
          <w:i/>
          <w:sz w:val="20"/>
        </w:rPr>
        <w:t xml:space="preserve"> Umowie)</w:t>
      </w:r>
      <w:r w:rsidRPr="00E50167">
        <w:rPr>
          <w:rFonts w:ascii="Arial" w:hAnsi="Arial" w:cs="Arial"/>
          <w:sz w:val="20"/>
        </w:rPr>
        <w:t xml:space="preserve"> od </w:t>
      </w:r>
      <w:r w:rsidRPr="00E50167">
        <w:rPr>
          <w:rFonts w:ascii="Arial" w:hAnsi="Arial" w:cs="Arial"/>
          <w:i/>
          <w:sz w:val="20"/>
        </w:rPr>
        <w:t>Umowy</w:t>
      </w:r>
      <w:r w:rsidRPr="00E50167">
        <w:rPr>
          <w:rFonts w:ascii="Arial" w:hAnsi="Arial" w:cs="Arial"/>
          <w:sz w:val="20"/>
        </w:rPr>
        <w:t xml:space="preserve"> </w:t>
      </w:r>
      <w:r w:rsidRPr="00E50167">
        <w:rPr>
          <w:rFonts w:ascii="Arial" w:hAnsi="Arial" w:cs="Arial"/>
          <w:sz w:val="20"/>
        </w:rPr>
        <w:lastRenderedPageBreak/>
        <w:t xml:space="preserve">z przyczyn leżących po stronie </w:t>
      </w:r>
      <w:r w:rsidRPr="00E50167">
        <w:rPr>
          <w:rFonts w:ascii="Arial" w:hAnsi="Arial" w:cs="Arial"/>
          <w:i/>
          <w:sz w:val="20"/>
        </w:rPr>
        <w:t>Wykonawcy</w:t>
      </w:r>
      <w:r w:rsidRPr="00E50167">
        <w:rPr>
          <w:rFonts w:ascii="Arial" w:hAnsi="Arial" w:cs="Arial"/>
          <w:sz w:val="20"/>
        </w:rPr>
        <w:t xml:space="preserve"> oraz dochodzenia kar umownych i odszkodowania na zasadach ogólnych do pełnej wysokości poniesionej szkody. </w:t>
      </w:r>
    </w:p>
    <w:p w14:paraId="4C2D5528" w14:textId="4C91A7FA"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skieruje Podmioty wykonujące Prace</w:t>
      </w:r>
      <w:r w:rsidRPr="00E50167" w:rsidDel="006012BA">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do odbycia szkolenia z ogólnych zasad bezpieczeństwa obowiązujących na terenie Grupy Kapitałowej ORLEN, prowadzonego przez </w:t>
      </w:r>
      <w:r w:rsidR="006E7071">
        <w:rPr>
          <w:rFonts w:ascii="Arial" w:hAnsi="Arial" w:cs="Arial"/>
          <w:b/>
          <w:bCs/>
          <w:i/>
          <w:iCs/>
          <w:sz w:val="20"/>
        </w:rPr>
        <w:t>ORLEN OIL</w:t>
      </w:r>
      <w:r>
        <w:rPr>
          <w:rFonts w:ascii="Arial" w:hAnsi="Arial" w:cs="Arial"/>
          <w:b/>
          <w:bCs/>
          <w:i/>
          <w:iCs/>
          <w:sz w:val="20"/>
        </w:rPr>
        <w:t xml:space="preserve"> Sp. z o.o.</w:t>
      </w:r>
    </w:p>
    <w:p w14:paraId="0228C12B" w14:textId="363345AB"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skieruje Podmioty wykonujące Prace w imieniu </w:t>
      </w:r>
      <w:r w:rsidRPr="00E50167">
        <w:rPr>
          <w:rFonts w:ascii="Arial" w:hAnsi="Arial" w:cs="Arial"/>
          <w:i/>
          <w:sz w:val="20"/>
        </w:rPr>
        <w:t>Wykonawcy</w:t>
      </w:r>
      <w:r w:rsidRPr="00E50167">
        <w:rPr>
          <w:rFonts w:ascii="Arial" w:hAnsi="Arial" w:cs="Arial"/>
          <w:sz w:val="20"/>
        </w:rPr>
        <w:t xml:space="preserve"> do odbycia innych szkoleń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 zakresu szeroko pojętego bezpieczeństwa pracy i ochrony przeciwpożarowej, prowadzonego przez </w:t>
      </w:r>
      <w:r w:rsidR="006E7071">
        <w:rPr>
          <w:rFonts w:ascii="Arial" w:hAnsi="Arial" w:cs="Arial"/>
          <w:b/>
          <w:bCs/>
          <w:i/>
          <w:iCs/>
          <w:sz w:val="20"/>
        </w:rPr>
        <w:t>ORLEN OIL</w:t>
      </w:r>
      <w:r>
        <w:rPr>
          <w:rFonts w:ascii="Arial" w:hAnsi="Arial" w:cs="Arial"/>
          <w:b/>
          <w:bCs/>
          <w:i/>
          <w:iCs/>
          <w:sz w:val="20"/>
        </w:rPr>
        <w:t xml:space="preserve"> Sp. z o.o.</w:t>
      </w:r>
      <w:r w:rsidRPr="00E50167">
        <w:rPr>
          <w:rFonts w:ascii="Arial" w:hAnsi="Arial" w:cs="Arial"/>
          <w:sz w:val="20"/>
        </w:rPr>
        <w:t xml:space="preserve">. Informacja o konieczności odbycia takich szkoleń oraz zasady ich odbywania zostaną wskazane w Serwisie.   </w:t>
      </w:r>
    </w:p>
    <w:p w14:paraId="708735BB" w14:textId="0D461FBB"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jest zobowiązany do niezwłocznego poinformowania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o mającym miejsce na jego terenie zdarzeniu niebezpiecznym z udziałem Podmiotów wykonujących Prace</w:t>
      </w:r>
      <w:r w:rsidRPr="00E50167">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m.in.: wypadku przy pracy, pożarze, awarii, czy innym miejscowym zagrożeniu. </w:t>
      </w:r>
    </w:p>
    <w:p w14:paraId="0E254019" w14:textId="6CC4D12C" w:rsidR="006B003C" w:rsidRPr="00E50167" w:rsidRDefault="006B003C" w:rsidP="00B61D0F">
      <w:pPr>
        <w:numPr>
          <w:ilvl w:val="0"/>
          <w:numId w:val="22"/>
        </w:numPr>
        <w:spacing w:after="160"/>
        <w:contextualSpacing/>
        <w:jc w:val="both"/>
        <w:rPr>
          <w:rFonts w:ascii="Arial" w:hAnsi="Arial" w:cs="Arial"/>
          <w:sz w:val="20"/>
        </w:rPr>
      </w:pPr>
      <w:r w:rsidRPr="00E50167">
        <w:rPr>
          <w:rFonts w:ascii="Arial" w:hAnsi="Arial" w:cs="Arial"/>
          <w:sz w:val="20"/>
        </w:rPr>
        <w:t xml:space="preserve">W przypadku nieprzestrzegania przez </w:t>
      </w:r>
      <w:r w:rsidRPr="00E50167">
        <w:rPr>
          <w:rFonts w:ascii="Arial" w:hAnsi="Arial" w:cs="Arial"/>
          <w:i/>
          <w:sz w:val="20"/>
        </w:rPr>
        <w:t xml:space="preserve">Wykonawcę </w:t>
      </w:r>
      <w:r w:rsidRPr="00E50167">
        <w:rPr>
          <w:rFonts w:ascii="Arial" w:hAnsi="Arial" w:cs="Arial"/>
          <w:sz w:val="20"/>
        </w:rPr>
        <w:t>lub Podmioty wykonujące Prace w imieniu</w:t>
      </w:r>
      <w:r w:rsidRPr="00E50167">
        <w:rPr>
          <w:rFonts w:ascii="Arial" w:hAnsi="Arial" w:cs="Arial"/>
          <w:i/>
          <w:sz w:val="20"/>
        </w:rPr>
        <w:t xml:space="preserve"> Wykonawcy </w:t>
      </w:r>
      <w:r w:rsidRPr="00E50167">
        <w:rPr>
          <w:rFonts w:ascii="Arial" w:hAnsi="Arial" w:cs="Arial"/>
          <w:sz w:val="20"/>
        </w:rPr>
        <w:t>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lub obowiązujących przepisów prawa w zakresie dot. bezpieczeństwa pracy, ochrony przeciwpożarowej oraz bezpieczeństwa fizycznego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ma prawo naliczyć </w:t>
      </w:r>
      <w:r w:rsidRPr="00E50167">
        <w:rPr>
          <w:rFonts w:ascii="Arial" w:hAnsi="Arial" w:cs="Arial"/>
          <w:i/>
          <w:sz w:val="20"/>
        </w:rPr>
        <w:t>Wykonawcy</w:t>
      </w:r>
      <w:r w:rsidRPr="00E50167">
        <w:rPr>
          <w:rFonts w:ascii="Arial" w:hAnsi="Arial" w:cs="Arial"/>
          <w:sz w:val="20"/>
        </w:rPr>
        <w:t xml:space="preserve"> karę umowną w wysokości jednego tysiąca złotych (1.000,00 PLN) za każde naruszenie. Do kontroli spełniania ww. wymagań upoważnieni są przedstawiciele </w:t>
      </w:r>
      <w:r w:rsidR="006E7071">
        <w:rPr>
          <w:rFonts w:ascii="Arial" w:hAnsi="Arial" w:cs="Arial"/>
          <w:b/>
          <w:bCs/>
          <w:i/>
          <w:iCs/>
          <w:sz w:val="20"/>
        </w:rPr>
        <w:t>ORLEN OIL</w:t>
      </w:r>
      <w:r>
        <w:rPr>
          <w:rFonts w:ascii="Arial" w:hAnsi="Arial" w:cs="Arial"/>
          <w:b/>
          <w:bCs/>
          <w:i/>
          <w:iCs/>
          <w:sz w:val="20"/>
        </w:rPr>
        <w:t xml:space="preserve"> Sp. z o.o.</w:t>
      </w:r>
      <w:r w:rsidRPr="00E50167">
        <w:rPr>
          <w:rFonts w:ascii="Arial" w:hAnsi="Arial" w:cs="Arial"/>
          <w:sz w:val="20"/>
        </w:rPr>
        <w:t xml:space="preserve">, osoby nadzorujące prace w imieniu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B87661">
        <w:rPr>
          <w:rFonts w:ascii="Arial" w:hAnsi="Arial" w:cs="Arial"/>
          <w:i/>
          <w:iCs/>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lang w:eastAsia="x-none"/>
        </w:rPr>
        <w:t>.</w:t>
      </w:r>
      <w:r w:rsidRPr="00E50167">
        <w:rPr>
          <w:rFonts w:ascii="Arial" w:hAnsi="Arial" w:cs="Arial"/>
          <w:sz w:val="20"/>
        </w:rPr>
        <w:t xml:space="preserve">  W każdym przypadku stwierdzenia nieprzestrzegania przez </w:t>
      </w:r>
      <w:r w:rsidRPr="00E50167">
        <w:rPr>
          <w:rFonts w:ascii="Arial" w:hAnsi="Arial" w:cs="Arial"/>
          <w:i/>
          <w:sz w:val="20"/>
        </w:rPr>
        <w:t>Wykonawcę</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 przedstawiciele </w:t>
      </w:r>
      <w:r w:rsidR="006E7071">
        <w:rPr>
          <w:rFonts w:ascii="Arial" w:hAnsi="Arial" w:cs="Arial"/>
          <w:sz w:val="20"/>
        </w:rPr>
        <w:t>ORLEN OIL</w:t>
      </w:r>
      <w:r w:rsidRPr="00E50167">
        <w:rPr>
          <w:rFonts w:ascii="Arial" w:hAnsi="Arial" w:cs="Arial"/>
          <w:sz w:val="20"/>
        </w:rPr>
        <w:t xml:space="preserve"> Sp. z o.o., osoby nadzorujące prace w imieniu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rPr>
        <w:t xml:space="preserve">, zastosują sankcje przewidziane w tzw. „Taryfikatorze wykroczeń dla osób wykonujących prace w imieniu Wykonawcy”  zamieszczonym w Serwisie internetowym. </w:t>
      </w:r>
      <w:r w:rsidRPr="00E50167">
        <w:rPr>
          <w:rFonts w:ascii="Arial" w:hAnsi="Arial" w:cs="Arial"/>
          <w:i/>
          <w:sz w:val="20"/>
        </w:rPr>
        <w:t>Wykonawca</w:t>
      </w:r>
      <w:r w:rsidRPr="00E50167">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E50167">
        <w:rPr>
          <w:rFonts w:ascii="Arial" w:hAnsi="Arial" w:cs="Arial"/>
          <w:i/>
          <w:sz w:val="20"/>
        </w:rPr>
        <w:t>Wykonawcy</w:t>
      </w:r>
      <w:r w:rsidRPr="00E50167">
        <w:rPr>
          <w:rFonts w:ascii="Arial" w:hAnsi="Arial" w:cs="Arial"/>
          <w:sz w:val="20"/>
        </w:rPr>
        <w:t xml:space="preserve"> prawa wstępu na teren Grupy Kapitałowej ORLEN, wszelkie skutki obciążają </w:t>
      </w:r>
      <w:r w:rsidRPr="00E50167">
        <w:rPr>
          <w:rFonts w:ascii="Arial" w:hAnsi="Arial" w:cs="Arial"/>
          <w:i/>
          <w:sz w:val="20"/>
        </w:rPr>
        <w:t>Wykonawcę</w:t>
      </w:r>
      <w:r w:rsidRPr="00E50167">
        <w:rPr>
          <w:rFonts w:ascii="Arial" w:hAnsi="Arial" w:cs="Arial"/>
          <w:sz w:val="20"/>
        </w:rPr>
        <w:t xml:space="preserve">. Ponadto, w przypadku zaistnienia zdarzenia, o którym mowa powyżej,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F80734">
        <w:rPr>
          <w:rFonts w:ascii="Arial" w:hAnsi="Arial" w:cs="Arial"/>
          <w:sz w:val="20"/>
        </w:rPr>
        <w:t xml:space="preserve"> </w:t>
      </w:r>
      <w:r w:rsidRPr="00E50167">
        <w:rPr>
          <w:rFonts w:ascii="Arial" w:hAnsi="Arial" w:cs="Arial"/>
          <w:sz w:val="20"/>
        </w:rPr>
        <w:t xml:space="preserve">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E50167">
        <w:rPr>
          <w:rFonts w:ascii="Arial" w:hAnsi="Arial" w:cs="Arial"/>
          <w:i/>
          <w:sz w:val="20"/>
        </w:rPr>
        <w:t>Umowie</w:t>
      </w:r>
      <w:r w:rsidRPr="00E50167">
        <w:rPr>
          <w:rFonts w:ascii="Arial" w:hAnsi="Arial" w:cs="Arial"/>
          <w:sz w:val="20"/>
        </w:rPr>
        <w:t xml:space="preserve">.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jest uprawniona do obciążenia </w:t>
      </w:r>
      <w:r w:rsidRPr="00E50167">
        <w:rPr>
          <w:rFonts w:ascii="Arial" w:hAnsi="Arial" w:cs="Arial"/>
          <w:i/>
          <w:sz w:val="20"/>
        </w:rPr>
        <w:t xml:space="preserve">Wykonawcy </w:t>
      </w:r>
      <w:r w:rsidRPr="00E50167">
        <w:rPr>
          <w:rFonts w:ascii="Arial" w:hAnsi="Arial" w:cs="Arial"/>
          <w:sz w:val="20"/>
        </w:rPr>
        <w:t>kosztami przestoju powstałego na skutek wstrzymania Prac o których mowa powyżej.</w:t>
      </w:r>
    </w:p>
    <w:p w14:paraId="4618BE8C" w14:textId="7B9D6AF1" w:rsidR="006B003C" w:rsidRPr="00E50167" w:rsidRDefault="006B003C" w:rsidP="00B61D0F">
      <w:pPr>
        <w:numPr>
          <w:ilvl w:val="0"/>
          <w:numId w:val="22"/>
        </w:numPr>
        <w:spacing w:after="160"/>
        <w:contextualSpacing/>
        <w:jc w:val="both"/>
        <w:rPr>
          <w:rFonts w:ascii="Arial" w:hAnsi="Arial" w:cs="Arial"/>
          <w:sz w:val="20"/>
          <w:lang w:val="x-none" w:eastAsia="x-none"/>
        </w:rPr>
      </w:pPr>
      <w:r w:rsidRPr="00E50167">
        <w:rPr>
          <w:rFonts w:ascii="Arial" w:hAnsi="Arial" w:cs="Arial"/>
          <w:sz w:val="20"/>
        </w:rPr>
        <w:t xml:space="preserve">Niezależnie od zastosowania sankcji wynikających z „Taryfikatorze wykroczeń dla osób wykonujących prace w imieniu Wykonawcy”,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upoważniona jest do naliczenia zastrzeżonych kar umownych wskazanych w pkt 13 i pkt 16 niniejszej Klauzuli. O wyżej wymienionych działaniach zostanie poinformowany </w:t>
      </w:r>
      <w:r w:rsidRPr="00E50167">
        <w:rPr>
          <w:rFonts w:ascii="Arial" w:hAnsi="Arial" w:cs="Arial"/>
          <w:i/>
          <w:sz w:val="20"/>
        </w:rPr>
        <w:t>Wykonawca</w:t>
      </w:r>
      <w:r w:rsidRPr="00E50167">
        <w:rPr>
          <w:rFonts w:ascii="Arial" w:hAnsi="Arial" w:cs="Arial"/>
          <w:sz w:val="20"/>
        </w:rPr>
        <w:t xml:space="preserve">, oraz Podmiot wykonujący Prace w imieniu </w:t>
      </w:r>
      <w:r w:rsidRPr="00E50167">
        <w:rPr>
          <w:rFonts w:ascii="Arial" w:hAnsi="Arial" w:cs="Arial"/>
          <w:i/>
          <w:sz w:val="20"/>
        </w:rPr>
        <w:t>Wykonawcy</w:t>
      </w:r>
      <w:r w:rsidRPr="00E50167">
        <w:rPr>
          <w:rFonts w:ascii="Arial" w:hAnsi="Arial" w:cs="Arial"/>
          <w:sz w:val="20"/>
        </w:rPr>
        <w:t>, który dopuścił się naruszenia.</w:t>
      </w:r>
    </w:p>
    <w:p w14:paraId="3E52D4EE" w14:textId="77777777" w:rsidR="006B003C" w:rsidRPr="00E50167" w:rsidRDefault="006B003C" w:rsidP="00B61D0F">
      <w:pPr>
        <w:numPr>
          <w:ilvl w:val="0"/>
          <w:numId w:val="22"/>
        </w:numPr>
        <w:spacing w:before="120" w:after="160"/>
        <w:contextualSpacing/>
        <w:jc w:val="both"/>
        <w:rPr>
          <w:rFonts w:ascii="Arial" w:hAnsi="Arial" w:cs="Arial"/>
          <w:sz w:val="20"/>
          <w:lang w:val="x-none" w:eastAsia="x-none"/>
        </w:rPr>
      </w:pP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lang w:val="x-none" w:eastAsia="x-none"/>
        </w:rPr>
        <w:t>, nie będą wnosić na teren</w:t>
      </w:r>
      <w:r w:rsidRPr="00E50167">
        <w:rPr>
          <w:rFonts w:ascii="Arial" w:hAnsi="Arial" w:cs="Arial"/>
          <w:sz w:val="20"/>
          <w:lang w:eastAsia="x-none"/>
        </w:rPr>
        <w:t xml:space="preserve"> </w:t>
      </w:r>
      <w:r w:rsidRPr="00E50167">
        <w:rPr>
          <w:rFonts w:ascii="Arial" w:hAnsi="Arial" w:cs="Arial"/>
          <w:sz w:val="20"/>
          <w:lang w:val="x-none" w:eastAsia="x-none"/>
        </w:rPr>
        <w:t xml:space="preserve">Grupy Kapitałowej </w:t>
      </w:r>
      <w:r w:rsidRPr="00E50167">
        <w:rPr>
          <w:rFonts w:ascii="Arial" w:hAnsi="Arial" w:cs="Arial"/>
          <w:sz w:val="20"/>
        </w:rPr>
        <w:t>ORLEN</w:t>
      </w:r>
      <w:r w:rsidRPr="00E50167">
        <w:rPr>
          <w:rFonts w:ascii="Arial" w:hAnsi="Arial" w:cs="Arial"/>
          <w:sz w:val="20"/>
          <w:lang w:eastAsia="x-none"/>
        </w:rPr>
        <w:t>.</w:t>
      </w:r>
      <w:r w:rsidRPr="00E50167" w:rsidDel="001454BE">
        <w:rPr>
          <w:rFonts w:ascii="Arial" w:hAnsi="Arial" w:cs="Arial"/>
          <w:sz w:val="20"/>
          <w:lang w:val="x-none" w:eastAsia="x-none"/>
        </w:rPr>
        <w:t xml:space="preserve"> </w:t>
      </w:r>
      <w:r w:rsidRPr="00E50167">
        <w:rPr>
          <w:rFonts w:ascii="Arial" w:hAnsi="Arial" w:cs="Arial"/>
          <w:sz w:val="20"/>
          <w:lang w:eastAsia="x-none"/>
        </w:rPr>
        <w:t>ani stawiać się w gotowości do wykonania Prac</w:t>
      </w:r>
      <w:r w:rsidRPr="00E50167" w:rsidDel="003C2042">
        <w:rPr>
          <w:rFonts w:ascii="Arial" w:hAnsi="Arial" w:cs="Arial"/>
          <w:i/>
          <w:sz w:val="20"/>
          <w:lang w:eastAsia="x-none"/>
        </w:rPr>
        <w:t xml:space="preserve"> </w:t>
      </w:r>
      <w:r w:rsidRPr="00E50167">
        <w:rPr>
          <w:rFonts w:ascii="Arial" w:hAnsi="Arial" w:cs="Arial"/>
          <w:sz w:val="20"/>
          <w:lang w:eastAsia="x-none"/>
        </w:rPr>
        <w:t xml:space="preserve">lub wykonywać </w:t>
      </w:r>
      <w:r w:rsidRPr="00E50167">
        <w:rPr>
          <w:rFonts w:ascii="Arial" w:hAnsi="Arial" w:cs="Arial"/>
          <w:sz w:val="20"/>
        </w:rPr>
        <w:t xml:space="preserve">jakichkolwiek </w:t>
      </w:r>
      <w:r w:rsidRPr="00E50167">
        <w:rPr>
          <w:rFonts w:ascii="Arial" w:hAnsi="Arial" w:cs="Arial"/>
          <w:sz w:val="20"/>
          <w:lang w:eastAsia="x-none"/>
        </w:rPr>
        <w:t>P</w:t>
      </w:r>
      <w:r w:rsidRPr="00E50167">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0ABF80A9" w14:textId="753456A3"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zapłaci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E50167" w:rsidDel="00273006">
        <w:rPr>
          <w:rFonts w:ascii="Arial" w:hAnsi="Arial" w:cs="Arial"/>
          <w:sz w:val="20"/>
        </w:rPr>
        <w:t xml:space="preserve"> </w:t>
      </w:r>
      <w:r w:rsidRPr="00E50167">
        <w:rPr>
          <w:rFonts w:ascii="Arial" w:hAnsi="Arial" w:cs="Arial"/>
          <w:i/>
          <w:sz w:val="20"/>
        </w:rPr>
        <w:t>Wykonawcy</w:t>
      </w:r>
      <w:r w:rsidRPr="00E50167">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E50167">
        <w:rPr>
          <w:rFonts w:ascii="Arial" w:hAnsi="Arial" w:cs="Arial"/>
          <w:i/>
          <w:sz w:val="20"/>
        </w:rPr>
        <w:t>Wykonawca</w:t>
      </w:r>
      <w:r w:rsidRPr="00E50167">
        <w:rPr>
          <w:rFonts w:ascii="Arial" w:hAnsi="Arial" w:cs="Arial"/>
          <w:sz w:val="20"/>
        </w:rPr>
        <w:t xml:space="preserve"> zapłaci po dziesięć tysięcy złotych (10.000,00 PLN). Limit dwóch osób w roku kalendarzowym, w którym naliczana będzie kara w niższym wymiarze przysługuje </w:t>
      </w:r>
      <w:r w:rsidRPr="00E50167">
        <w:rPr>
          <w:rFonts w:ascii="Arial" w:hAnsi="Arial" w:cs="Arial"/>
          <w:i/>
          <w:sz w:val="20"/>
        </w:rPr>
        <w:t>Wykonawcy</w:t>
      </w:r>
      <w:r w:rsidRPr="00E50167">
        <w:rPr>
          <w:rFonts w:ascii="Arial" w:hAnsi="Arial" w:cs="Arial"/>
          <w:sz w:val="20"/>
        </w:rPr>
        <w:t xml:space="preserve"> łącznie na wszystkie umowy (w tym Zamówienia) zawarte z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Pr>
          <w:rFonts w:ascii="Arial" w:hAnsi="Arial" w:cs="Arial"/>
          <w:sz w:val="20"/>
        </w:rPr>
        <w:t>,</w:t>
      </w:r>
      <w:r w:rsidRPr="00E50167" w:rsidDel="00B87661">
        <w:rPr>
          <w:rFonts w:ascii="Arial" w:hAnsi="Arial" w:cs="Arial"/>
          <w:sz w:val="20"/>
        </w:rPr>
        <w:t xml:space="preserve"> </w:t>
      </w:r>
      <w:r w:rsidRPr="00E50167">
        <w:rPr>
          <w:rFonts w:ascii="Arial" w:hAnsi="Arial" w:cs="Arial"/>
          <w:sz w:val="20"/>
        </w:rPr>
        <w:t xml:space="preserve">a </w:t>
      </w:r>
      <w:r w:rsidRPr="00E50167">
        <w:rPr>
          <w:rFonts w:ascii="Arial" w:hAnsi="Arial" w:cs="Arial"/>
          <w:sz w:val="20"/>
        </w:rPr>
        <w:lastRenderedPageBreak/>
        <w:t xml:space="preserve">liczba osób, u których ujawniono stan pod wpływem alkoholu lub stan pod działaniem środków/substancji narkotycznych wykonujących Prace w związku z </w:t>
      </w:r>
      <w:r w:rsidRPr="00E50167">
        <w:rPr>
          <w:rFonts w:ascii="Arial" w:hAnsi="Arial" w:cs="Arial"/>
          <w:i/>
          <w:sz w:val="20"/>
        </w:rPr>
        <w:t>Umową</w:t>
      </w:r>
      <w:r w:rsidRPr="00E50167">
        <w:rPr>
          <w:rFonts w:ascii="Arial" w:hAnsi="Arial" w:cs="Arial"/>
          <w:sz w:val="20"/>
        </w:rPr>
        <w:t xml:space="preserve"> oraz innymi umowami (w tym zamówieniami) sumuje się. Strony zgodnie postanawiają, że </w:t>
      </w:r>
      <w:r w:rsidRPr="00E50167" w:rsidDel="00B87661">
        <w:rPr>
          <w:rFonts w:ascii="Arial" w:hAnsi="Arial" w:cs="Arial"/>
          <w:sz w:val="20"/>
        </w:rPr>
        <w:t xml:space="preserve">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wystawi notę obciążeniową na zastrzeżoną karę umowną z tytułu naruszenia obowiązku zachowania trzeźwości, adresowaną do </w:t>
      </w:r>
      <w:r w:rsidRPr="00E50167">
        <w:rPr>
          <w:rFonts w:ascii="Arial" w:hAnsi="Arial" w:cs="Arial"/>
          <w:i/>
          <w:sz w:val="20"/>
        </w:rPr>
        <w:t>Wykonawcy</w:t>
      </w:r>
      <w:r w:rsidRPr="00E50167">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6FB790D5" w14:textId="6E4AD8EF"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E50167">
        <w:rPr>
          <w:rFonts w:ascii="Arial" w:hAnsi="Arial" w:cs="Arial"/>
          <w:i/>
          <w:sz w:val="20"/>
        </w:rPr>
        <w:t>Wykonawcę</w:t>
      </w:r>
      <w:r w:rsidRPr="00E50167">
        <w:rPr>
          <w:rFonts w:ascii="Arial" w:hAnsi="Arial" w:cs="Arial"/>
          <w:sz w:val="20"/>
        </w:rPr>
        <w:t xml:space="preserve"> lub</w:t>
      </w:r>
      <w:r w:rsidRPr="00E50167">
        <w:rPr>
          <w:rFonts w:ascii="Arial" w:hAnsi="Arial" w:cs="Arial"/>
          <w:sz w:val="20"/>
          <w:lang w:val="x-none" w:eastAsia="x-none"/>
        </w:rPr>
        <w:t xml:space="preserve"> </w:t>
      </w: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E50167">
        <w:rPr>
          <w:rFonts w:ascii="Arial" w:hAnsi="Arial" w:cs="Arial"/>
          <w:i/>
          <w:iCs/>
          <w:sz w:val="20"/>
        </w:rPr>
        <w:t xml:space="preserve"> </w:t>
      </w:r>
      <w:r w:rsidRPr="00E50167">
        <w:rPr>
          <w:rFonts w:ascii="Arial" w:hAnsi="Arial" w:cs="Arial"/>
          <w:sz w:val="20"/>
        </w:rPr>
        <w:t>Grupy Kapitałowej ORLEN</w:t>
      </w:r>
      <w:r w:rsidRPr="00E50167" w:rsidDel="00B87661">
        <w:rPr>
          <w:rFonts w:ascii="Arial" w:hAnsi="Arial" w:cs="Arial"/>
          <w:sz w:val="20"/>
        </w:rPr>
        <w:t xml:space="preserve"> </w:t>
      </w:r>
      <w:r w:rsidRPr="00E50167">
        <w:rPr>
          <w:rFonts w:ascii="Arial" w:hAnsi="Arial" w:cs="Arial"/>
          <w:sz w:val="20"/>
        </w:rPr>
        <w:t xml:space="preserve">pod wpływem alkoholu lub pod działaniem środków/substancji narkotycznych, a także w miejscach gdzie jest to zabronione: palenie tytoniu, używanie telefonów komórkowych i innego elektronicznego sprzętu nadawczego, uprawnieni przedstawiciele </w:t>
      </w:r>
      <w:r w:rsidR="006E7071">
        <w:rPr>
          <w:rFonts w:ascii="Arial" w:hAnsi="Arial" w:cs="Arial"/>
          <w:b/>
          <w:bCs/>
          <w:i/>
          <w:iCs/>
          <w:sz w:val="20"/>
        </w:rPr>
        <w:t>ORLEN OIL</w:t>
      </w:r>
      <w:r>
        <w:rPr>
          <w:rFonts w:ascii="Arial" w:hAnsi="Arial" w:cs="Arial"/>
          <w:b/>
          <w:bCs/>
          <w:i/>
          <w:iCs/>
          <w:sz w:val="20"/>
        </w:rPr>
        <w:t xml:space="preserve"> Sp. z o.o.</w:t>
      </w:r>
      <w:r w:rsidRPr="00E50167">
        <w:rPr>
          <w:rFonts w:ascii="Arial" w:hAnsi="Arial" w:cs="Arial"/>
          <w:sz w:val="20"/>
        </w:rPr>
        <w:t>, osoby nadzorujące prace w imieniu</w:t>
      </w:r>
      <w:r w:rsidRPr="00E50167">
        <w:rPr>
          <w:rFonts w:ascii="Arial" w:hAnsi="Arial" w:cs="Arial"/>
          <w:i/>
          <w:iCs/>
          <w:sz w:val="20"/>
        </w:rPr>
        <w:t xml:space="preserve"> </w:t>
      </w:r>
      <w:r w:rsidRPr="00E50167" w:rsidDel="005E29AF">
        <w:rPr>
          <w:rFonts w:ascii="Arial" w:hAnsi="Arial" w:cs="Arial"/>
          <w:sz w:val="20"/>
        </w:rPr>
        <w:t xml:space="preserve">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 xml:space="preserve">ORLEN </w:t>
      </w:r>
      <w:r w:rsidRPr="00E50167">
        <w:rPr>
          <w:rFonts w:ascii="Arial" w:hAnsi="Arial" w:cs="Arial"/>
          <w:sz w:val="20"/>
          <w:lang w:val="x-none" w:eastAsia="x-none"/>
        </w:rPr>
        <w:t>usługi ochrony mienia i osób</w:t>
      </w:r>
      <w:r w:rsidRPr="00E50167">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E50167">
        <w:rPr>
          <w:rFonts w:ascii="Arial" w:hAnsi="Arial" w:cs="Arial"/>
          <w:b/>
          <w:bCs/>
          <w:i/>
          <w:iCs/>
          <w:sz w:val="20"/>
        </w:rPr>
        <w:t xml:space="preserve"> </w:t>
      </w:r>
      <w:r w:rsidRPr="00E50167">
        <w:rPr>
          <w:rFonts w:ascii="Arial" w:hAnsi="Arial" w:cs="Arial"/>
          <w:sz w:val="20"/>
        </w:rPr>
        <w:t xml:space="preserve">Grupy Kapitałowej ORLEN, a w sprawach tego wymagających do czynności zostaną wezwani funkcjonariusze uprawnionych organów powołanych do ochrony porządku publicznego. Na wniosek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E50167" w:rsidDel="005E29AF">
        <w:rPr>
          <w:rFonts w:ascii="Arial" w:hAnsi="Arial" w:cs="Arial"/>
          <w:sz w:val="20"/>
        </w:rPr>
        <w:t xml:space="preserve">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ma stałe prawo przeprowadzania kontroli działań podejmowanych przez </w:t>
      </w:r>
      <w:r w:rsidRPr="00E50167">
        <w:rPr>
          <w:rFonts w:ascii="Arial" w:hAnsi="Arial" w:cs="Arial"/>
          <w:i/>
          <w:sz w:val="20"/>
        </w:rPr>
        <w:t>Wykonawcę</w:t>
      </w:r>
      <w:r w:rsidRPr="00E50167">
        <w:rPr>
          <w:rFonts w:ascii="Arial" w:hAnsi="Arial" w:cs="Arial"/>
          <w:sz w:val="20"/>
        </w:rPr>
        <w:t xml:space="preserve"> i jego procedur wprowadzonych celem zachowania zgodności z omawianymi przepisami.</w:t>
      </w:r>
    </w:p>
    <w:p w14:paraId="703C397B" w14:textId="42D27B3B"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Na wniosek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5E29AF">
        <w:rPr>
          <w:rFonts w:ascii="Arial" w:hAnsi="Arial" w:cs="Arial"/>
          <w:i/>
          <w:iCs/>
          <w:sz w:val="20"/>
        </w:rPr>
        <w:t xml:space="preserve"> </w:t>
      </w:r>
      <w:r w:rsidRPr="00E50167">
        <w:rPr>
          <w:rFonts w:ascii="Arial" w:hAnsi="Arial" w:cs="Arial"/>
          <w:i/>
          <w:sz w:val="20"/>
        </w:rPr>
        <w:t>Wykonawca</w:t>
      </w:r>
      <w:r w:rsidRPr="00E50167">
        <w:rPr>
          <w:rFonts w:ascii="Arial" w:hAnsi="Arial" w:cs="Arial"/>
          <w:sz w:val="20"/>
        </w:rPr>
        <w:t xml:space="preserve"> przedłoży swój plan BHP obejmujący wykaz osób odpowiedzialnych za BHP z numerami telefonów kontaktowych, analizę Prac pod kątem ryzyka i sposobów w jaki </w:t>
      </w:r>
      <w:r w:rsidRPr="00E50167">
        <w:rPr>
          <w:rFonts w:ascii="Arial" w:hAnsi="Arial" w:cs="Arial"/>
          <w:i/>
          <w:sz w:val="20"/>
        </w:rPr>
        <w:t>Wykonawca</w:t>
      </w:r>
      <w:r w:rsidRPr="00E50167">
        <w:rPr>
          <w:rFonts w:ascii="Arial" w:hAnsi="Arial" w:cs="Arial"/>
          <w:sz w:val="20"/>
        </w:rPr>
        <w:t xml:space="preserve"> planuje te ryzyka wyeliminować lub ograniczyć. Bez uprzedniej pisemnej zgody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ani Podmiot wykonujący pracę w imieniu </w:t>
      </w:r>
      <w:r w:rsidRPr="00E50167">
        <w:rPr>
          <w:rFonts w:ascii="Arial" w:hAnsi="Arial" w:cs="Arial"/>
          <w:i/>
          <w:sz w:val="20"/>
        </w:rPr>
        <w:t>Wykonawcy</w:t>
      </w:r>
      <w:r w:rsidRPr="00E50167">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E50167">
        <w:rPr>
          <w:rFonts w:ascii="Arial" w:hAnsi="Arial" w:cs="Arial"/>
          <w:i/>
          <w:sz w:val="20"/>
        </w:rPr>
        <w:t xml:space="preserve">Umowy.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 może wystąpić do </w:t>
      </w:r>
      <w:r w:rsidRPr="00E50167">
        <w:rPr>
          <w:rFonts w:ascii="Arial" w:hAnsi="Arial" w:cs="Arial"/>
          <w:i/>
          <w:sz w:val="20"/>
        </w:rPr>
        <w:t>Wykonawcy</w:t>
      </w:r>
      <w:r w:rsidRPr="00E50167">
        <w:rPr>
          <w:rFonts w:ascii="Arial" w:hAnsi="Arial" w:cs="Arial"/>
          <w:sz w:val="20"/>
        </w:rPr>
        <w:t xml:space="preserve"> o przekazanie do weryfikacji kopii planu BHP Podmiotów wykonujących Prace w imieniu </w:t>
      </w:r>
      <w:r w:rsidRPr="00E50167">
        <w:rPr>
          <w:rFonts w:ascii="Arial" w:hAnsi="Arial" w:cs="Arial"/>
          <w:i/>
          <w:sz w:val="20"/>
        </w:rPr>
        <w:t>Wykonawcy</w:t>
      </w:r>
      <w:r w:rsidRPr="00E50167">
        <w:rPr>
          <w:rFonts w:ascii="Arial" w:hAnsi="Arial" w:cs="Arial"/>
          <w:sz w:val="20"/>
        </w:rPr>
        <w:t>.</w:t>
      </w:r>
    </w:p>
    <w:p w14:paraId="5176187F"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oświadcza, że wszystkie osoby wykonujące Prace w imieniu </w:t>
      </w:r>
      <w:r w:rsidRPr="00E50167">
        <w:rPr>
          <w:rFonts w:ascii="Arial" w:hAnsi="Arial" w:cs="Arial"/>
          <w:i/>
          <w:sz w:val="20"/>
        </w:rPr>
        <w:t>Wykonawcy</w:t>
      </w:r>
      <w:r w:rsidRPr="00E50167">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A96A0DF" w14:textId="4D1EFA48"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ma obowiązek okazania </w:t>
      </w:r>
      <w:r w:rsidRPr="00E50167" w:rsidDel="005E29AF">
        <w:rPr>
          <w:rFonts w:ascii="Arial" w:hAnsi="Arial" w:cs="Arial"/>
          <w:sz w:val="20"/>
        </w:rPr>
        <w:t xml:space="preserve">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Pr>
          <w:rFonts w:ascii="Arial" w:hAnsi="Arial" w:cs="Arial"/>
          <w:sz w:val="20"/>
        </w:rPr>
        <w:t xml:space="preserve">na każde jej żądanie aktualnych zaświadczeń, dokumentów potwierdzających kwalifikacje </w:t>
      </w:r>
      <w:r w:rsidRPr="00E50167">
        <w:rPr>
          <w:rFonts w:ascii="Arial" w:hAnsi="Arial" w:cs="Arial"/>
          <w:i/>
          <w:sz w:val="20"/>
        </w:rPr>
        <w:t xml:space="preserve">Wykonawcy </w:t>
      </w:r>
      <w:r w:rsidRPr="00E50167">
        <w:rPr>
          <w:rFonts w:ascii="Arial" w:hAnsi="Arial" w:cs="Arial"/>
          <w:sz w:val="20"/>
        </w:rPr>
        <w:t xml:space="preserve">oraz Podmiotów wykonujących Prace w imieniu </w:t>
      </w:r>
      <w:r w:rsidRPr="00E50167">
        <w:rPr>
          <w:rFonts w:ascii="Arial" w:hAnsi="Arial" w:cs="Arial"/>
          <w:i/>
          <w:sz w:val="20"/>
        </w:rPr>
        <w:t>Wykonawcy</w:t>
      </w:r>
      <w:r w:rsidRPr="00E50167">
        <w:rPr>
          <w:rFonts w:ascii="Arial" w:hAnsi="Arial" w:cs="Arial"/>
          <w:sz w:val="20"/>
        </w:rPr>
        <w:t>, ocen ryzyka zawodowego, atestów, certyfikatów, rejestrów, wymaganych przepisami prawa, a dotyczących wszystkich osób wykonujących Prace w jego imieniu.</w:t>
      </w:r>
    </w:p>
    <w:p w14:paraId="3FA65198" w14:textId="77777777"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i/>
          <w:sz w:val="20"/>
        </w:rPr>
        <w:t xml:space="preserve">Wykonawca oraz </w:t>
      </w:r>
      <w:r w:rsidRPr="00E50167">
        <w:rPr>
          <w:rFonts w:ascii="Arial" w:hAnsi="Arial" w:cs="Arial"/>
          <w:sz w:val="20"/>
        </w:rPr>
        <w:t>Podmioty wykonujące Prace w imieniu</w:t>
      </w:r>
      <w:r w:rsidRPr="00E50167">
        <w:rPr>
          <w:rFonts w:ascii="Arial" w:hAnsi="Arial" w:cs="Arial"/>
          <w:i/>
          <w:sz w:val="20"/>
        </w:rPr>
        <w:t xml:space="preserve"> Wykonawcy</w:t>
      </w:r>
      <w:r w:rsidRPr="00E50167">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6A95121A" w14:textId="651C3D9C" w:rsidR="006B003C" w:rsidRPr="00E50167" w:rsidRDefault="006B003C" w:rsidP="00B61D0F">
      <w:pPr>
        <w:numPr>
          <w:ilvl w:val="0"/>
          <w:numId w:val="22"/>
        </w:numPr>
        <w:spacing w:before="120" w:after="120"/>
        <w:contextualSpacing/>
        <w:jc w:val="both"/>
        <w:rPr>
          <w:rFonts w:ascii="Arial" w:hAnsi="Arial" w:cs="Arial"/>
          <w:sz w:val="20"/>
        </w:rPr>
      </w:pPr>
      <w:r w:rsidRPr="00E50167">
        <w:rPr>
          <w:rFonts w:ascii="Arial" w:hAnsi="Arial" w:cs="Arial"/>
          <w:sz w:val="20"/>
        </w:rPr>
        <w:t xml:space="preserve">Jeżeli </w:t>
      </w:r>
      <w:r w:rsidRPr="00E50167">
        <w:rPr>
          <w:rFonts w:ascii="Arial" w:hAnsi="Arial" w:cs="Arial"/>
          <w:i/>
          <w:sz w:val="20"/>
        </w:rPr>
        <w:t>Umowa</w:t>
      </w:r>
      <w:r w:rsidRPr="00E50167">
        <w:rPr>
          <w:rFonts w:ascii="Arial" w:hAnsi="Arial" w:cs="Arial"/>
          <w:sz w:val="20"/>
        </w:rPr>
        <w:t xml:space="preserve"> przewiduje wykonywanie Prac na terenie Grupy Kapitałowej ORLEN na podstawie wydanego przez </w:t>
      </w:r>
      <w:r w:rsidR="006E7071">
        <w:rPr>
          <w:rFonts w:ascii="Arial" w:hAnsi="Arial" w:cs="Arial"/>
          <w:b/>
          <w:bCs/>
          <w:i/>
          <w:iCs/>
          <w:sz w:val="20"/>
        </w:rPr>
        <w:t>ORLEN OIL</w:t>
      </w:r>
      <w:r>
        <w:rPr>
          <w:rFonts w:ascii="Arial" w:hAnsi="Arial" w:cs="Arial"/>
          <w:b/>
          <w:bCs/>
          <w:i/>
          <w:iCs/>
          <w:sz w:val="20"/>
        </w:rPr>
        <w:t xml:space="preserve">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sz w:val="20"/>
        </w:rPr>
        <w:t xml:space="preserve">pisemnego zezwolenia na pracę </w:t>
      </w:r>
      <w:r w:rsidRPr="00E50167">
        <w:rPr>
          <w:rFonts w:ascii="Arial" w:hAnsi="Arial" w:cs="Arial"/>
          <w:i/>
          <w:sz w:val="20"/>
        </w:rPr>
        <w:t>Wykonawca</w:t>
      </w:r>
      <w:r w:rsidRPr="00E50167">
        <w:rPr>
          <w:rFonts w:ascii="Arial" w:hAnsi="Arial" w:cs="Arial"/>
          <w:sz w:val="20"/>
        </w:rPr>
        <w:t xml:space="preserve"> i Podmioty wykonujące Prace w imieniu </w:t>
      </w:r>
      <w:r w:rsidRPr="00E50167">
        <w:rPr>
          <w:rFonts w:ascii="Arial" w:hAnsi="Arial" w:cs="Arial"/>
          <w:i/>
          <w:sz w:val="20"/>
        </w:rPr>
        <w:t>Wykonawcy</w:t>
      </w:r>
      <w:r w:rsidRPr="00E50167">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p>
    <w:p w14:paraId="73E46022" w14:textId="77777777" w:rsidR="006B003C" w:rsidRPr="001A7C51" w:rsidRDefault="006B003C" w:rsidP="00B61D0F">
      <w:pPr>
        <w:numPr>
          <w:ilvl w:val="0"/>
          <w:numId w:val="22"/>
        </w:numPr>
        <w:spacing w:before="120" w:after="120"/>
        <w:contextualSpacing/>
        <w:jc w:val="both"/>
        <w:rPr>
          <w:rFonts w:ascii="Arial" w:hAnsi="Arial" w:cs="Arial"/>
          <w:sz w:val="20"/>
          <w:highlight w:val="yellow"/>
        </w:rPr>
      </w:pPr>
      <w:r w:rsidRPr="00E50167">
        <w:rPr>
          <w:rFonts w:ascii="Arial" w:hAnsi="Arial" w:cs="Arial"/>
          <w:sz w:val="20"/>
        </w:rPr>
        <w:t xml:space="preserve">Osobą odpowiedzialną ze strony </w:t>
      </w:r>
      <w:r w:rsidRPr="00E50167">
        <w:rPr>
          <w:rFonts w:ascii="Arial" w:hAnsi="Arial" w:cs="Arial"/>
          <w:i/>
          <w:sz w:val="20"/>
        </w:rPr>
        <w:t>Wykonawcy</w:t>
      </w:r>
      <w:r w:rsidRPr="00E50167">
        <w:rPr>
          <w:rFonts w:ascii="Arial" w:hAnsi="Arial" w:cs="Arial"/>
          <w:sz w:val="20"/>
        </w:rPr>
        <w:t xml:space="preserve"> za sprawy bezpieczeństwa pracy </w:t>
      </w:r>
      <w:r w:rsidRPr="001A7C51">
        <w:rPr>
          <w:rFonts w:ascii="Arial" w:hAnsi="Arial" w:cs="Arial"/>
          <w:sz w:val="20"/>
          <w:highlight w:val="yellow"/>
        </w:rPr>
        <w:t>jest..................................., adres e-mail:........................., nr tel............................</w:t>
      </w:r>
    </w:p>
    <w:p w14:paraId="1B48FFC0" w14:textId="77777777" w:rsidR="006B003C" w:rsidRDefault="006B003C" w:rsidP="006B003C">
      <w:pPr>
        <w:jc w:val="center"/>
        <w:rPr>
          <w:rFonts w:ascii="Arial" w:eastAsia="Arial" w:hAnsi="Arial" w:cs="Arial"/>
          <w:i/>
          <w:iCs/>
          <w:color w:val="4F81BD" w:themeColor="accent1"/>
          <w:sz w:val="20"/>
        </w:rPr>
      </w:pPr>
    </w:p>
    <w:p w14:paraId="33FD1FBE" w14:textId="77777777" w:rsidR="006B003C" w:rsidRPr="00702246" w:rsidRDefault="006B003C" w:rsidP="00B61D0F">
      <w:pPr>
        <w:pStyle w:val="Akapitzlist"/>
        <w:numPr>
          <w:ilvl w:val="0"/>
          <w:numId w:val="36"/>
        </w:numPr>
        <w:suppressAutoHyphens/>
        <w:ind w:left="426" w:right="20" w:hanging="426"/>
        <w:contextualSpacing w:val="0"/>
        <w:jc w:val="both"/>
        <w:rPr>
          <w:rFonts w:ascii="Arial" w:eastAsia="Arial" w:hAnsi="Arial" w:cs="Arial"/>
          <w:sz w:val="20"/>
          <w:lang w:eastAsia="en-US"/>
        </w:rPr>
      </w:pPr>
      <w:r w:rsidRPr="00AA6DA6">
        <w:rPr>
          <w:rFonts w:ascii="Arial" w:eastAsia="Arial" w:hAnsi="Arial" w:cs="Arial"/>
          <w:b/>
          <w:bCs/>
          <w:sz w:val="20"/>
          <w:lang w:eastAsia="en-US"/>
        </w:rPr>
        <w:t>Klauzula antykorupcyjna</w:t>
      </w:r>
      <w:r w:rsidRPr="00702246">
        <w:rPr>
          <w:rFonts w:ascii="Arial" w:eastAsia="Arial" w:hAnsi="Arial" w:cs="Arial"/>
          <w:sz w:val="20"/>
          <w:lang w:eastAsia="en-US"/>
        </w:rPr>
        <w:t>:</w:t>
      </w:r>
    </w:p>
    <w:p w14:paraId="10B783BC" w14:textId="77777777"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457040" w14:textId="77777777"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1F046DA" w14:textId="77777777"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59DAFFEC" w14:textId="77777777" w:rsidR="006B003C" w:rsidRPr="00702246" w:rsidRDefault="006B003C" w:rsidP="00B61D0F">
      <w:pPr>
        <w:numPr>
          <w:ilvl w:val="0"/>
          <w:numId w:val="30"/>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członkowi zarządu, dyrektorowi, pracownikowi, ani agentowi danej Strony lub któregokolwiek kontrolowanego lub powiązanego podmiotu gospodarczego Stron,</w:t>
      </w:r>
    </w:p>
    <w:p w14:paraId="4198DBB3" w14:textId="77777777" w:rsidR="006B003C" w:rsidRPr="00702246" w:rsidRDefault="006B003C" w:rsidP="00B61D0F">
      <w:pPr>
        <w:numPr>
          <w:ilvl w:val="0"/>
          <w:numId w:val="30"/>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312923" w14:textId="77777777" w:rsidR="006B003C" w:rsidRPr="00702246" w:rsidRDefault="006B003C" w:rsidP="00B61D0F">
      <w:pPr>
        <w:numPr>
          <w:ilvl w:val="0"/>
          <w:numId w:val="30"/>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żadnej partii politycznej, członkowi partii politycznej, ani kandydatowi na urząd państwowy;</w:t>
      </w:r>
    </w:p>
    <w:p w14:paraId="1903E5A8" w14:textId="77777777" w:rsidR="006B003C" w:rsidRPr="00702246" w:rsidRDefault="006B003C" w:rsidP="00B61D0F">
      <w:pPr>
        <w:numPr>
          <w:ilvl w:val="0"/>
          <w:numId w:val="30"/>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458E0B83" w14:textId="77777777"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w:t>
      </w:r>
      <w:r w:rsidRPr="00702246">
        <w:rPr>
          <w:rFonts w:ascii="Arial" w:eastAsia="Arial" w:hAnsi="Arial" w:cs="Arial"/>
          <w:sz w:val="20"/>
          <w:lang w:eastAsia="en-US"/>
        </w:rPr>
        <w:br/>
        <w:t>z postanowieniami tego paragrafu.</w:t>
      </w:r>
    </w:p>
    <w:p w14:paraId="755C843E" w14:textId="77777777"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794A2EB0" w14:textId="1C0291C0"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a)</w:t>
      </w:r>
      <w:r w:rsidRPr="00702246">
        <w:rPr>
          <w:rFonts w:ascii="Arial" w:eastAsia="Arial" w:hAnsi="Arial" w:cs="Arial"/>
          <w:sz w:val="20"/>
          <w:lang w:eastAsia="en-US"/>
        </w:rPr>
        <w:tab/>
        <w:t xml:space="preserve">Korespondencja tradycyjna – przesyłanie przesyłek listowych pod gwarantujący anonimowość adres: </w:t>
      </w:r>
      <w:r w:rsidR="006E7071">
        <w:rPr>
          <w:rFonts w:ascii="Arial" w:eastAsia="Arial" w:hAnsi="Arial" w:cs="Arial"/>
          <w:sz w:val="20"/>
          <w:lang w:eastAsia="en-US"/>
        </w:rPr>
        <w:t>ORLEN OIL</w:t>
      </w:r>
      <w:r w:rsidRPr="00702246">
        <w:rPr>
          <w:rFonts w:ascii="Arial" w:eastAsia="Arial" w:hAnsi="Arial" w:cs="Arial"/>
          <w:sz w:val="20"/>
          <w:lang w:eastAsia="en-US"/>
        </w:rPr>
        <w:t xml:space="preserve"> sp. z o.o., ul. Opolska 114, 31-323 Kraków,</w:t>
      </w:r>
    </w:p>
    <w:p w14:paraId="2DEE12FF" w14:textId="336F6DC5" w:rsidR="006B003C" w:rsidRPr="00702246" w:rsidRDefault="006B003C" w:rsidP="006B003C">
      <w:pPr>
        <w:ind w:left="1134" w:right="20"/>
        <w:jc w:val="both"/>
        <w:rPr>
          <w:rFonts w:ascii="Arial" w:eastAsia="Arial" w:hAnsi="Arial" w:cs="Arial"/>
          <w:sz w:val="20"/>
          <w:lang w:eastAsia="en-US"/>
        </w:rPr>
      </w:pPr>
      <w:r w:rsidRPr="00702246">
        <w:rPr>
          <w:rFonts w:ascii="Arial" w:eastAsia="Arial" w:hAnsi="Arial" w:cs="Arial"/>
          <w:sz w:val="20"/>
          <w:lang w:eastAsia="en-US"/>
        </w:rPr>
        <w:t xml:space="preserve">z dopiskiem „DO RĄK WŁASNYCH PREZESA ZARZĄDU </w:t>
      </w:r>
      <w:r w:rsidR="006E7071">
        <w:rPr>
          <w:rFonts w:ascii="Arial" w:eastAsia="Arial" w:hAnsi="Arial" w:cs="Arial"/>
          <w:sz w:val="20"/>
          <w:lang w:eastAsia="en-US"/>
        </w:rPr>
        <w:t>ORLEN OIL</w:t>
      </w:r>
      <w:r w:rsidRPr="00702246">
        <w:rPr>
          <w:rFonts w:ascii="Arial" w:eastAsia="Arial" w:hAnsi="Arial" w:cs="Arial"/>
          <w:sz w:val="20"/>
          <w:lang w:eastAsia="en-US"/>
        </w:rPr>
        <w:t>”,</w:t>
      </w:r>
    </w:p>
    <w:p w14:paraId="215B7A42" w14:textId="77777777"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b)      Poczty elektroniczne</w:t>
      </w:r>
      <w:r>
        <w:rPr>
          <w:rFonts w:ascii="Arial" w:eastAsia="Arial" w:hAnsi="Arial" w:cs="Arial"/>
          <w:sz w:val="20"/>
          <w:lang w:eastAsia="en-US"/>
        </w:rPr>
        <w:t>j na adres: anonim@orlenoil.pl.</w:t>
      </w:r>
    </w:p>
    <w:p w14:paraId="4D6E039A" w14:textId="39CA7F66" w:rsidR="006B003C" w:rsidRPr="00702246" w:rsidRDefault="006B003C" w:rsidP="00B61D0F">
      <w:pPr>
        <w:numPr>
          <w:ilvl w:val="0"/>
          <w:numId w:val="29"/>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W przypadkach stwierdzenia podejrzenia działań korupcyjnych dokonanych w związku lub w celu wykonania niniejszej umowy, </w:t>
      </w:r>
      <w:r w:rsidR="006E7071">
        <w:rPr>
          <w:rFonts w:ascii="Arial" w:eastAsia="Arial" w:hAnsi="Arial" w:cs="Arial"/>
          <w:sz w:val="20"/>
          <w:lang w:eastAsia="en-US"/>
        </w:rPr>
        <w:t>ORLEN OIL</w:t>
      </w:r>
      <w:r w:rsidRPr="00702246">
        <w:rPr>
          <w:rFonts w:ascii="Arial" w:eastAsia="Arial" w:hAnsi="Arial" w:cs="Arial"/>
          <w:sz w:val="20"/>
          <w:lang w:eastAsia="en-US"/>
        </w:rPr>
        <w:t xml:space="preserve"> zastrzega sobie, samodzielnie lub we współpracy z ORLEN S.A., prawo przeprowadzenia audytu antykorupcyjnego, w celu weryfikacji przestrzegania przez Strony postanowień niniejszego Paragrafu, w tym </w:t>
      </w:r>
      <w:r w:rsidRPr="00702246">
        <w:rPr>
          <w:rFonts w:ascii="Arial" w:eastAsia="Arial" w:hAnsi="Arial" w:cs="Arial"/>
          <w:sz w:val="20"/>
          <w:lang w:eastAsia="en-US"/>
        </w:rPr>
        <w:br/>
        <w:t>w szczególności w celu wyjaśnienia wszystkich kwestii dotyczących działania lub działań noszących znamiona korupcji.</w:t>
      </w:r>
    </w:p>
    <w:p w14:paraId="108D0BAE" w14:textId="77777777" w:rsidR="006B003C" w:rsidRPr="00702246" w:rsidRDefault="006B003C" w:rsidP="006B003C">
      <w:pPr>
        <w:ind w:left="360"/>
        <w:contextualSpacing/>
        <w:jc w:val="both"/>
        <w:rPr>
          <w:rFonts w:ascii="Arial" w:eastAsia="Arial" w:hAnsi="Arial" w:cs="Arial"/>
          <w:iCs/>
          <w:sz w:val="20"/>
        </w:rPr>
      </w:pPr>
    </w:p>
    <w:p w14:paraId="0E05D8CC" w14:textId="77777777" w:rsidR="006B003C" w:rsidRPr="004843AC" w:rsidRDefault="006B003C" w:rsidP="00B61D0F">
      <w:pPr>
        <w:numPr>
          <w:ilvl w:val="0"/>
          <w:numId w:val="37"/>
        </w:numPr>
        <w:ind w:left="426" w:hanging="426"/>
        <w:contextualSpacing/>
        <w:jc w:val="both"/>
        <w:rPr>
          <w:rFonts w:ascii="Arial" w:eastAsia="Arial" w:hAnsi="Arial" w:cs="Arial"/>
          <w:b/>
          <w:bCs/>
          <w:iCs/>
          <w:sz w:val="20"/>
        </w:rPr>
      </w:pPr>
      <w:r w:rsidRPr="004843AC">
        <w:rPr>
          <w:rFonts w:ascii="Arial" w:eastAsia="Arial" w:hAnsi="Arial" w:cs="Arial"/>
          <w:b/>
          <w:bCs/>
          <w:iCs/>
          <w:sz w:val="20"/>
        </w:rPr>
        <w:t>Ochrona środowiska:</w:t>
      </w:r>
    </w:p>
    <w:p w14:paraId="115AC1A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związku z pracami objętymi Umową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 xml:space="preserve">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w:t>
      </w:r>
      <w:r w:rsidRPr="00702246">
        <w:rPr>
          <w:rFonts w:ascii="Arial" w:eastAsia="Arial" w:hAnsi="Arial" w:cs="Arial"/>
          <w:sz w:val="20"/>
        </w:rPr>
        <w:lastRenderedPageBreak/>
        <w:t>narusza jakiekolwiek stosowne przepisy, czy regulaminy obecnie i w przyszłości wprowadzone i obowiązujące.</w:t>
      </w:r>
    </w:p>
    <w:p w14:paraId="61C32E2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17CF7BB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0DCB0A7C"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415DDE1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nie będzie przechowywał niebezpiecznych substancji  w miejscu wykonywania przedmiotu Umowy z naruszeniem narzuconych prawem ograniczeń magazynowania. </w:t>
      </w:r>
    </w:p>
    <w:p w14:paraId="491DBDD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1507F43D"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niezwłocznie uzgadniał z Zamawiającym wszystkie zrzuty, upusty i wycieki niebezpiecznych substancji i/lub odpadów.</w:t>
      </w:r>
    </w:p>
    <w:p w14:paraId="6D317E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 xml:space="preserve">bezzwłocznie zwróci Zamawiającemu niewykorzystane materiały i urządzenia przekazane </w:t>
      </w:r>
      <w:r w:rsidRPr="00702246">
        <w:rPr>
          <w:rFonts w:ascii="Arial" w:eastAsia="Arial" w:hAnsi="Arial" w:cs="Arial"/>
          <w:b/>
          <w:bCs/>
          <w:i/>
          <w:iCs/>
          <w:sz w:val="20"/>
          <w:shd w:val="clear" w:color="auto" w:fill="FFFFFF"/>
        </w:rPr>
        <w:t xml:space="preserve">Zamawiającemu </w:t>
      </w:r>
      <w:r w:rsidRPr="00702246">
        <w:rPr>
          <w:rFonts w:ascii="Arial" w:eastAsia="Arial" w:hAnsi="Arial" w:cs="Arial"/>
          <w:sz w:val="20"/>
        </w:rPr>
        <w:t>i usunie z terenu Zamawiającego wszystkie niewykorzystane materiały i urządzenia zapewniane prze</w:t>
      </w:r>
      <w:r>
        <w:rPr>
          <w:rFonts w:ascii="Arial" w:eastAsia="Arial" w:hAnsi="Arial" w:cs="Arial"/>
          <w:sz w:val="20"/>
        </w:rPr>
        <w:t xml:space="preserve">z </w:t>
      </w:r>
      <w:r w:rsidRPr="0056100D">
        <w:rPr>
          <w:rFonts w:ascii="Arial" w:eastAsia="Arial" w:hAnsi="Arial" w:cs="Arial"/>
          <w:b/>
          <w:bCs/>
          <w:i/>
          <w:iCs/>
          <w:sz w:val="20"/>
        </w:rPr>
        <w:t>Wykonawcę</w:t>
      </w:r>
      <w:r>
        <w:rPr>
          <w:rFonts w:ascii="Arial" w:eastAsia="Arial" w:hAnsi="Arial" w:cs="Arial"/>
          <w:sz w:val="20"/>
        </w:rPr>
        <w:t xml:space="preserve"> </w:t>
      </w:r>
      <w:r w:rsidRPr="00702246">
        <w:rPr>
          <w:rFonts w:ascii="Arial" w:eastAsia="Arial" w:hAnsi="Arial" w:cs="Arial"/>
          <w:sz w:val="20"/>
        </w:rPr>
        <w:t>oraz sprzęt, pozostawiając teren i jego okolice w stanie czystym, bezpiecznym i gotowym do eksploatacji.</w:t>
      </w:r>
    </w:p>
    <w:p w14:paraId="1ED108D8"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702246">
        <w:rPr>
          <w:rFonts w:ascii="Arial" w:eastAsia="Arial" w:hAnsi="Arial" w:cs="Arial"/>
          <w:b/>
          <w:bCs/>
          <w:i/>
          <w:iCs/>
          <w:sz w:val="20"/>
          <w:shd w:val="clear" w:color="auto" w:fill="FFFFFF"/>
        </w:rPr>
        <w:t xml:space="preserve"> 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702246">
        <w:rPr>
          <w:rFonts w:ascii="Arial" w:eastAsia="Arial" w:hAnsi="Arial" w:cs="Arial"/>
          <w:b/>
          <w:bCs/>
          <w:i/>
          <w:iCs/>
          <w:sz w:val="20"/>
          <w:shd w:val="clear" w:color="auto" w:fill="FFFFFF"/>
        </w:rPr>
        <w:t>Wykonawca</w:t>
      </w:r>
      <w:r>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informował Zamawiającego przed ich usunięciem z miejsca wykonywania prac lub miejsc ich magazynowania. </w:t>
      </w:r>
    </w:p>
    <w:p w14:paraId="544D18AA"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Z zastrzeżeniem punktu 11 oraz odmiennych postanowień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pozostaje wytwórcą odpadów w odniesieniu do wszystkich rodzajów i ilości odpadów, które zostaną wytworzone w wyniku realizacji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CB81590"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Zamawiający pozostaje wytwórcą odpadów w odniesieniu do złomu, który w wyniku realizacji Umowy zostanie wytworzony z majątku Zamawiającego.</w:t>
      </w:r>
    </w:p>
    <w:p w14:paraId="2D200D0E" w14:textId="77777777" w:rsidR="006B003C" w:rsidRPr="00702246" w:rsidRDefault="006B003C" w:rsidP="006B003C">
      <w:pPr>
        <w:tabs>
          <w:tab w:val="left" w:pos="833"/>
        </w:tabs>
        <w:ind w:left="851" w:right="23"/>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zobowiązany jest do zgromadzenia i przewiezienia złomu do magazynu odpadów, na terenie Zamawiającego.</w:t>
      </w:r>
    </w:p>
    <w:p w14:paraId="41A1A07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7095A8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W odniesieniu do odpadów, które zgodnie z Umową są uznawane za wytworzone przez Zamawiającego </w:t>
      </w:r>
      <w:r w:rsidRPr="00702246">
        <w:rPr>
          <w:rFonts w:ascii="Arial" w:eastAsia="Arial" w:hAnsi="Arial" w:cs="Arial"/>
          <w:b/>
          <w:bCs/>
          <w:i/>
          <w:iCs/>
          <w:sz w:val="20"/>
          <w:shd w:val="clear" w:color="auto" w:fill="FFFFFF"/>
        </w:rPr>
        <w:t>Wykonawca</w:t>
      </w:r>
      <w:r w:rsidRPr="00702246" w:rsidDel="00DC25E1">
        <w:rPr>
          <w:rFonts w:ascii="Arial" w:eastAsia="Arial" w:hAnsi="Arial" w:cs="Arial"/>
          <w:sz w:val="20"/>
        </w:rPr>
        <w:t xml:space="preserve"> </w:t>
      </w:r>
      <w:r w:rsidRPr="00702246">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387039A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przypadku obciążenia Zamawiającego jakimikolwiek sankcjami z tytułu nieprzestrzegania przez </w:t>
      </w:r>
      <w:r w:rsidRPr="00702246">
        <w:rPr>
          <w:rFonts w:ascii="Arial" w:eastAsia="Arial" w:hAnsi="Arial" w:cs="Arial"/>
          <w:b/>
          <w:bCs/>
          <w:i/>
          <w:iCs/>
          <w:sz w:val="20"/>
          <w:shd w:val="clear" w:color="auto" w:fill="FFFFFF"/>
        </w:rPr>
        <w:t xml:space="preserve">Wykonawcę </w:t>
      </w:r>
      <w:r w:rsidRPr="00702246">
        <w:rPr>
          <w:rFonts w:ascii="Arial" w:eastAsia="Arial" w:hAnsi="Arial" w:cs="Arial"/>
          <w:sz w:val="20"/>
        </w:rPr>
        <w:t xml:space="preserve">przepisów regulujących gospodarkę odpadami lub powyższych postanowień,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natychmiast zwróci Zamawiającemu wszystkie udokumentowane </w:t>
      </w:r>
      <w:r w:rsidRPr="00702246">
        <w:rPr>
          <w:rFonts w:ascii="Arial" w:eastAsia="Arial" w:hAnsi="Arial" w:cs="Arial"/>
          <w:sz w:val="20"/>
        </w:rPr>
        <w:lastRenderedPageBreak/>
        <w:t>poniesione przez niego z tego tytułu koszty lub wydatki, co nie uchybia prawu Zamawiającemu do ich potrącenia z którąkolwiek wymagalną wierzytelnością</w:t>
      </w:r>
      <w:r w:rsidRPr="00702246">
        <w:rPr>
          <w:rFonts w:ascii="Arial" w:eastAsia="Arial" w:hAnsi="Arial" w:cs="Arial"/>
          <w:b/>
          <w:bCs/>
          <w:i/>
          <w:iCs/>
          <w:sz w:val="20"/>
          <w:shd w:val="clear" w:color="auto" w:fill="FFFFFF"/>
        </w:rPr>
        <w:t xml:space="preserve"> Wykonawcy.</w:t>
      </w:r>
    </w:p>
    <w:p w14:paraId="4461D035" w14:textId="77777777" w:rsidR="006B003C"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702246">
        <w:rPr>
          <w:rFonts w:ascii="Arial" w:eastAsia="Arial" w:hAnsi="Arial" w:cs="Arial"/>
          <w:b/>
          <w:bCs/>
          <w:i/>
          <w:iCs/>
          <w:sz w:val="20"/>
          <w:shd w:val="clear" w:color="auto" w:fill="FFFFFF"/>
        </w:rPr>
        <w:t xml:space="preserve"> Wykonawcy</w:t>
      </w:r>
      <w:r w:rsidRPr="00702246" w:rsidDel="00DC25E1">
        <w:rPr>
          <w:rFonts w:ascii="Arial" w:eastAsia="Arial" w:hAnsi="Arial" w:cs="Arial"/>
          <w:b/>
          <w:bCs/>
          <w:i/>
          <w:iCs/>
          <w:sz w:val="20"/>
          <w:shd w:val="clear" w:color="auto" w:fill="FFFFFF"/>
        </w:rPr>
        <w:t xml:space="preserve"> </w:t>
      </w:r>
      <w:r w:rsidRPr="00702246">
        <w:rPr>
          <w:rFonts w:ascii="Arial" w:eastAsia="Arial" w:hAnsi="Arial" w:cs="Arial"/>
          <w:sz w:val="20"/>
        </w:rPr>
        <w:t>, zaś</w:t>
      </w:r>
      <w:r w:rsidRPr="00702246">
        <w:rPr>
          <w:rFonts w:ascii="Arial" w:eastAsia="Arial" w:hAnsi="Arial" w:cs="Arial"/>
          <w:b/>
          <w:bCs/>
          <w:i/>
          <w:iCs/>
          <w:sz w:val="20"/>
          <w:shd w:val="clear" w:color="auto" w:fill="FFFFFF"/>
        </w:rPr>
        <w:t xml:space="preserve"> Wykonawca</w:t>
      </w:r>
      <w:r w:rsidRPr="00702246">
        <w:rPr>
          <w:rFonts w:ascii="Arial" w:eastAsia="Arial" w:hAnsi="Arial" w:cs="Arial"/>
          <w:sz w:val="20"/>
        </w:rPr>
        <w:t xml:space="preserve"> natychmiast zwróci Zamawiającemu koszt ww. operacji lub Zamawiający potrąci ten koszt z wierzytelnością </w:t>
      </w:r>
      <w:r w:rsidRPr="00702246">
        <w:rPr>
          <w:rFonts w:ascii="Arial" w:eastAsia="Arial" w:hAnsi="Arial" w:cs="Arial"/>
          <w:b/>
          <w:bCs/>
          <w:i/>
          <w:iCs/>
          <w:sz w:val="20"/>
          <w:shd w:val="clear" w:color="auto" w:fill="FFFFFF"/>
        </w:rPr>
        <w:t>Wykonawcy .</w:t>
      </w:r>
    </w:p>
    <w:p w14:paraId="777D4EBA" w14:textId="77777777" w:rsidR="006B003C" w:rsidRDefault="006B003C" w:rsidP="006B003C">
      <w:pPr>
        <w:tabs>
          <w:tab w:val="num" w:pos="0"/>
          <w:tab w:val="left" w:pos="1991"/>
        </w:tabs>
        <w:jc w:val="center"/>
        <w:rPr>
          <w:rFonts w:ascii="Arial" w:eastAsia="Arial" w:hAnsi="Arial" w:cs="Arial"/>
          <w:sz w:val="20"/>
        </w:rPr>
      </w:pPr>
    </w:p>
    <w:p w14:paraId="1D422EBB" w14:textId="77777777" w:rsidR="006B003C" w:rsidRPr="00ED0BDB" w:rsidRDefault="006B003C" w:rsidP="006B003C">
      <w:pPr>
        <w:jc w:val="center"/>
        <w:rPr>
          <w:rFonts w:ascii="Arial" w:hAnsi="Arial" w:cs="Arial"/>
          <w:b/>
          <w:sz w:val="20"/>
        </w:rPr>
      </w:pPr>
      <w:r>
        <w:rPr>
          <w:rFonts w:ascii="Arial" w:hAnsi="Arial" w:cs="Arial"/>
          <w:b/>
          <w:sz w:val="20"/>
        </w:rPr>
        <w:t>§ 18</w:t>
      </w:r>
      <w:r w:rsidRPr="00ED0BDB">
        <w:rPr>
          <w:rFonts w:ascii="Arial" w:hAnsi="Arial" w:cs="Arial"/>
          <w:b/>
          <w:sz w:val="20"/>
        </w:rPr>
        <w:t>.</w:t>
      </w:r>
    </w:p>
    <w:p w14:paraId="0F078AD6" w14:textId="77777777" w:rsidR="006B003C" w:rsidRPr="00AA6DA6" w:rsidRDefault="006B003C" w:rsidP="006B003C">
      <w:pPr>
        <w:tabs>
          <w:tab w:val="num" w:pos="0"/>
          <w:tab w:val="left" w:pos="1991"/>
        </w:tabs>
        <w:jc w:val="center"/>
        <w:rPr>
          <w:rFonts w:ascii="Arial" w:hAnsi="Arial" w:cs="Arial"/>
          <w:b/>
          <w:bCs/>
          <w:iCs/>
          <w:sz w:val="20"/>
        </w:rPr>
      </w:pPr>
      <w:r w:rsidRPr="00AA6DA6">
        <w:rPr>
          <w:rFonts w:ascii="Arial" w:hAnsi="Arial" w:cs="Arial"/>
          <w:b/>
          <w:bCs/>
          <w:iCs/>
          <w:sz w:val="20"/>
        </w:rPr>
        <w:t xml:space="preserve"> K</w:t>
      </w:r>
      <w:r>
        <w:rPr>
          <w:rFonts w:ascii="Arial" w:hAnsi="Arial" w:cs="Arial"/>
          <w:b/>
          <w:bCs/>
          <w:iCs/>
          <w:sz w:val="20"/>
        </w:rPr>
        <w:t>LAUZULA</w:t>
      </w:r>
      <w:r w:rsidRPr="00AA6DA6">
        <w:rPr>
          <w:rFonts w:ascii="Arial" w:hAnsi="Arial" w:cs="Arial"/>
          <w:b/>
          <w:bCs/>
          <w:iCs/>
          <w:sz w:val="20"/>
        </w:rPr>
        <w:t xml:space="preserve"> MAR</w:t>
      </w:r>
    </w:p>
    <w:p w14:paraId="13658D9F" w14:textId="77777777" w:rsidR="00487144" w:rsidRPr="00E923A2" w:rsidRDefault="00487144" w:rsidP="00487144">
      <w:pPr>
        <w:tabs>
          <w:tab w:val="num" w:pos="426"/>
          <w:tab w:val="left" w:pos="3218"/>
        </w:tabs>
        <w:ind w:hanging="432"/>
        <w:jc w:val="center"/>
        <w:rPr>
          <w:rFonts w:ascii="Arial" w:hAnsi="Arial" w:cs="Arial"/>
          <w:b/>
          <w:bCs/>
          <w:iCs/>
          <w:sz w:val="20"/>
        </w:rPr>
      </w:pPr>
      <w:bookmarkStart w:id="6" w:name="_Toc63170933"/>
      <w:bookmarkStart w:id="7" w:name="_Toc77681756"/>
      <w:r w:rsidRPr="00E923A2">
        <w:rPr>
          <w:rFonts w:ascii="Arial" w:hAnsi="Arial" w:cs="Arial"/>
          <w:b/>
          <w:bCs/>
          <w:iCs/>
          <w:sz w:val="20"/>
        </w:rPr>
        <w:t>Nota informacyjna dotycząca obowiązków informacyjnych spółki publicznej</w:t>
      </w:r>
    </w:p>
    <w:p w14:paraId="39F6C987" w14:textId="77777777" w:rsidR="00487144" w:rsidRPr="00E923A2" w:rsidRDefault="00487144" w:rsidP="00487144">
      <w:pPr>
        <w:tabs>
          <w:tab w:val="num" w:pos="426"/>
          <w:tab w:val="left" w:pos="3218"/>
        </w:tabs>
        <w:ind w:hanging="432"/>
        <w:jc w:val="center"/>
        <w:rPr>
          <w:rFonts w:ascii="Arial" w:hAnsi="Arial" w:cs="Arial"/>
          <w:b/>
          <w:bCs/>
          <w:iCs/>
          <w:sz w:val="20"/>
        </w:rPr>
      </w:pPr>
      <w:r w:rsidRPr="00E923A2">
        <w:rPr>
          <w:rFonts w:ascii="Arial" w:hAnsi="Arial" w:cs="Arial"/>
          <w:b/>
          <w:bCs/>
          <w:iCs/>
          <w:sz w:val="20"/>
        </w:rPr>
        <w:t>I.</w:t>
      </w:r>
    </w:p>
    <w:p w14:paraId="4B9E25CC" w14:textId="371DBF65" w:rsidR="00487144" w:rsidRPr="00E923A2" w:rsidRDefault="00487144" w:rsidP="00487144">
      <w:pPr>
        <w:tabs>
          <w:tab w:val="num" w:pos="426"/>
          <w:tab w:val="left" w:pos="3218"/>
        </w:tabs>
        <w:jc w:val="both"/>
        <w:rPr>
          <w:rFonts w:ascii="Arial" w:hAnsi="Arial" w:cs="Arial"/>
          <w:iCs/>
          <w:sz w:val="20"/>
        </w:rPr>
      </w:pPr>
      <w:r w:rsidRPr="00E923A2">
        <w:rPr>
          <w:rFonts w:ascii="Arial" w:hAnsi="Arial" w:cs="Arial"/>
          <w:iCs/>
          <w:sz w:val="20"/>
        </w:rPr>
        <w:t xml:space="preserve">Na ORLEN S.A, będącym podmiotem dominującym względem </w:t>
      </w:r>
      <w:r w:rsidR="006E7071">
        <w:rPr>
          <w:rFonts w:ascii="Arial" w:hAnsi="Arial" w:cs="Arial"/>
          <w:iCs/>
          <w:sz w:val="20"/>
        </w:rPr>
        <w:t>ORLEN OIL</w:t>
      </w:r>
      <w:r w:rsidRPr="00E923A2">
        <w:rPr>
          <w:rFonts w:ascii="Arial" w:hAnsi="Arial" w:cs="Arial"/>
          <w:iCs/>
          <w:sz w:val="20"/>
        </w:rPr>
        <w:t xml:space="preserve"> sp. z o.o. (</w:t>
      </w:r>
      <w:r w:rsidR="006E7071">
        <w:rPr>
          <w:rFonts w:ascii="Arial" w:hAnsi="Arial" w:cs="Arial"/>
          <w:iCs/>
          <w:sz w:val="20"/>
        </w:rPr>
        <w:t>ORLEN OIL</w:t>
      </w:r>
      <w:r w:rsidRPr="00E923A2">
        <w:rPr>
          <w:rFonts w:ascii="Arial" w:hAnsi="Arial" w:cs="Arial"/>
          <w:iCs/>
          <w:sz w:val="20"/>
        </w:rPr>
        <w:t xml:space="preserve">)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rPr>
        <w:t>późn</w:t>
      </w:r>
      <w:proofErr w:type="spellEnd"/>
      <w:r w:rsidRPr="00E923A2">
        <w:rPr>
          <w:rFonts w:ascii="Arial" w:hAnsi="Arial" w:cs="Arial"/>
          <w:iCs/>
          <w:sz w:val="20"/>
        </w:rPr>
        <w:t>. zm. (dalej „Rozporządzenie MAR”).</w:t>
      </w:r>
    </w:p>
    <w:p w14:paraId="0D1CD037" w14:textId="77777777" w:rsidR="00487144" w:rsidRPr="00E923A2" w:rsidRDefault="00487144" w:rsidP="00487144">
      <w:pPr>
        <w:tabs>
          <w:tab w:val="num" w:pos="426"/>
          <w:tab w:val="left" w:pos="3218"/>
        </w:tabs>
        <w:ind w:hanging="432"/>
        <w:jc w:val="both"/>
        <w:rPr>
          <w:rFonts w:ascii="Arial" w:hAnsi="Arial" w:cs="Arial"/>
          <w:iCs/>
          <w:sz w:val="20"/>
        </w:rPr>
      </w:pPr>
    </w:p>
    <w:p w14:paraId="256C7DF0" w14:textId="77777777" w:rsidR="00487144" w:rsidRPr="00E923A2" w:rsidRDefault="00487144" w:rsidP="00487144">
      <w:pPr>
        <w:tabs>
          <w:tab w:val="left" w:pos="3218"/>
        </w:tabs>
        <w:jc w:val="both"/>
        <w:rPr>
          <w:rFonts w:ascii="Arial" w:hAnsi="Arial" w:cs="Arial"/>
          <w:iCs/>
          <w:sz w:val="20"/>
        </w:rPr>
      </w:pPr>
      <w:r w:rsidRPr="00E923A2">
        <w:rPr>
          <w:rFonts w:ascii="Arial" w:hAnsi="Arial" w:cs="Arial"/>
          <w:iCs/>
          <w:sz w:val="20"/>
        </w:rPr>
        <w:t>W związku z tym, stosując przepisy powyższego rozporządzenia:</w:t>
      </w:r>
    </w:p>
    <w:p w14:paraId="4E281D41" w14:textId="77777777" w:rsidR="00487144" w:rsidRPr="00E923A2" w:rsidRDefault="00487144" w:rsidP="00487144">
      <w:pPr>
        <w:tabs>
          <w:tab w:val="num" w:pos="426"/>
          <w:tab w:val="left" w:pos="3218"/>
        </w:tabs>
        <w:ind w:hanging="432"/>
        <w:jc w:val="both"/>
        <w:rPr>
          <w:rFonts w:ascii="Arial" w:hAnsi="Arial" w:cs="Arial"/>
          <w:iCs/>
          <w:sz w:val="20"/>
        </w:rPr>
      </w:pPr>
    </w:p>
    <w:p w14:paraId="73F721E0" w14:textId="66051607" w:rsidR="00487144" w:rsidRPr="00E923A2" w:rsidRDefault="006E7071" w:rsidP="00B61D0F">
      <w:pPr>
        <w:numPr>
          <w:ilvl w:val="0"/>
          <w:numId w:val="48"/>
        </w:numPr>
        <w:tabs>
          <w:tab w:val="left" w:pos="3218"/>
        </w:tabs>
        <w:ind w:left="426" w:hanging="426"/>
        <w:jc w:val="both"/>
        <w:rPr>
          <w:rFonts w:ascii="Arial" w:hAnsi="Arial" w:cs="Arial"/>
          <w:iCs/>
          <w:sz w:val="20"/>
        </w:rPr>
      </w:pPr>
      <w:r>
        <w:rPr>
          <w:rFonts w:ascii="Arial" w:hAnsi="Arial" w:cs="Arial"/>
          <w:iCs/>
          <w:sz w:val="20"/>
        </w:rPr>
        <w:t>ORLEN OIL</w:t>
      </w:r>
      <w:r w:rsidR="00487144" w:rsidRPr="00E923A2">
        <w:rPr>
          <w:rFonts w:ascii="Arial" w:hAnsi="Arial" w:cs="Arial"/>
          <w:iCs/>
          <w:sz w:val="20"/>
        </w:rPr>
        <w:t xml:space="preserve"> poinformuje drugą stronę umowy, iż w wyniku wykonywania zadań dla </w:t>
      </w:r>
      <w:r>
        <w:rPr>
          <w:rFonts w:ascii="Arial" w:hAnsi="Arial" w:cs="Arial"/>
          <w:iCs/>
          <w:sz w:val="20"/>
        </w:rPr>
        <w:t>ORLEN OIL</w:t>
      </w:r>
      <w:r w:rsidR="00487144" w:rsidRPr="00E923A2">
        <w:rPr>
          <w:rFonts w:ascii="Arial" w:hAnsi="Arial" w:cs="Arial"/>
          <w:iCs/>
          <w:sz w:val="20"/>
        </w:rPr>
        <w:t xml:space="preserve"> weszła ona w posiadanie informacji poufnej w rozumieniu rozporządzenia MAR, którą to informację ORLEN S.A. przekaże niezwłocznie lub z opóźnieniem do publicznej wiadomości.</w:t>
      </w:r>
    </w:p>
    <w:p w14:paraId="6ADB715A" w14:textId="77777777" w:rsidR="00487144" w:rsidRPr="00E923A2" w:rsidRDefault="00487144" w:rsidP="00487144">
      <w:pPr>
        <w:tabs>
          <w:tab w:val="left" w:pos="3218"/>
        </w:tabs>
        <w:ind w:left="426" w:hanging="426"/>
        <w:jc w:val="both"/>
        <w:rPr>
          <w:rFonts w:ascii="Arial" w:hAnsi="Arial" w:cs="Arial"/>
          <w:iCs/>
          <w:sz w:val="20"/>
        </w:rPr>
      </w:pPr>
    </w:p>
    <w:p w14:paraId="7F9887F2" w14:textId="77777777" w:rsidR="00487144" w:rsidRPr="00E923A2" w:rsidRDefault="00487144" w:rsidP="00B61D0F">
      <w:pPr>
        <w:numPr>
          <w:ilvl w:val="0"/>
          <w:numId w:val="48"/>
        </w:numPr>
        <w:tabs>
          <w:tab w:val="left" w:pos="3218"/>
        </w:tabs>
        <w:ind w:left="426" w:hanging="426"/>
        <w:jc w:val="both"/>
        <w:rPr>
          <w:rFonts w:ascii="Arial" w:hAnsi="Arial" w:cs="Arial"/>
          <w:iCs/>
          <w:sz w:val="20"/>
        </w:rPr>
      </w:pPr>
      <w:r w:rsidRPr="00E923A2">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9A451AB" w14:textId="77777777" w:rsidR="00487144" w:rsidRPr="00E923A2" w:rsidRDefault="00487144" w:rsidP="00487144">
      <w:pPr>
        <w:tabs>
          <w:tab w:val="left" w:pos="3218"/>
        </w:tabs>
        <w:ind w:left="426" w:hanging="426"/>
        <w:jc w:val="both"/>
        <w:rPr>
          <w:rFonts w:ascii="Arial" w:hAnsi="Arial" w:cs="Arial"/>
          <w:iCs/>
          <w:sz w:val="20"/>
        </w:rPr>
      </w:pPr>
    </w:p>
    <w:p w14:paraId="4FDDBF3F" w14:textId="77777777" w:rsidR="00487144" w:rsidRPr="00E923A2" w:rsidRDefault="00487144" w:rsidP="00B61D0F">
      <w:pPr>
        <w:numPr>
          <w:ilvl w:val="0"/>
          <w:numId w:val="48"/>
        </w:numPr>
        <w:tabs>
          <w:tab w:val="left" w:pos="3218"/>
        </w:tabs>
        <w:ind w:left="426" w:hanging="426"/>
        <w:jc w:val="both"/>
        <w:rPr>
          <w:rFonts w:ascii="Arial" w:hAnsi="Arial" w:cs="Arial"/>
          <w:iCs/>
          <w:sz w:val="20"/>
        </w:rPr>
      </w:pPr>
      <w:r w:rsidRPr="00E923A2">
        <w:rPr>
          <w:rFonts w:ascii="Arial" w:hAnsi="Arial" w:cs="Arial"/>
          <w:iCs/>
          <w:sz w:val="20"/>
        </w:rPr>
        <w:t>Jeśli wystąpią okoliczności o których mowa w pkt. 1, to zgodnie art. 18 Rozporządzenia MAR:</w:t>
      </w:r>
    </w:p>
    <w:p w14:paraId="08FEC196" w14:textId="77777777" w:rsidR="00487144" w:rsidRPr="00E923A2" w:rsidRDefault="00487144" w:rsidP="00487144">
      <w:pPr>
        <w:tabs>
          <w:tab w:val="num" w:pos="426"/>
          <w:tab w:val="left" w:pos="3218"/>
        </w:tabs>
        <w:ind w:hanging="432"/>
        <w:jc w:val="both"/>
        <w:rPr>
          <w:rFonts w:ascii="Arial" w:hAnsi="Arial" w:cs="Arial"/>
          <w:iCs/>
          <w:sz w:val="20"/>
        </w:rPr>
      </w:pPr>
    </w:p>
    <w:p w14:paraId="305547F9" w14:textId="77777777" w:rsidR="00487144" w:rsidRPr="00E923A2" w:rsidRDefault="00487144" w:rsidP="00B61D0F">
      <w:pPr>
        <w:numPr>
          <w:ilvl w:val="0"/>
          <w:numId w:val="49"/>
        </w:numPr>
        <w:tabs>
          <w:tab w:val="left" w:pos="3218"/>
        </w:tabs>
        <w:ind w:left="709" w:hanging="283"/>
        <w:jc w:val="both"/>
        <w:rPr>
          <w:rFonts w:ascii="Arial" w:hAnsi="Arial" w:cs="Arial"/>
          <w:iCs/>
          <w:sz w:val="20"/>
        </w:rPr>
      </w:pPr>
      <w:r w:rsidRPr="00E923A2">
        <w:rPr>
          <w:rFonts w:ascii="Arial" w:hAnsi="Arial" w:cs="Arial"/>
          <w:iCs/>
          <w:sz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2B6E2F0" w14:textId="77777777" w:rsidR="00487144" w:rsidRPr="00E923A2" w:rsidRDefault="00487144" w:rsidP="00B61D0F">
      <w:pPr>
        <w:numPr>
          <w:ilvl w:val="0"/>
          <w:numId w:val="49"/>
        </w:numPr>
        <w:tabs>
          <w:tab w:val="left" w:pos="3218"/>
        </w:tabs>
        <w:ind w:left="709" w:hanging="283"/>
        <w:jc w:val="both"/>
        <w:rPr>
          <w:rFonts w:ascii="Arial" w:hAnsi="Arial" w:cs="Arial"/>
          <w:iCs/>
          <w:sz w:val="20"/>
        </w:rPr>
      </w:pPr>
      <w:r w:rsidRPr="00E923A2">
        <w:rPr>
          <w:rFonts w:ascii="Arial" w:hAnsi="Arial" w:cs="Arial"/>
          <w:iCs/>
          <w:sz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E923A2">
        <w:rPr>
          <w:rFonts w:ascii="Arial" w:hAnsi="Arial" w:cs="Arial"/>
          <w:iCs/>
          <w:sz w:val="20"/>
        </w:rPr>
        <w:br/>
        <w:t>i wykonawczych oraz była świadoma sankcji mających zastosowanie w razie wykorzystywania informacji poufnych i bezprawnego ich ujawniania.</w:t>
      </w:r>
    </w:p>
    <w:p w14:paraId="4D2CF5F7" w14:textId="77777777" w:rsidR="00487144" w:rsidRPr="00E923A2" w:rsidRDefault="00487144" w:rsidP="00B61D0F">
      <w:pPr>
        <w:numPr>
          <w:ilvl w:val="0"/>
          <w:numId w:val="49"/>
        </w:numPr>
        <w:tabs>
          <w:tab w:val="left" w:pos="3218"/>
        </w:tabs>
        <w:ind w:left="709" w:hanging="283"/>
        <w:jc w:val="both"/>
        <w:rPr>
          <w:rFonts w:ascii="Arial" w:hAnsi="Arial" w:cs="Arial"/>
          <w:iCs/>
          <w:sz w:val="20"/>
        </w:rPr>
      </w:pPr>
      <w:r w:rsidRPr="00E923A2">
        <w:rPr>
          <w:rFonts w:ascii="Arial" w:hAnsi="Arial" w:cs="Arial"/>
          <w:iCs/>
          <w:sz w:val="20"/>
        </w:rPr>
        <w:t>Druga strona umowy będzie zobowiązana do niezwłocznej aktualizacji listy, ściśle według art. 18 ust.4 Rozporządzenia MAR.</w:t>
      </w:r>
    </w:p>
    <w:p w14:paraId="50E4EA55" w14:textId="77777777" w:rsidR="00487144" w:rsidRPr="00E923A2" w:rsidRDefault="00487144" w:rsidP="00B61D0F">
      <w:pPr>
        <w:numPr>
          <w:ilvl w:val="0"/>
          <w:numId w:val="49"/>
        </w:numPr>
        <w:tabs>
          <w:tab w:val="left" w:pos="3218"/>
        </w:tabs>
        <w:ind w:left="709" w:hanging="283"/>
        <w:jc w:val="both"/>
        <w:rPr>
          <w:rFonts w:ascii="Arial" w:hAnsi="Arial" w:cs="Arial"/>
          <w:iCs/>
          <w:sz w:val="20"/>
        </w:rPr>
      </w:pPr>
      <w:r w:rsidRPr="00E923A2">
        <w:rPr>
          <w:rFonts w:ascii="Arial" w:hAnsi="Arial" w:cs="Arial"/>
          <w:iCs/>
          <w:sz w:val="20"/>
        </w:rPr>
        <w:t>Druga strona umowy będzie zobowiązana do przechowywania swojej listy osób mających dostęp do informacji poufnych przez okres co najmniej pięciu lat od jej sporządzenia lub aktualizacji.</w:t>
      </w:r>
    </w:p>
    <w:p w14:paraId="78FEA467" w14:textId="77777777" w:rsidR="00487144" w:rsidRPr="00E923A2" w:rsidRDefault="00487144" w:rsidP="00B61D0F">
      <w:pPr>
        <w:numPr>
          <w:ilvl w:val="0"/>
          <w:numId w:val="49"/>
        </w:numPr>
        <w:tabs>
          <w:tab w:val="left" w:pos="3218"/>
        </w:tabs>
        <w:ind w:left="709" w:hanging="283"/>
        <w:jc w:val="both"/>
        <w:rPr>
          <w:rFonts w:ascii="Arial" w:hAnsi="Arial" w:cs="Arial"/>
          <w:iCs/>
          <w:sz w:val="20"/>
        </w:rPr>
      </w:pPr>
      <w:r w:rsidRPr="00E923A2">
        <w:rPr>
          <w:rFonts w:ascii="Arial" w:hAnsi="Arial" w:cs="Arial"/>
          <w:iCs/>
          <w:sz w:val="20"/>
        </w:rPr>
        <w:t>Druga strona umowy przedstawi listę osób mających dostęp do informacji poufnych Komisji Nadzoru Finansowego jeśli organ ten wystąpi do niej z takim żądaniem. </w:t>
      </w:r>
    </w:p>
    <w:p w14:paraId="5BF60857" w14:textId="77777777" w:rsidR="00487144" w:rsidRPr="00E923A2" w:rsidRDefault="00487144" w:rsidP="00487144">
      <w:pPr>
        <w:tabs>
          <w:tab w:val="num" w:pos="426"/>
          <w:tab w:val="left" w:pos="3218"/>
        </w:tabs>
        <w:ind w:hanging="432"/>
        <w:jc w:val="both"/>
        <w:rPr>
          <w:rFonts w:ascii="Arial" w:hAnsi="Arial" w:cs="Arial"/>
          <w:iCs/>
          <w:sz w:val="20"/>
        </w:rPr>
      </w:pPr>
    </w:p>
    <w:p w14:paraId="08AAD471" w14:textId="77777777" w:rsidR="00487144" w:rsidRPr="00E923A2" w:rsidRDefault="00487144" w:rsidP="00B61D0F">
      <w:pPr>
        <w:numPr>
          <w:ilvl w:val="0"/>
          <w:numId w:val="48"/>
        </w:numPr>
        <w:tabs>
          <w:tab w:val="left" w:pos="3218"/>
        </w:tabs>
        <w:ind w:left="426" w:hanging="426"/>
        <w:jc w:val="both"/>
        <w:rPr>
          <w:rFonts w:ascii="Arial" w:hAnsi="Arial" w:cs="Arial"/>
          <w:iCs/>
          <w:sz w:val="20"/>
        </w:rPr>
      </w:pPr>
      <w:r w:rsidRPr="00E923A2">
        <w:rPr>
          <w:rFonts w:ascii="Arial" w:hAnsi="Arial" w:cs="Arial"/>
          <w:iCs/>
          <w:sz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CA49692" w14:textId="77777777" w:rsidR="00487144" w:rsidRPr="00E923A2" w:rsidRDefault="00487144" w:rsidP="00487144">
      <w:pPr>
        <w:tabs>
          <w:tab w:val="left" w:pos="3218"/>
        </w:tabs>
        <w:ind w:left="426" w:hanging="426"/>
        <w:jc w:val="both"/>
        <w:rPr>
          <w:rFonts w:ascii="Arial" w:hAnsi="Arial" w:cs="Arial"/>
          <w:iCs/>
          <w:color w:val="0070C0"/>
          <w:sz w:val="20"/>
        </w:rPr>
      </w:pPr>
      <w:r w:rsidRPr="00E923A2">
        <w:rPr>
          <w:rFonts w:ascii="Arial" w:hAnsi="Arial" w:cs="Arial"/>
          <w:iCs/>
          <w:color w:val="0070C0"/>
          <w:sz w:val="20"/>
        </w:rPr>
        <w:t>lub</w:t>
      </w:r>
    </w:p>
    <w:p w14:paraId="71311642" w14:textId="77777777" w:rsidR="00487144" w:rsidRPr="00E923A2" w:rsidRDefault="00487144" w:rsidP="00487144">
      <w:pPr>
        <w:tabs>
          <w:tab w:val="num" w:pos="426"/>
          <w:tab w:val="left" w:pos="3218"/>
        </w:tabs>
        <w:ind w:hanging="432"/>
        <w:jc w:val="center"/>
        <w:rPr>
          <w:rFonts w:ascii="Arial" w:hAnsi="Arial" w:cs="Arial"/>
          <w:b/>
          <w:bCs/>
          <w:iCs/>
          <w:sz w:val="20"/>
        </w:rPr>
      </w:pPr>
      <w:r w:rsidRPr="00E923A2">
        <w:rPr>
          <w:rFonts w:ascii="Arial" w:hAnsi="Arial" w:cs="Arial"/>
          <w:b/>
          <w:bCs/>
          <w:iCs/>
          <w:sz w:val="20"/>
        </w:rPr>
        <w:t>II.</w:t>
      </w:r>
    </w:p>
    <w:p w14:paraId="032FDD2A" w14:textId="496ABD04" w:rsidR="00487144" w:rsidRPr="00E923A2" w:rsidRDefault="00487144" w:rsidP="00487144">
      <w:pPr>
        <w:tabs>
          <w:tab w:val="left" w:pos="3218"/>
        </w:tabs>
        <w:jc w:val="both"/>
        <w:rPr>
          <w:rFonts w:ascii="Arial" w:hAnsi="Arial" w:cs="Arial"/>
          <w:iCs/>
          <w:sz w:val="20"/>
        </w:rPr>
      </w:pPr>
      <w:r w:rsidRPr="00E923A2">
        <w:rPr>
          <w:rFonts w:ascii="Arial" w:hAnsi="Arial" w:cs="Arial"/>
          <w:iCs/>
          <w:sz w:val="20"/>
        </w:rPr>
        <w:t xml:space="preserve">Na ORLEN S.A., będącym podmiotem dominującym względem </w:t>
      </w:r>
      <w:r w:rsidR="006E7071">
        <w:rPr>
          <w:rFonts w:ascii="Arial" w:hAnsi="Arial" w:cs="Arial"/>
          <w:iCs/>
          <w:sz w:val="20"/>
        </w:rPr>
        <w:t>ORLEN OIL</w:t>
      </w:r>
      <w:r w:rsidRPr="00E923A2">
        <w:rPr>
          <w:rFonts w:ascii="Arial" w:hAnsi="Arial" w:cs="Arial"/>
          <w:iCs/>
          <w:sz w:val="20"/>
        </w:rPr>
        <w:t xml:space="preserve"> oraz na Drugiej Stronie ciążą obowiązki informacyjne wobec rynku kapitałowego, które uregulowane są w Rozporządzeniu </w:t>
      </w:r>
      <w:r w:rsidRPr="00E923A2">
        <w:rPr>
          <w:rFonts w:ascii="Arial" w:hAnsi="Arial" w:cs="Arial"/>
          <w:iCs/>
          <w:sz w:val="20"/>
        </w:rPr>
        <w:lastRenderedPageBreak/>
        <w:t xml:space="preserve">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E923A2">
        <w:rPr>
          <w:rFonts w:ascii="Arial" w:hAnsi="Arial" w:cs="Arial"/>
          <w:iCs/>
          <w:sz w:val="20"/>
        </w:rPr>
        <w:t>późn</w:t>
      </w:r>
      <w:proofErr w:type="spellEnd"/>
      <w:r w:rsidRPr="00E923A2">
        <w:rPr>
          <w:rFonts w:ascii="Arial" w:hAnsi="Arial" w:cs="Arial"/>
          <w:iCs/>
          <w:sz w:val="20"/>
        </w:rPr>
        <w:t>. zm. (dalej „Rozporządzenie MAR”).</w:t>
      </w:r>
    </w:p>
    <w:p w14:paraId="5E44390C" w14:textId="77777777" w:rsidR="00487144" w:rsidRPr="00E923A2" w:rsidRDefault="00487144" w:rsidP="00487144">
      <w:pPr>
        <w:tabs>
          <w:tab w:val="left" w:pos="3218"/>
        </w:tabs>
        <w:ind w:left="426" w:hanging="426"/>
        <w:jc w:val="both"/>
        <w:rPr>
          <w:rFonts w:ascii="Arial" w:hAnsi="Arial" w:cs="Arial"/>
          <w:iCs/>
          <w:sz w:val="20"/>
        </w:rPr>
      </w:pPr>
      <w:r w:rsidRPr="00E923A2">
        <w:rPr>
          <w:rFonts w:ascii="Arial" w:hAnsi="Arial" w:cs="Arial"/>
          <w:iCs/>
          <w:sz w:val="20"/>
        </w:rPr>
        <w:t>W związku z tym, stosując przepisy Rozporządzenia MAR:</w:t>
      </w:r>
    </w:p>
    <w:p w14:paraId="7A4D6251" w14:textId="77777777" w:rsidR="00487144" w:rsidRPr="00E923A2" w:rsidRDefault="00487144" w:rsidP="00B61D0F">
      <w:pPr>
        <w:numPr>
          <w:ilvl w:val="0"/>
          <w:numId w:val="39"/>
        </w:numPr>
        <w:tabs>
          <w:tab w:val="left" w:pos="3218"/>
        </w:tabs>
        <w:ind w:left="851" w:hanging="425"/>
        <w:jc w:val="both"/>
        <w:rPr>
          <w:rFonts w:ascii="Arial" w:hAnsi="Arial" w:cs="Arial"/>
          <w:iCs/>
          <w:sz w:val="20"/>
        </w:rPr>
      </w:pPr>
      <w:r w:rsidRPr="00E923A2">
        <w:rPr>
          <w:rFonts w:ascii="Arial" w:hAnsi="Arial" w:cs="Arial"/>
          <w:iCs/>
          <w:sz w:val="20"/>
        </w:rPr>
        <w:t>każda ze stron poinformuje drugą o zamiarze przekazania do publicznej wiadomości informacji dotyczącej niniejszej umowy, jeśli uzna ją za informację poufną w rozumieniu Rozporządzenia MAR;</w:t>
      </w:r>
    </w:p>
    <w:p w14:paraId="05C1AFEC" w14:textId="77777777" w:rsidR="00487144" w:rsidRPr="00E923A2" w:rsidRDefault="00487144" w:rsidP="00B61D0F">
      <w:pPr>
        <w:numPr>
          <w:ilvl w:val="0"/>
          <w:numId w:val="39"/>
        </w:numPr>
        <w:tabs>
          <w:tab w:val="left" w:pos="3218"/>
        </w:tabs>
        <w:ind w:left="851" w:hanging="425"/>
        <w:jc w:val="both"/>
        <w:rPr>
          <w:rFonts w:ascii="Arial" w:hAnsi="Arial" w:cs="Arial"/>
          <w:iCs/>
          <w:sz w:val="20"/>
        </w:rPr>
      </w:pPr>
      <w:r w:rsidRPr="00E923A2">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28692D3" w14:textId="77777777" w:rsidR="00487144" w:rsidRPr="00E923A2" w:rsidRDefault="00487144" w:rsidP="00B61D0F">
      <w:pPr>
        <w:numPr>
          <w:ilvl w:val="0"/>
          <w:numId w:val="39"/>
        </w:numPr>
        <w:tabs>
          <w:tab w:val="left" w:pos="3218"/>
        </w:tabs>
        <w:ind w:left="851" w:hanging="425"/>
        <w:jc w:val="both"/>
        <w:rPr>
          <w:rFonts w:ascii="Arial" w:hAnsi="Arial" w:cs="Arial"/>
          <w:iCs/>
          <w:sz w:val="20"/>
        </w:rPr>
      </w:pPr>
      <w:r w:rsidRPr="00E923A2">
        <w:rPr>
          <w:rFonts w:ascii="Arial" w:hAnsi="Arial" w:cs="Arial"/>
          <w:iCs/>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2FBB9B4B" w14:textId="77777777" w:rsidR="00487144" w:rsidRPr="00E923A2" w:rsidRDefault="00487144" w:rsidP="00487144">
      <w:pPr>
        <w:tabs>
          <w:tab w:val="num" w:pos="426"/>
          <w:tab w:val="left" w:pos="3218"/>
        </w:tabs>
        <w:ind w:hanging="432"/>
        <w:jc w:val="both"/>
        <w:rPr>
          <w:rFonts w:ascii="Arial" w:hAnsi="Arial" w:cs="Arial"/>
          <w:iCs/>
          <w:sz w:val="20"/>
        </w:rPr>
      </w:pPr>
    </w:p>
    <w:p w14:paraId="4B4162CA" w14:textId="77777777" w:rsidR="00487144" w:rsidRPr="00E923A2" w:rsidRDefault="00487144" w:rsidP="00487144">
      <w:pPr>
        <w:tabs>
          <w:tab w:val="num" w:pos="426"/>
          <w:tab w:val="left" w:pos="3218"/>
        </w:tabs>
        <w:ind w:hanging="432"/>
        <w:jc w:val="both"/>
        <w:rPr>
          <w:rFonts w:ascii="Arial" w:hAnsi="Arial" w:cs="Arial"/>
          <w:i/>
          <w:iCs/>
          <w:color w:val="0070C0"/>
          <w:sz w:val="20"/>
        </w:rPr>
      </w:pPr>
      <w:r w:rsidRPr="00E923A2">
        <w:rPr>
          <w:rFonts w:ascii="Arial" w:hAnsi="Arial" w:cs="Arial"/>
          <w:i/>
          <w:iCs/>
          <w:color w:val="0070C0"/>
          <w:sz w:val="20"/>
        </w:rPr>
        <w:t>lub</w:t>
      </w:r>
    </w:p>
    <w:p w14:paraId="2677B15B" w14:textId="77777777" w:rsidR="00487144" w:rsidRPr="00E923A2" w:rsidRDefault="00487144" w:rsidP="00487144">
      <w:pPr>
        <w:tabs>
          <w:tab w:val="num" w:pos="426"/>
          <w:tab w:val="left" w:pos="3218"/>
        </w:tabs>
        <w:ind w:hanging="432"/>
        <w:jc w:val="center"/>
        <w:rPr>
          <w:rFonts w:ascii="Arial" w:hAnsi="Arial" w:cs="Arial"/>
          <w:b/>
          <w:bCs/>
          <w:iCs/>
          <w:sz w:val="20"/>
        </w:rPr>
      </w:pPr>
      <w:r w:rsidRPr="00E923A2">
        <w:rPr>
          <w:rFonts w:ascii="Arial" w:hAnsi="Arial" w:cs="Arial"/>
          <w:b/>
          <w:bCs/>
          <w:iCs/>
          <w:sz w:val="20"/>
        </w:rPr>
        <w:t>III.</w:t>
      </w:r>
    </w:p>
    <w:p w14:paraId="58DBBEF5" w14:textId="77777777" w:rsidR="00487144" w:rsidRPr="00E923A2" w:rsidRDefault="00487144" w:rsidP="00487144">
      <w:pPr>
        <w:tabs>
          <w:tab w:val="num" w:pos="0"/>
          <w:tab w:val="left" w:pos="3218"/>
        </w:tabs>
        <w:jc w:val="both"/>
        <w:rPr>
          <w:rFonts w:ascii="Arial" w:hAnsi="Arial" w:cs="Arial"/>
          <w:iCs/>
          <w:sz w:val="20"/>
        </w:rPr>
      </w:pPr>
    </w:p>
    <w:p w14:paraId="0139A11D" w14:textId="64E56996" w:rsidR="00487144" w:rsidRPr="00E923A2" w:rsidRDefault="00487144" w:rsidP="00487144">
      <w:pPr>
        <w:tabs>
          <w:tab w:val="num" w:pos="0"/>
          <w:tab w:val="left" w:pos="3218"/>
        </w:tabs>
        <w:jc w:val="both"/>
        <w:rPr>
          <w:rFonts w:ascii="Arial" w:hAnsi="Arial" w:cs="Arial"/>
          <w:iCs/>
          <w:sz w:val="20"/>
        </w:rPr>
      </w:pPr>
      <w:r w:rsidRPr="00E923A2">
        <w:rPr>
          <w:rFonts w:ascii="Arial" w:hAnsi="Arial" w:cs="Arial"/>
          <w:iCs/>
          <w:sz w:val="20"/>
        </w:rPr>
        <w:t xml:space="preserve">Na ORLEN S.A., będącym podmiotem dominującym względem </w:t>
      </w:r>
      <w:r w:rsidR="006E7071">
        <w:rPr>
          <w:rFonts w:ascii="Arial" w:hAnsi="Arial" w:cs="Arial"/>
          <w:iCs/>
          <w:sz w:val="20"/>
        </w:rPr>
        <w:t>ORLEN OIL</w:t>
      </w:r>
      <w:r w:rsidRPr="00E923A2">
        <w:rPr>
          <w:rFonts w:ascii="Arial" w:hAnsi="Arial" w:cs="Arial"/>
          <w:iCs/>
          <w:sz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rPr>
        <w:t>późn</w:t>
      </w:r>
      <w:proofErr w:type="spellEnd"/>
      <w:r w:rsidRPr="00E923A2">
        <w:rPr>
          <w:rFonts w:ascii="Arial" w:hAnsi="Arial" w:cs="Arial"/>
          <w:iCs/>
          <w:sz w:val="20"/>
        </w:rPr>
        <w:t>. zm. (dalej „Rozporządzenie MAR”).</w:t>
      </w:r>
    </w:p>
    <w:p w14:paraId="1AE67C6D" w14:textId="77777777" w:rsidR="00487144" w:rsidRPr="00E923A2" w:rsidRDefault="00487144" w:rsidP="00487144">
      <w:pPr>
        <w:tabs>
          <w:tab w:val="num" w:pos="0"/>
          <w:tab w:val="left" w:pos="3218"/>
        </w:tabs>
        <w:jc w:val="both"/>
        <w:rPr>
          <w:rFonts w:ascii="Arial" w:hAnsi="Arial" w:cs="Arial"/>
          <w:iCs/>
          <w:sz w:val="20"/>
        </w:rPr>
      </w:pPr>
      <w:r w:rsidRPr="00E923A2">
        <w:rPr>
          <w:rFonts w:ascii="Arial" w:hAnsi="Arial" w:cs="Arial"/>
          <w:iCs/>
          <w:sz w:val="20"/>
        </w:rPr>
        <w:t>W związku z tym, stosując przepisy Rozporządzenia MAR:</w:t>
      </w:r>
    </w:p>
    <w:p w14:paraId="17401F7E" w14:textId="26755C3D" w:rsidR="00487144" w:rsidRPr="00E923A2" w:rsidRDefault="006E7071" w:rsidP="00B61D0F">
      <w:pPr>
        <w:numPr>
          <w:ilvl w:val="0"/>
          <w:numId w:val="38"/>
        </w:numPr>
        <w:tabs>
          <w:tab w:val="left" w:pos="3218"/>
        </w:tabs>
        <w:ind w:left="851" w:hanging="425"/>
        <w:jc w:val="both"/>
        <w:rPr>
          <w:rFonts w:ascii="Arial" w:hAnsi="Arial" w:cs="Arial"/>
          <w:iCs/>
          <w:sz w:val="20"/>
        </w:rPr>
      </w:pPr>
      <w:r>
        <w:rPr>
          <w:rFonts w:ascii="Arial" w:hAnsi="Arial" w:cs="Arial"/>
          <w:iCs/>
          <w:sz w:val="20"/>
        </w:rPr>
        <w:t>ORLEN OIL</w:t>
      </w:r>
      <w:r w:rsidR="00487144" w:rsidRPr="00E923A2">
        <w:rPr>
          <w:rFonts w:ascii="Arial" w:hAnsi="Arial" w:cs="Arial"/>
          <w:iCs/>
          <w:sz w:val="20"/>
        </w:rPr>
        <w:t xml:space="preserve"> poinformuje Drugą Stronę umowy o zamiarze przekazania do publicznej wiadomości informacji dotyczącej niniejszej umowy, jeśli uzna ją za informację poufną w rozumieniu Rozporządzenia MAR;</w:t>
      </w:r>
    </w:p>
    <w:p w14:paraId="1204E51A" w14:textId="77777777" w:rsidR="00487144" w:rsidRPr="00E923A2" w:rsidRDefault="00487144" w:rsidP="00B61D0F">
      <w:pPr>
        <w:numPr>
          <w:ilvl w:val="0"/>
          <w:numId w:val="38"/>
        </w:numPr>
        <w:tabs>
          <w:tab w:val="num" w:pos="426"/>
          <w:tab w:val="left" w:pos="3218"/>
        </w:tabs>
        <w:ind w:left="851" w:hanging="425"/>
        <w:jc w:val="both"/>
        <w:rPr>
          <w:rFonts w:ascii="Arial" w:hAnsi="Arial" w:cs="Arial"/>
          <w:iCs/>
          <w:sz w:val="20"/>
        </w:rPr>
      </w:pPr>
      <w:r w:rsidRPr="00E923A2">
        <w:rPr>
          <w:rFonts w:ascii="Arial" w:hAnsi="Arial" w:cs="Arial"/>
          <w:iCs/>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4271EF4" w14:textId="77777777" w:rsidR="00487144" w:rsidRDefault="00487144" w:rsidP="006B003C">
      <w:pPr>
        <w:tabs>
          <w:tab w:val="left" w:pos="5209"/>
        </w:tabs>
        <w:jc w:val="center"/>
        <w:rPr>
          <w:rFonts w:ascii="Arial" w:hAnsi="Arial" w:cs="Arial"/>
          <w:b/>
          <w:bCs/>
          <w:iCs/>
          <w:sz w:val="20"/>
        </w:rPr>
      </w:pPr>
    </w:p>
    <w:p w14:paraId="10D92A1C" w14:textId="5B48D52E" w:rsidR="006B003C" w:rsidRDefault="006B003C" w:rsidP="006B003C">
      <w:pPr>
        <w:tabs>
          <w:tab w:val="left" w:pos="5209"/>
        </w:tabs>
        <w:jc w:val="center"/>
        <w:rPr>
          <w:rFonts w:ascii="Arial" w:hAnsi="Arial" w:cs="Arial"/>
          <w:b/>
          <w:bCs/>
          <w:iCs/>
          <w:sz w:val="20"/>
        </w:rPr>
      </w:pPr>
      <w:r w:rsidRPr="00796DBC">
        <w:rPr>
          <w:rFonts w:ascii="Arial" w:hAnsi="Arial" w:cs="Arial"/>
          <w:b/>
          <w:bCs/>
          <w:iCs/>
          <w:sz w:val="20"/>
        </w:rPr>
        <w:t xml:space="preserve">§ </w:t>
      </w:r>
      <w:r>
        <w:rPr>
          <w:rFonts w:ascii="Arial" w:hAnsi="Arial" w:cs="Arial"/>
          <w:b/>
          <w:bCs/>
          <w:iCs/>
          <w:sz w:val="20"/>
        </w:rPr>
        <w:t>19.</w:t>
      </w:r>
      <w:r w:rsidRPr="00796DBC">
        <w:rPr>
          <w:rFonts w:ascii="Arial" w:hAnsi="Arial" w:cs="Arial"/>
          <w:b/>
          <w:bCs/>
          <w:iCs/>
          <w:sz w:val="20"/>
        </w:rPr>
        <w:br/>
      </w:r>
      <w:bookmarkEnd w:id="6"/>
      <w:bookmarkEnd w:id="7"/>
      <w:r>
        <w:rPr>
          <w:rFonts w:ascii="Arial" w:hAnsi="Arial" w:cs="Arial"/>
          <w:b/>
          <w:bCs/>
          <w:iCs/>
          <w:sz w:val="20"/>
        </w:rPr>
        <w:t>OCHRONA DANYCH OSOBOWYCH.</w:t>
      </w:r>
    </w:p>
    <w:p w14:paraId="76312506" w14:textId="77777777" w:rsidR="006B003C" w:rsidRDefault="006B003C" w:rsidP="006B003C">
      <w:pPr>
        <w:tabs>
          <w:tab w:val="left" w:pos="5209"/>
        </w:tabs>
        <w:jc w:val="center"/>
        <w:rPr>
          <w:rFonts w:ascii="Arial" w:hAnsi="Arial" w:cs="Arial"/>
          <w:b/>
          <w:bCs/>
          <w:iCs/>
          <w:sz w:val="20"/>
        </w:rPr>
      </w:pPr>
    </w:p>
    <w:p w14:paraId="060C47EB" w14:textId="77777777" w:rsidR="00487144" w:rsidRPr="00E923A2" w:rsidRDefault="00487144" w:rsidP="00B61D0F">
      <w:pPr>
        <w:numPr>
          <w:ilvl w:val="1"/>
          <w:numId w:val="43"/>
        </w:numPr>
        <w:ind w:left="426" w:hanging="426"/>
        <w:jc w:val="both"/>
        <w:rPr>
          <w:rFonts w:ascii="Arial" w:hAnsi="Arial" w:cs="Arial"/>
          <w:sz w:val="20"/>
        </w:rPr>
      </w:pPr>
      <w:r w:rsidRPr="00E923A2">
        <w:rPr>
          <w:rFonts w:ascii="Arial"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202FB7F2" w14:textId="7777777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Strony zobowiązują się do poinformowania osób wymienionych w ustępie powyżej w terminie  </w:t>
      </w:r>
      <w:r w:rsidRPr="00E923A2">
        <w:rPr>
          <w:rFonts w:ascii="Arial" w:hAnsi="Arial" w:cs="Arial"/>
          <w:sz w:val="20"/>
        </w:rPr>
        <w:br/>
        <w:t xml:space="preserve">najpóźniej miesiąca po pozyskaniu danych osobowych lub przy pierwszej komunikacji z osobą, której dane dotyczą, o konieczności przekazania ich danych na potrzeby realizacji Umowy, </w:t>
      </w:r>
      <w:r w:rsidRPr="00E923A2">
        <w:rPr>
          <w:rFonts w:ascii="Arial" w:hAnsi="Arial" w:cs="Arial"/>
          <w:sz w:val="20"/>
        </w:rPr>
        <w:br/>
        <w:t xml:space="preserve">wypełnią obowiązek informacyjny w imieniu drugiej Strony, w tym poinformują o celu i zakresie przekazania danych, wskazanych w niniejszej klauzuli informacyjnej oraz źródle pozyskania </w:t>
      </w:r>
      <w:r w:rsidRPr="00E923A2">
        <w:rPr>
          <w:rFonts w:ascii="Arial" w:hAnsi="Arial" w:cs="Arial"/>
          <w:sz w:val="20"/>
        </w:rPr>
        <w:br/>
        <w:t>danych osobowych.</w:t>
      </w:r>
    </w:p>
    <w:p w14:paraId="61B093E2" w14:textId="7777777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Każda ze Stron zobowiązuje się do zabezpieczenia danych osobowych poprzez podjęcie </w:t>
      </w:r>
      <w:r w:rsidRPr="00E923A2">
        <w:rPr>
          <w:rFonts w:ascii="Arial" w:hAnsi="Arial" w:cs="Arial"/>
          <w:sz w:val="20"/>
        </w:rPr>
        <w:br/>
        <w:t>odpowiednich środków technicznych i organizacyjnych wymaganych obowiązującymi przepisami prawa w zakresie ochrony danych osobowych, jak też ponosi wszelką odpowiedzialność za szkody wyrządzone w związku z przetwarzaniem danych osobowych.</w:t>
      </w:r>
    </w:p>
    <w:p w14:paraId="4E261E31" w14:textId="2CF83FE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Administratorem danych osobowych w rozumieniu art. 4 pkt 7 Rozporządzenia Parlamentu </w:t>
      </w:r>
      <w:r w:rsidRPr="00E923A2">
        <w:rPr>
          <w:rFonts w:ascii="Arial" w:hAnsi="Arial" w:cs="Arial"/>
          <w:sz w:val="20"/>
        </w:rPr>
        <w:br/>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6E7071">
        <w:rPr>
          <w:rFonts w:ascii="Arial" w:hAnsi="Arial" w:cs="Arial"/>
          <w:sz w:val="20"/>
        </w:rPr>
        <w:t>ORLEN OIL</w:t>
      </w:r>
      <w:r w:rsidRPr="00E923A2">
        <w:rPr>
          <w:rFonts w:ascii="Arial" w:hAnsi="Arial" w:cs="Arial"/>
          <w:sz w:val="20"/>
        </w:rPr>
        <w:t xml:space="preserve"> Sp. z o.o. </w:t>
      </w:r>
      <w:r w:rsidRPr="00E923A2">
        <w:rPr>
          <w:rFonts w:ascii="Arial" w:hAnsi="Arial" w:cs="Arial"/>
          <w:sz w:val="20"/>
        </w:rPr>
        <w:br/>
        <w:t>z siedzibą: ul. Elbląska 135, 80-718 Gdańsk.</w:t>
      </w:r>
    </w:p>
    <w:p w14:paraId="27611685" w14:textId="6AD8B500"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lastRenderedPageBreak/>
        <w:t xml:space="preserve">W </w:t>
      </w:r>
      <w:r w:rsidR="006E7071">
        <w:rPr>
          <w:rFonts w:ascii="Arial" w:hAnsi="Arial" w:cs="Arial"/>
          <w:sz w:val="20"/>
        </w:rPr>
        <w:t>ORLEN OIL</w:t>
      </w:r>
      <w:r w:rsidRPr="00E923A2">
        <w:rPr>
          <w:rFonts w:ascii="Arial" w:hAnsi="Arial" w:cs="Arial"/>
          <w:sz w:val="20"/>
        </w:rPr>
        <w:t xml:space="preserve"> Sp. z o.o. został wyznaczony Inspektor Ochrony Danych, z którym można się </w:t>
      </w:r>
      <w:r w:rsidRPr="00E923A2">
        <w:rPr>
          <w:rFonts w:ascii="Arial" w:hAnsi="Arial" w:cs="Arial"/>
          <w:sz w:val="20"/>
        </w:rPr>
        <w:br/>
        <w:t xml:space="preserve">skontaktować we wszystkich sprawach dotyczących przetwarzania danych osobowych oraz </w:t>
      </w:r>
      <w:r w:rsidRPr="00E923A2">
        <w:rPr>
          <w:rFonts w:ascii="Arial" w:hAnsi="Arial" w:cs="Arial"/>
          <w:sz w:val="20"/>
        </w:rPr>
        <w:br/>
        <w:t xml:space="preserve">korzystania z praw związanych z ich przetwarzaniem, poprzez adres e-mail: daneosobowe@orlenoil.pl lub pisemnie na adres: </w:t>
      </w:r>
      <w:r w:rsidR="006E7071">
        <w:rPr>
          <w:rFonts w:ascii="Arial" w:hAnsi="Arial" w:cs="Arial"/>
          <w:sz w:val="20"/>
        </w:rPr>
        <w:t>ORLEN OIL</w:t>
      </w:r>
      <w:r w:rsidRPr="00E923A2">
        <w:rPr>
          <w:rFonts w:ascii="Arial" w:hAnsi="Arial" w:cs="Arial"/>
          <w:sz w:val="20"/>
        </w:rPr>
        <w:t xml:space="preserve"> Sp. z o.o. ul. Elbląska 135, 80-718 Gdańsk, z dopiskiem „Inspektor Ochrony Danych”.</w:t>
      </w:r>
    </w:p>
    <w:p w14:paraId="52A9A230" w14:textId="469DDBC8"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6E7071">
        <w:rPr>
          <w:rFonts w:ascii="Arial" w:hAnsi="Arial" w:cs="Arial"/>
          <w:sz w:val="20"/>
        </w:rPr>
        <w:t>ORLEN OIL</w:t>
      </w:r>
      <w:r w:rsidRPr="00E923A2">
        <w:rPr>
          <w:rFonts w:ascii="Arial" w:hAnsi="Arial" w:cs="Arial"/>
          <w:sz w:val="20"/>
        </w:rPr>
        <w:t xml:space="preserve"> Sp. z o.o.</w:t>
      </w:r>
    </w:p>
    <w:p w14:paraId="50BFFC47" w14:textId="33C555FA"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Podstawą prawną przetwarzania przez </w:t>
      </w:r>
      <w:r w:rsidR="006E7071">
        <w:rPr>
          <w:rFonts w:ascii="Arial" w:hAnsi="Arial" w:cs="Arial"/>
          <w:sz w:val="20"/>
        </w:rPr>
        <w:t>ORLEN OIL</w:t>
      </w:r>
      <w:r w:rsidRPr="00E923A2">
        <w:rPr>
          <w:rFonts w:ascii="Arial" w:hAnsi="Arial" w:cs="Arial"/>
          <w:sz w:val="20"/>
        </w:rPr>
        <w:t xml:space="preserve"> Sp. z o.o. danych osobowych drugiej Strony w celach wskazanych powyżej jest:</w:t>
      </w:r>
    </w:p>
    <w:p w14:paraId="703E1EC2" w14:textId="77777777" w:rsidR="00487144" w:rsidRPr="00E923A2" w:rsidRDefault="00487144" w:rsidP="00B61D0F">
      <w:pPr>
        <w:numPr>
          <w:ilvl w:val="0"/>
          <w:numId w:val="44"/>
        </w:numPr>
        <w:ind w:left="851" w:hanging="425"/>
        <w:jc w:val="both"/>
        <w:rPr>
          <w:rFonts w:ascii="Arial" w:hAnsi="Arial" w:cs="Arial"/>
          <w:sz w:val="20"/>
        </w:rPr>
      </w:pPr>
      <w:r w:rsidRPr="00E923A2">
        <w:rPr>
          <w:rFonts w:ascii="Arial" w:hAnsi="Arial" w:cs="Arial"/>
          <w:sz w:val="20"/>
        </w:rPr>
        <w:t xml:space="preserve">podjęcie działań w celu zawarcia i wykonywania Umowy (w tym m.in. identyfikacja) zgodnie </w:t>
      </w:r>
      <w:r w:rsidRPr="00E923A2">
        <w:rPr>
          <w:rFonts w:ascii="Arial" w:hAnsi="Arial" w:cs="Arial"/>
          <w:sz w:val="20"/>
        </w:rPr>
        <w:br/>
        <w:t>z art. 6 ust. 1 lit. b RODO, w przypadku kiedy stroną Umowy jest osoba fizyczna,</w:t>
      </w:r>
    </w:p>
    <w:p w14:paraId="1A2EF90E" w14:textId="3448DA37" w:rsidR="00487144" w:rsidRPr="00E923A2" w:rsidRDefault="00487144" w:rsidP="00B61D0F">
      <w:pPr>
        <w:numPr>
          <w:ilvl w:val="0"/>
          <w:numId w:val="44"/>
        </w:numPr>
        <w:ind w:left="851" w:hanging="425"/>
        <w:jc w:val="both"/>
        <w:rPr>
          <w:rFonts w:ascii="Arial" w:hAnsi="Arial" w:cs="Arial"/>
          <w:sz w:val="20"/>
        </w:rPr>
      </w:pPr>
      <w:r w:rsidRPr="00E923A2">
        <w:rPr>
          <w:rFonts w:ascii="Arial" w:hAnsi="Arial" w:cs="Arial"/>
          <w:sz w:val="20"/>
        </w:rPr>
        <w:t xml:space="preserve">wypełnianie obowiązków prawnych ciążących na </w:t>
      </w:r>
      <w:r w:rsidR="006E7071">
        <w:rPr>
          <w:rFonts w:ascii="Arial" w:hAnsi="Arial" w:cs="Arial"/>
          <w:sz w:val="20"/>
        </w:rPr>
        <w:t>ORLEN OIL</w:t>
      </w:r>
      <w:r w:rsidRPr="00E923A2">
        <w:rPr>
          <w:rFonts w:ascii="Arial" w:hAnsi="Arial" w:cs="Arial"/>
          <w:sz w:val="20"/>
        </w:rPr>
        <w:t xml:space="preserve"> Sp. z o.o. zgodnie z art. 6 ust. 1 lit. c RODO związanych m.in. z:</w:t>
      </w:r>
    </w:p>
    <w:p w14:paraId="17155C3D" w14:textId="77777777" w:rsidR="00487144" w:rsidRPr="00E923A2" w:rsidRDefault="00487144" w:rsidP="00B61D0F">
      <w:pPr>
        <w:numPr>
          <w:ilvl w:val="0"/>
          <w:numId w:val="46"/>
        </w:numPr>
        <w:ind w:left="1276"/>
        <w:contextualSpacing/>
        <w:jc w:val="both"/>
        <w:rPr>
          <w:rFonts w:ascii="Arial" w:hAnsi="Arial" w:cs="Arial"/>
          <w:sz w:val="20"/>
        </w:rPr>
      </w:pPr>
      <w:r w:rsidRPr="00E923A2">
        <w:rPr>
          <w:rFonts w:ascii="Arial" w:hAnsi="Arial" w:cs="Arial"/>
          <w:sz w:val="20"/>
        </w:rPr>
        <w:t>przepisami podatkowymi oraz przepisami o rachunkowości,</w:t>
      </w:r>
    </w:p>
    <w:p w14:paraId="298054F2" w14:textId="77777777" w:rsidR="00487144" w:rsidRPr="00E923A2" w:rsidRDefault="00487144" w:rsidP="00B61D0F">
      <w:pPr>
        <w:numPr>
          <w:ilvl w:val="0"/>
          <w:numId w:val="46"/>
        </w:numPr>
        <w:ind w:left="1276"/>
        <w:contextualSpacing/>
        <w:jc w:val="both"/>
        <w:rPr>
          <w:rFonts w:ascii="Arial" w:hAnsi="Arial" w:cs="Arial"/>
          <w:sz w:val="20"/>
        </w:rPr>
      </w:pPr>
      <w:r w:rsidRPr="00E923A2">
        <w:rPr>
          <w:rFonts w:ascii="Arial" w:hAnsi="Arial" w:cs="Arial"/>
          <w:sz w:val="20"/>
        </w:rPr>
        <w:t>realizacją żądań organów ścigania i na potrzeby postępowań sądowych, w przypadku zwrócenia się z żądaniem udostępnienia danych przez odpowiednie organy,</w:t>
      </w:r>
    </w:p>
    <w:p w14:paraId="3B479803" w14:textId="0DFD7F21" w:rsidR="00487144" w:rsidRPr="00E923A2" w:rsidRDefault="00487144" w:rsidP="00B61D0F">
      <w:pPr>
        <w:numPr>
          <w:ilvl w:val="0"/>
          <w:numId w:val="44"/>
        </w:numPr>
        <w:ind w:left="851" w:hanging="425"/>
        <w:jc w:val="both"/>
        <w:rPr>
          <w:rFonts w:ascii="Arial" w:hAnsi="Arial" w:cs="Arial"/>
          <w:sz w:val="20"/>
        </w:rPr>
      </w:pPr>
      <w:r w:rsidRPr="00E923A2">
        <w:rPr>
          <w:rFonts w:ascii="Arial" w:hAnsi="Arial" w:cs="Arial"/>
          <w:sz w:val="20"/>
        </w:rPr>
        <w:t xml:space="preserve">prawnie uzasadniony interes </w:t>
      </w:r>
      <w:r w:rsidR="006E7071">
        <w:rPr>
          <w:rFonts w:ascii="Arial" w:hAnsi="Arial" w:cs="Arial"/>
          <w:sz w:val="20"/>
        </w:rPr>
        <w:t>ORLEN OIL</w:t>
      </w:r>
      <w:r w:rsidRPr="00E923A2">
        <w:rPr>
          <w:rFonts w:ascii="Arial" w:hAnsi="Arial" w:cs="Arial"/>
          <w:sz w:val="20"/>
        </w:rPr>
        <w:t xml:space="preserve"> Sp. z o.o. zgodnie z art. 6 ust. 1 lit. f RODO, w tym:</w:t>
      </w:r>
    </w:p>
    <w:p w14:paraId="449F8B99" w14:textId="77777777" w:rsidR="00487144" w:rsidRPr="00E923A2" w:rsidRDefault="00487144" w:rsidP="00B61D0F">
      <w:pPr>
        <w:numPr>
          <w:ilvl w:val="0"/>
          <w:numId w:val="47"/>
        </w:numPr>
        <w:ind w:left="1276"/>
        <w:contextualSpacing/>
        <w:jc w:val="both"/>
        <w:rPr>
          <w:rFonts w:ascii="Arial" w:hAnsi="Arial" w:cs="Arial"/>
          <w:sz w:val="20"/>
        </w:rPr>
      </w:pPr>
      <w:r w:rsidRPr="00E923A2">
        <w:rPr>
          <w:rFonts w:ascii="Arial" w:hAnsi="Arial" w:cs="Arial"/>
          <w:sz w:val="20"/>
        </w:rPr>
        <w:t xml:space="preserve">zawarcie i realizacja Umowy pomiędzy Stronami, </w:t>
      </w:r>
    </w:p>
    <w:p w14:paraId="37BB44A0" w14:textId="77777777" w:rsidR="00487144" w:rsidRPr="00E923A2" w:rsidRDefault="00487144" w:rsidP="00B61D0F">
      <w:pPr>
        <w:numPr>
          <w:ilvl w:val="0"/>
          <w:numId w:val="47"/>
        </w:numPr>
        <w:ind w:left="1276"/>
        <w:contextualSpacing/>
        <w:jc w:val="both"/>
        <w:rPr>
          <w:rFonts w:ascii="Arial" w:hAnsi="Arial" w:cs="Arial"/>
          <w:sz w:val="20"/>
        </w:rPr>
      </w:pPr>
      <w:r w:rsidRPr="00E923A2">
        <w:rPr>
          <w:rFonts w:ascii="Arial" w:hAnsi="Arial" w:cs="Arial"/>
          <w:sz w:val="20"/>
        </w:rPr>
        <w:t xml:space="preserve">archiwizacja będąca realizacją prawnie uzasadnionego interesu polegającego na </w:t>
      </w:r>
      <w:r w:rsidRPr="00E923A2">
        <w:rPr>
          <w:rFonts w:ascii="Arial" w:hAnsi="Arial" w:cs="Arial"/>
          <w:sz w:val="20"/>
        </w:rPr>
        <w:br/>
        <w:t>zabezpieczeniu informacji na wypadek prawnej potrzeby wykazania faktów, jak również na potrzeby ewentualnego ustalenia, dochodzenia lub obrony przed roszczeniami.</w:t>
      </w:r>
    </w:p>
    <w:p w14:paraId="26447203" w14:textId="7777777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Dane osobowe otrzymane od drugiej Strony mogą być przekazywane następującym kategoriom odbiorców:</w:t>
      </w:r>
    </w:p>
    <w:p w14:paraId="2AD6A64C" w14:textId="7535935A" w:rsidR="00487144" w:rsidRPr="00E923A2" w:rsidRDefault="00487144" w:rsidP="00B61D0F">
      <w:pPr>
        <w:numPr>
          <w:ilvl w:val="0"/>
          <w:numId w:val="45"/>
        </w:numPr>
        <w:ind w:left="851" w:hanging="425"/>
        <w:jc w:val="both"/>
        <w:rPr>
          <w:rFonts w:ascii="Arial" w:hAnsi="Arial" w:cs="Arial"/>
          <w:sz w:val="20"/>
        </w:rPr>
      </w:pPr>
      <w:r w:rsidRPr="00E923A2">
        <w:rPr>
          <w:rFonts w:ascii="Arial" w:hAnsi="Arial" w:cs="Arial"/>
          <w:sz w:val="20"/>
        </w:rPr>
        <w:t xml:space="preserve">podmiotom przetwarzającym dane osobowe na zlecenie </w:t>
      </w:r>
      <w:r w:rsidR="006E7071">
        <w:rPr>
          <w:rFonts w:ascii="Arial" w:hAnsi="Arial" w:cs="Arial"/>
          <w:sz w:val="20"/>
        </w:rPr>
        <w:t>ORLEN OIL</w:t>
      </w:r>
      <w:r w:rsidRPr="00E923A2">
        <w:rPr>
          <w:rFonts w:ascii="Arial" w:hAnsi="Arial" w:cs="Arial"/>
          <w:sz w:val="20"/>
        </w:rPr>
        <w:t xml:space="preserve"> Sp. z o.o., w tym m.in. obsługującym systemy informatyczne wykorzystywane na potrzeby realizacji Umowy, </w:t>
      </w:r>
      <w:r w:rsidRPr="00E923A2">
        <w:rPr>
          <w:rFonts w:ascii="Arial" w:hAnsi="Arial" w:cs="Arial"/>
          <w:sz w:val="20"/>
        </w:rPr>
        <w:br/>
        <w:t>świadczącym usługi księgowe, archiwizacyjne, serwisowe,</w:t>
      </w:r>
    </w:p>
    <w:p w14:paraId="07B676D9" w14:textId="79AB6E06" w:rsidR="00487144" w:rsidRPr="00E923A2" w:rsidRDefault="00487144" w:rsidP="00B61D0F">
      <w:pPr>
        <w:numPr>
          <w:ilvl w:val="0"/>
          <w:numId w:val="45"/>
        </w:numPr>
        <w:ind w:left="851" w:hanging="425"/>
        <w:jc w:val="both"/>
        <w:rPr>
          <w:rFonts w:ascii="Arial" w:hAnsi="Arial" w:cs="Arial"/>
          <w:sz w:val="20"/>
        </w:rPr>
      </w:pPr>
      <w:r w:rsidRPr="00E923A2">
        <w:rPr>
          <w:rFonts w:ascii="Arial" w:hAnsi="Arial" w:cs="Arial"/>
          <w:sz w:val="20"/>
        </w:rPr>
        <w:t xml:space="preserve">podmiotom świadczącym usługi na rzecz </w:t>
      </w:r>
      <w:r w:rsidR="006E7071">
        <w:rPr>
          <w:rFonts w:ascii="Arial" w:hAnsi="Arial" w:cs="Arial"/>
          <w:sz w:val="20"/>
        </w:rPr>
        <w:t>ORLEN OIL</w:t>
      </w:r>
      <w:r w:rsidRPr="00E923A2">
        <w:rPr>
          <w:rFonts w:ascii="Arial" w:hAnsi="Arial" w:cs="Arial"/>
          <w:sz w:val="20"/>
        </w:rPr>
        <w:t xml:space="preserve"> Sp. z o.o., w tym firmom kurierskim i pocztowym (w związku z koniecznością dokonania zawiadomień określonych w Umowie), doradcom prawnym lub finansowym lub audytorom </w:t>
      </w:r>
      <w:r w:rsidR="006E7071">
        <w:rPr>
          <w:rFonts w:ascii="Arial" w:hAnsi="Arial" w:cs="Arial"/>
          <w:sz w:val="20"/>
        </w:rPr>
        <w:t>ORLEN OIL</w:t>
      </w:r>
      <w:r w:rsidRPr="00E923A2">
        <w:rPr>
          <w:rFonts w:ascii="Arial" w:hAnsi="Arial" w:cs="Arial"/>
          <w:sz w:val="20"/>
        </w:rPr>
        <w:t xml:space="preserve"> Sp. z o.o. (w związku ze świadczeniem usług doradztwa przy zawarciu, wykonaniu i egzekucji roszczeń </w:t>
      </w:r>
      <w:r w:rsidRPr="00E923A2">
        <w:rPr>
          <w:rFonts w:ascii="Arial" w:hAnsi="Arial" w:cs="Arial"/>
          <w:sz w:val="20"/>
        </w:rPr>
        <w:br/>
        <w:t>wynikających z Umowy),</w:t>
      </w:r>
    </w:p>
    <w:p w14:paraId="7DFA1003" w14:textId="26D3E787" w:rsidR="00487144" w:rsidRPr="00E923A2" w:rsidRDefault="00487144" w:rsidP="00487144">
      <w:pPr>
        <w:ind w:left="426"/>
        <w:jc w:val="both"/>
        <w:rPr>
          <w:rFonts w:ascii="Arial" w:hAnsi="Arial" w:cs="Arial"/>
          <w:sz w:val="20"/>
        </w:rPr>
      </w:pPr>
      <w:r w:rsidRPr="00E923A2">
        <w:rPr>
          <w:rFonts w:ascii="Arial" w:hAnsi="Arial" w:cs="Arial"/>
          <w:sz w:val="20"/>
        </w:rPr>
        <w:t>przy czym takie podmioty przetwarzają dane na podstawie umowy z </w:t>
      </w:r>
      <w:r w:rsidR="006E7071">
        <w:rPr>
          <w:rFonts w:ascii="Arial" w:hAnsi="Arial" w:cs="Arial"/>
          <w:sz w:val="20"/>
        </w:rPr>
        <w:t>ORLEN OIL</w:t>
      </w:r>
      <w:r w:rsidRPr="00E923A2">
        <w:rPr>
          <w:rFonts w:ascii="Arial" w:hAnsi="Arial" w:cs="Arial"/>
          <w:sz w:val="20"/>
        </w:rPr>
        <w:t xml:space="preserve"> Sp. z o.o. i wyłącznie zgodnie z jej poleceniami. Dane mogą być także udostępniane podmiotom uprawnionym na podstawie prawa, w tym organom administracji skarbowej.</w:t>
      </w:r>
    </w:p>
    <w:p w14:paraId="7D45313B" w14:textId="7777777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627EA53C" w14:textId="24E8805B"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Każda osoba, której dane osobowe zostaną udostępnione pomiędzy Stronami w związku z </w:t>
      </w:r>
      <w:r w:rsidRPr="00E923A2">
        <w:rPr>
          <w:rFonts w:ascii="Arial" w:hAnsi="Arial" w:cs="Arial"/>
          <w:sz w:val="20"/>
        </w:rPr>
        <w:br/>
        <w:t xml:space="preserve">zawarciem i realizacją Umowy, ma prawo dostępu do treści swoich danych oraz prawo ich </w:t>
      </w:r>
      <w:r w:rsidRPr="00E923A2">
        <w:rPr>
          <w:rFonts w:ascii="Arial" w:hAnsi="Arial" w:cs="Arial"/>
          <w:sz w:val="20"/>
        </w:rPr>
        <w:br/>
        <w:t xml:space="preserve">sprostowania, usunięcia, ograniczenia przetwarzania oraz prawo wniesienia sprzeciwu z przyczyn związanych z jej szczególną sytuacją, w przypadku kiedy </w:t>
      </w:r>
      <w:r w:rsidR="006E7071">
        <w:rPr>
          <w:rFonts w:ascii="Arial" w:hAnsi="Arial" w:cs="Arial"/>
          <w:sz w:val="20"/>
        </w:rPr>
        <w:t>ORLEN OIL</w:t>
      </w:r>
      <w:r w:rsidRPr="00E923A2">
        <w:rPr>
          <w:rFonts w:ascii="Arial" w:hAnsi="Arial" w:cs="Arial"/>
          <w:sz w:val="20"/>
        </w:rPr>
        <w:t xml:space="preserve"> Sp. z o.o. przetwarza dane w oparciu o swój prawnie uzasadniony interes. Sprzeciw taki można wyrazić w dowolnym </w:t>
      </w:r>
    </w:p>
    <w:p w14:paraId="2F95D1EE" w14:textId="7F0CE5B8" w:rsidR="00487144" w:rsidRPr="00E923A2" w:rsidRDefault="00487144" w:rsidP="00487144">
      <w:pPr>
        <w:ind w:left="425"/>
        <w:jc w:val="both"/>
        <w:rPr>
          <w:rFonts w:ascii="Arial" w:hAnsi="Arial" w:cs="Arial"/>
          <w:sz w:val="20"/>
        </w:rPr>
      </w:pPr>
      <w:r w:rsidRPr="00E923A2">
        <w:rPr>
          <w:rFonts w:ascii="Arial" w:hAnsi="Arial" w:cs="Arial"/>
          <w:sz w:val="20"/>
        </w:rPr>
        <w:t xml:space="preserve">momencie na adres poczty elektronicznej: daneosobowe@orlenoil.pl lub pisemnie na adres: </w:t>
      </w:r>
      <w:r w:rsidRPr="00E923A2">
        <w:rPr>
          <w:rFonts w:ascii="Arial" w:hAnsi="Arial" w:cs="Arial"/>
          <w:sz w:val="20"/>
        </w:rPr>
        <w:br/>
      </w:r>
      <w:r w:rsidR="006E7071">
        <w:rPr>
          <w:rFonts w:ascii="Arial" w:hAnsi="Arial" w:cs="Arial"/>
          <w:sz w:val="20"/>
        </w:rPr>
        <w:t>ORLEN OIL</w:t>
      </w:r>
      <w:r w:rsidRPr="00E923A2">
        <w:rPr>
          <w:rFonts w:ascii="Arial" w:hAnsi="Arial" w:cs="Arial"/>
          <w:sz w:val="20"/>
        </w:rPr>
        <w:t xml:space="preserve"> Sp. z o.o. ul. Elbląska 135, 80-718 Gdańsk, z dopiskiem „Inspektor Ochrony Danych”.</w:t>
      </w:r>
    </w:p>
    <w:p w14:paraId="21A356DA" w14:textId="77777777"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Każda osoba posiada również prawo wniesienia skargi do organu nadzorczego (w Polsce jest to Prezes Urzędu Ochrony Danych Osobowych), w przypadku uznania, że przetwarzanie danych </w:t>
      </w:r>
      <w:r w:rsidRPr="00E923A2">
        <w:rPr>
          <w:rFonts w:ascii="Arial" w:hAnsi="Arial" w:cs="Arial"/>
          <w:sz w:val="20"/>
        </w:rPr>
        <w:br/>
        <w:t>osobowych narusza obowiązujące przepisy o ochronie danych osobowych.</w:t>
      </w:r>
    </w:p>
    <w:p w14:paraId="1247B64D" w14:textId="215E6035" w:rsidR="00487144" w:rsidRPr="00E923A2" w:rsidRDefault="00487144" w:rsidP="00B61D0F">
      <w:pPr>
        <w:numPr>
          <w:ilvl w:val="1"/>
          <w:numId w:val="43"/>
        </w:numPr>
        <w:ind w:left="425" w:hanging="425"/>
        <w:jc w:val="both"/>
        <w:rPr>
          <w:rFonts w:ascii="Arial" w:hAnsi="Arial" w:cs="Arial"/>
          <w:sz w:val="20"/>
        </w:rPr>
      </w:pPr>
      <w:r w:rsidRPr="00E923A2">
        <w:rPr>
          <w:rFonts w:ascii="Arial" w:hAnsi="Arial" w:cs="Arial"/>
          <w:sz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E923A2">
        <w:rPr>
          <w:rFonts w:ascii="Arial" w:hAnsi="Arial" w:cs="Arial"/>
          <w:sz w:val="20"/>
        </w:rPr>
        <w:br/>
        <w:t xml:space="preserve">obowiązkowe w zakresie celów przetwarzania realizowanych w oparciu o obowiązek prawny </w:t>
      </w:r>
      <w:r w:rsidRPr="00E923A2">
        <w:rPr>
          <w:rFonts w:ascii="Arial" w:hAnsi="Arial" w:cs="Arial"/>
          <w:sz w:val="20"/>
        </w:rPr>
        <w:br/>
        <w:t xml:space="preserve">ciążący na </w:t>
      </w:r>
      <w:r w:rsidR="006E7071">
        <w:rPr>
          <w:rFonts w:ascii="Arial" w:hAnsi="Arial" w:cs="Arial"/>
          <w:sz w:val="20"/>
        </w:rPr>
        <w:t>ORLEN OIL</w:t>
      </w:r>
      <w:r w:rsidRPr="00E923A2">
        <w:rPr>
          <w:rFonts w:ascii="Arial" w:hAnsi="Arial" w:cs="Arial"/>
          <w:sz w:val="20"/>
        </w:rPr>
        <w:t xml:space="preserve"> Sp. z o.o.</w:t>
      </w:r>
    </w:p>
    <w:p w14:paraId="642957ED" w14:textId="77777777" w:rsidR="00487144" w:rsidRPr="00E923A2" w:rsidRDefault="00487144" w:rsidP="00B61D0F">
      <w:pPr>
        <w:numPr>
          <w:ilvl w:val="1"/>
          <w:numId w:val="43"/>
        </w:numPr>
        <w:ind w:left="425" w:hanging="425"/>
        <w:jc w:val="both"/>
        <w:rPr>
          <w:rFonts w:ascii="Arial" w:hAnsi="Arial" w:cs="Arial"/>
          <w:b/>
          <w:sz w:val="20"/>
        </w:rPr>
      </w:pPr>
      <w:r w:rsidRPr="00E923A2">
        <w:rPr>
          <w:rFonts w:ascii="Arial" w:hAnsi="Arial" w:cs="Arial"/>
          <w:sz w:val="20"/>
        </w:rPr>
        <w:t xml:space="preserve">Dane osobowe nie będą profilowane i nie będą służyły zautomatyzowanemu podejmowaniu </w:t>
      </w:r>
      <w:r w:rsidRPr="00E923A2">
        <w:rPr>
          <w:rFonts w:ascii="Arial" w:hAnsi="Arial" w:cs="Arial"/>
          <w:sz w:val="20"/>
        </w:rPr>
        <w:br/>
        <w:t>decyzji.</w:t>
      </w:r>
    </w:p>
    <w:p w14:paraId="719CDD9A" w14:textId="77777777" w:rsidR="006B003C" w:rsidRDefault="006B003C" w:rsidP="006B003C">
      <w:pPr>
        <w:tabs>
          <w:tab w:val="left" w:pos="5209"/>
        </w:tabs>
        <w:jc w:val="center"/>
        <w:rPr>
          <w:rFonts w:ascii="Arial" w:hAnsi="Arial" w:cs="Arial"/>
          <w:b/>
          <w:bCs/>
          <w:iCs/>
          <w:sz w:val="20"/>
        </w:rPr>
      </w:pPr>
    </w:p>
    <w:p w14:paraId="17891FF8" w14:textId="77777777" w:rsidR="006E7071" w:rsidRDefault="006E7071" w:rsidP="006B003C">
      <w:pPr>
        <w:tabs>
          <w:tab w:val="left" w:pos="5209"/>
        </w:tabs>
        <w:jc w:val="center"/>
        <w:rPr>
          <w:rFonts w:ascii="Arial" w:hAnsi="Arial" w:cs="Arial"/>
          <w:b/>
          <w:bCs/>
          <w:iCs/>
          <w:sz w:val="20"/>
        </w:rPr>
      </w:pPr>
    </w:p>
    <w:p w14:paraId="3C43BF92" w14:textId="77777777" w:rsidR="006E7071" w:rsidRDefault="006E7071" w:rsidP="006B003C">
      <w:pPr>
        <w:tabs>
          <w:tab w:val="left" w:pos="5209"/>
        </w:tabs>
        <w:jc w:val="center"/>
        <w:rPr>
          <w:rFonts w:ascii="Arial" w:hAnsi="Arial" w:cs="Arial"/>
          <w:b/>
          <w:bCs/>
          <w:iCs/>
          <w:sz w:val="20"/>
        </w:rPr>
      </w:pPr>
    </w:p>
    <w:p w14:paraId="62F990AF" w14:textId="77777777" w:rsidR="006E7071" w:rsidRDefault="006E7071" w:rsidP="006B003C">
      <w:pPr>
        <w:tabs>
          <w:tab w:val="left" w:pos="5209"/>
        </w:tabs>
        <w:jc w:val="center"/>
        <w:rPr>
          <w:rFonts w:ascii="Arial" w:hAnsi="Arial" w:cs="Arial"/>
          <w:b/>
          <w:bCs/>
          <w:iCs/>
          <w:sz w:val="20"/>
        </w:rPr>
      </w:pPr>
    </w:p>
    <w:p w14:paraId="59ADB9EB" w14:textId="77777777" w:rsidR="006E7071" w:rsidRDefault="006E7071" w:rsidP="006B003C">
      <w:pPr>
        <w:tabs>
          <w:tab w:val="left" w:pos="5209"/>
        </w:tabs>
        <w:jc w:val="center"/>
        <w:rPr>
          <w:rFonts w:ascii="Arial" w:hAnsi="Arial" w:cs="Arial"/>
          <w:b/>
          <w:bCs/>
          <w:iCs/>
          <w:sz w:val="20"/>
        </w:rPr>
      </w:pPr>
    </w:p>
    <w:p w14:paraId="4673CC06" w14:textId="5C33F203" w:rsidR="000718BF" w:rsidRDefault="006B003C" w:rsidP="006B003C">
      <w:pPr>
        <w:tabs>
          <w:tab w:val="left" w:pos="3218"/>
        </w:tabs>
        <w:jc w:val="center"/>
        <w:rPr>
          <w:rFonts w:ascii="Arial" w:hAnsi="Arial" w:cs="Arial"/>
          <w:b/>
          <w:bCs/>
          <w:iCs/>
          <w:sz w:val="20"/>
        </w:rPr>
      </w:pPr>
      <w:bookmarkStart w:id="8" w:name="_Toc77681757"/>
      <w:r w:rsidRPr="00796DBC">
        <w:rPr>
          <w:rFonts w:ascii="Arial" w:hAnsi="Arial" w:cs="Arial"/>
          <w:b/>
          <w:bCs/>
          <w:iCs/>
          <w:sz w:val="20"/>
        </w:rPr>
        <w:lastRenderedPageBreak/>
        <w:t xml:space="preserve">§ </w:t>
      </w:r>
      <w:r>
        <w:rPr>
          <w:rFonts w:ascii="Arial" w:hAnsi="Arial" w:cs="Arial"/>
          <w:b/>
          <w:bCs/>
          <w:iCs/>
          <w:sz w:val="20"/>
        </w:rPr>
        <w:t>20.</w:t>
      </w:r>
      <w:r w:rsidRPr="00796DBC">
        <w:rPr>
          <w:rFonts w:ascii="Arial" w:hAnsi="Arial" w:cs="Arial"/>
          <w:b/>
          <w:bCs/>
          <w:iCs/>
          <w:sz w:val="20"/>
        </w:rPr>
        <w:br/>
      </w:r>
      <w:bookmarkEnd w:id="8"/>
      <w:r>
        <w:rPr>
          <w:rFonts w:ascii="Arial" w:hAnsi="Arial" w:cs="Arial"/>
          <w:b/>
          <w:bCs/>
          <w:iCs/>
          <w:sz w:val="20"/>
        </w:rPr>
        <w:t>KLAUZULA SANKCYJNA.</w:t>
      </w:r>
    </w:p>
    <w:p w14:paraId="243E5ED9" w14:textId="77777777" w:rsidR="006B003C" w:rsidRPr="00796DBC" w:rsidRDefault="006B003C" w:rsidP="000718BF">
      <w:pPr>
        <w:tabs>
          <w:tab w:val="left" w:pos="3218"/>
        </w:tabs>
        <w:jc w:val="center"/>
        <w:rPr>
          <w:rFonts w:ascii="Arial" w:hAnsi="Arial" w:cs="Arial"/>
          <w:b/>
          <w:bCs/>
          <w:iCs/>
          <w:sz w:val="20"/>
        </w:rPr>
      </w:pPr>
    </w:p>
    <w:p w14:paraId="4F01F9B3" w14:textId="77777777" w:rsidR="000718BF" w:rsidRPr="007062DD" w:rsidRDefault="000718BF" w:rsidP="00B61D0F">
      <w:pPr>
        <w:keepNext/>
        <w:keepLines/>
        <w:numPr>
          <w:ilvl w:val="0"/>
          <w:numId w:val="40"/>
        </w:numPr>
        <w:suppressAutoHyphens/>
        <w:jc w:val="both"/>
        <w:outlineLvl w:val="0"/>
        <w:rPr>
          <w:rFonts w:ascii="Arial" w:hAnsi="Arial" w:cs="Arial"/>
          <w:b/>
          <w:caps/>
          <w:sz w:val="20"/>
          <w:lang w:val="en-GB"/>
        </w:rPr>
      </w:pPr>
      <w:r w:rsidRPr="007062DD">
        <w:rPr>
          <w:rFonts w:ascii="Arial" w:hAnsi="Arial" w:cs="Arial"/>
          <w:b/>
          <w:caps/>
          <w:color w:val="000000"/>
          <w:sz w:val="20"/>
          <w:lang w:val="en-GB"/>
        </w:rPr>
        <w:t>Oświadczenia</w:t>
      </w:r>
      <w:r>
        <w:rPr>
          <w:rFonts w:ascii="Arial" w:hAnsi="Arial" w:cs="Arial"/>
          <w:b/>
          <w:caps/>
          <w:color w:val="000000"/>
          <w:sz w:val="20"/>
          <w:lang w:val="en-GB"/>
        </w:rPr>
        <w:t xml:space="preserve"> WYKONAWCY</w:t>
      </w:r>
    </w:p>
    <w:p w14:paraId="19D530B4" w14:textId="77777777" w:rsidR="000718BF" w:rsidRPr="007062DD" w:rsidRDefault="000718BF" w:rsidP="000718BF">
      <w:pPr>
        <w:suppressAutoHyphens/>
        <w:ind w:left="567"/>
        <w:jc w:val="both"/>
        <w:outlineLvl w:val="1"/>
        <w:rPr>
          <w:rFonts w:ascii="Arial" w:hAnsi="Arial" w:cs="Arial"/>
          <w:sz w:val="20"/>
        </w:rPr>
      </w:pPr>
      <w:r w:rsidRPr="007062DD">
        <w:rPr>
          <w:rFonts w:ascii="Arial" w:hAnsi="Arial" w:cs="Arial"/>
          <w:sz w:val="20"/>
        </w:rPr>
        <w:t>Wy</w:t>
      </w:r>
      <w:r>
        <w:rPr>
          <w:rFonts w:ascii="Arial" w:hAnsi="Arial" w:cs="Arial"/>
          <w:sz w:val="20"/>
        </w:rPr>
        <w:t>konawca</w:t>
      </w:r>
      <w:r w:rsidRPr="007062DD">
        <w:rPr>
          <w:rFonts w:ascii="Arial" w:hAnsi="Arial" w:cs="Arial"/>
          <w:sz w:val="20"/>
        </w:rPr>
        <w:t xml:space="preserve"> oświadcza, że zgodnie z jego najlepszą wiedzą, na dzień zawarcia Umo</w:t>
      </w:r>
      <w:r>
        <w:rPr>
          <w:rFonts w:ascii="Arial" w:hAnsi="Arial" w:cs="Arial"/>
          <w:sz w:val="20"/>
        </w:rPr>
        <w:t>wy</w:t>
      </w:r>
      <w:r w:rsidRPr="007062DD">
        <w:rPr>
          <w:rFonts w:ascii="Arial" w:hAnsi="Arial" w:cs="Arial"/>
          <w:sz w:val="20"/>
        </w:rPr>
        <w:t xml:space="preserve"> zarówno on, jak i jego podmioty zależne, dominujące oraz członkowie jego organów oraz osoby działające w jego imieniu i na jego rzecz:</w:t>
      </w:r>
    </w:p>
    <w:p w14:paraId="22BA39B7" w14:textId="77777777" w:rsidR="000718BF" w:rsidRPr="007062DD" w:rsidRDefault="000718BF" w:rsidP="00B61D0F">
      <w:pPr>
        <w:numPr>
          <w:ilvl w:val="2"/>
          <w:numId w:val="34"/>
        </w:numPr>
        <w:suppressAutoHyphens/>
        <w:ind w:left="851" w:hanging="283"/>
        <w:jc w:val="both"/>
        <w:outlineLvl w:val="2"/>
        <w:rPr>
          <w:rFonts w:ascii="Arial" w:hAnsi="Arial" w:cs="Arial"/>
          <w:sz w:val="20"/>
        </w:rPr>
      </w:pPr>
      <w:r w:rsidRPr="007062D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7062DD">
        <w:rPr>
          <w:rFonts w:ascii="Arial" w:hAnsi="Arial" w:cs="Arial"/>
          <w:color w:val="0070C0"/>
          <w:sz w:val="20"/>
        </w:rPr>
        <w:t xml:space="preserve"> </w:t>
      </w:r>
      <w:r w:rsidRPr="007062DD">
        <w:rPr>
          <w:rFonts w:ascii="Arial" w:hAnsi="Arial" w:cs="Arial"/>
          <w:sz w:val="20"/>
        </w:rPr>
        <w:t>(dalej: „</w:t>
      </w:r>
      <w:r w:rsidRPr="007062DD">
        <w:rPr>
          <w:rFonts w:ascii="Arial" w:hAnsi="Arial" w:cs="Arial"/>
          <w:b/>
          <w:bCs/>
          <w:sz w:val="20"/>
        </w:rPr>
        <w:t>Przepisy Sankcyjne</w:t>
      </w:r>
      <w:r w:rsidRPr="007062DD">
        <w:rPr>
          <w:rFonts w:ascii="Arial" w:hAnsi="Arial" w:cs="Arial"/>
          <w:sz w:val="20"/>
        </w:rPr>
        <w:t>”);</w:t>
      </w:r>
    </w:p>
    <w:p w14:paraId="5D44F087" w14:textId="77777777" w:rsidR="000718BF" w:rsidRPr="007062DD" w:rsidRDefault="000718BF" w:rsidP="00B61D0F">
      <w:pPr>
        <w:numPr>
          <w:ilvl w:val="2"/>
          <w:numId w:val="34"/>
        </w:numPr>
        <w:suppressAutoHyphens/>
        <w:ind w:left="851" w:hanging="283"/>
        <w:jc w:val="both"/>
        <w:outlineLvl w:val="2"/>
        <w:rPr>
          <w:rFonts w:ascii="Arial" w:hAnsi="Arial" w:cs="Arial"/>
          <w:sz w:val="20"/>
        </w:rPr>
      </w:pPr>
      <w:r w:rsidRPr="007062D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2DD">
        <w:rPr>
          <w:rFonts w:ascii="Arial" w:hAnsi="Arial" w:cs="Arial"/>
          <w:b/>
          <w:bCs/>
          <w:sz w:val="20"/>
        </w:rPr>
        <w:t>Podmiot Objęty Sankcjami</w:t>
      </w:r>
      <w:r w:rsidRPr="007062DD">
        <w:rPr>
          <w:rFonts w:ascii="Arial" w:hAnsi="Arial" w:cs="Arial"/>
          <w:sz w:val="20"/>
        </w:rPr>
        <w:t>”);</w:t>
      </w:r>
    </w:p>
    <w:p w14:paraId="38CC5D16" w14:textId="77777777" w:rsidR="000718BF" w:rsidRPr="007062DD" w:rsidRDefault="000718BF" w:rsidP="00B61D0F">
      <w:pPr>
        <w:numPr>
          <w:ilvl w:val="2"/>
          <w:numId w:val="34"/>
        </w:numPr>
        <w:suppressAutoHyphens/>
        <w:ind w:left="851" w:hanging="283"/>
        <w:jc w:val="both"/>
        <w:outlineLvl w:val="2"/>
        <w:rPr>
          <w:rFonts w:ascii="Arial" w:hAnsi="Arial" w:cs="Arial"/>
          <w:sz w:val="20"/>
          <w:lang w:val="en-GB"/>
        </w:rPr>
      </w:pPr>
      <w:r w:rsidRPr="007062DD">
        <w:rPr>
          <w:rFonts w:ascii="Arial" w:hAnsi="Arial" w:cs="Arial"/>
          <w:sz w:val="20"/>
        </w:rPr>
        <w:t xml:space="preserve">nie są bezpośrednio lub pośrednio własnością lub nie są kontrolowane przez osoby prawne lub fizyczne spełniające kryteria opisane w pkt. </w:t>
      </w:r>
      <w:r w:rsidRPr="007062DD">
        <w:rPr>
          <w:rFonts w:ascii="Arial" w:hAnsi="Arial" w:cs="Arial"/>
          <w:sz w:val="20"/>
          <w:lang w:val="en-GB"/>
        </w:rPr>
        <w:t xml:space="preserve">(ii) </w:t>
      </w:r>
      <w:proofErr w:type="spellStart"/>
      <w:r w:rsidRPr="007062DD">
        <w:rPr>
          <w:rFonts w:ascii="Arial" w:hAnsi="Arial" w:cs="Arial"/>
          <w:sz w:val="20"/>
          <w:lang w:val="en-GB"/>
        </w:rPr>
        <w:t>powyżej</w:t>
      </w:r>
      <w:proofErr w:type="spellEnd"/>
      <w:r w:rsidRPr="007062DD">
        <w:rPr>
          <w:rFonts w:ascii="Arial" w:hAnsi="Arial" w:cs="Arial"/>
          <w:sz w:val="20"/>
          <w:lang w:val="en-GB"/>
        </w:rPr>
        <w:t>;</w:t>
      </w:r>
    </w:p>
    <w:p w14:paraId="131BDA01" w14:textId="77777777" w:rsidR="000718BF" w:rsidRPr="007062DD" w:rsidRDefault="000718BF" w:rsidP="00B61D0F">
      <w:pPr>
        <w:numPr>
          <w:ilvl w:val="2"/>
          <w:numId w:val="34"/>
        </w:numPr>
        <w:suppressAutoHyphens/>
        <w:ind w:left="851" w:hanging="283"/>
        <w:jc w:val="both"/>
        <w:outlineLvl w:val="2"/>
        <w:rPr>
          <w:rFonts w:ascii="Arial" w:hAnsi="Arial" w:cs="Arial"/>
          <w:sz w:val="20"/>
        </w:rPr>
      </w:pPr>
      <w:r w:rsidRPr="007062D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2E871701" w14:textId="77777777" w:rsidR="000718BF" w:rsidRPr="007062DD" w:rsidRDefault="000718BF" w:rsidP="00B61D0F">
      <w:pPr>
        <w:numPr>
          <w:ilvl w:val="2"/>
          <w:numId w:val="34"/>
        </w:numPr>
        <w:suppressAutoHyphens/>
        <w:ind w:left="851" w:hanging="283"/>
        <w:jc w:val="both"/>
        <w:outlineLvl w:val="2"/>
        <w:rPr>
          <w:rFonts w:ascii="Arial" w:hAnsi="Arial" w:cs="Arial"/>
          <w:sz w:val="20"/>
        </w:rPr>
      </w:pPr>
      <w:r w:rsidRPr="007062DD">
        <w:rPr>
          <w:rFonts w:ascii="Arial" w:hAnsi="Arial" w:cs="Arial"/>
          <w:sz w:val="20"/>
        </w:rPr>
        <w:t>nie uczestniczą w żadnym postępowaniu lub dochodzeniu prowadzonym przeciwko nim w związku z naruszeniem jakichkolwiek Przepisów Sankcyjnych.</w:t>
      </w:r>
    </w:p>
    <w:p w14:paraId="0F8A5583" w14:textId="77777777" w:rsidR="000718BF" w:rsidRPr="007062DD" w:rsidRDefault="000718BF" w:rsidP="00B61D0F">
      <w:pPr>
        <w:keepNext/>
        <w:keepLines/>
        <w:numPr>
          <w:ilvl w:val="0"/>
          <w:numId w:val="40"/>
        </w:numPr>
        <w:suppressAutoHyphens/>
        <w:jc w:val="both"/>
        <w:outlineLvl w:val="0"/>
        <w:rPr>
          <w:rFonts w:ascii="Arial" w:hAnsi="Arial" w:cs="Arial"/>
          <w:b/>
          <w:caps/>
          <w:color w:val="000000"/>
          <w:sz w:val="20"/>
          <w:lang w:val="en-GB"/>
        </w:rPr>
      </w:pPr>
      <w:r w:rsidRPr="007062DD">
        <w:rPr>
          <w:rFonts w:ascii="Arial" w:hAnsi="Arial" w:cs="Arial"/>
          <w:b/>
          <w:caps/>
          <w:color w:val="000000"/>
          <w:sz w:val="20"/>
          <w:lang w:val="en-GB"/>
        </w:rPr>
        <w:t xml:space="preserve">Zobowiązania </w:t>
      </w:r>
      <w:r>
        <w:rPr>
          <w:rFonts w:ascii="Arial" w:hAnsi="Arial" w:cs="Arial"/>
          <w:b/>
          <w:caps/>
          <w:color w:val="000000"/>
          <w:sz w:val="20"/>
          <w:lang w:val="en-GB"/>
        </w:rPr>
        <w:t>WYKONAWCY</w:t>
      </w:r>
    </w:p>
    <w:p w14:paraId="48FF3564" w14:textId="77777777" w:rsidR="000718BF" w:rsidRPr="007062DD" w:rsidRDefault="000718BF" w:rsidP="00B61D0F">
      <w:pPr>
        <w:numPr>
          <w:ilvl w:val="1"/>
          <w:numId w:val="40"/>
        </w:numPr>
        <w:suppressAutoHyphens/>
        <w:jc w:val="both"/>
        <w:outlineLvl w:val="1"/>
        <w:rPr>
          <w:rFonts w:ascii="Arial" w:hAnsi="Arial" w:cs="Arial"/>
          <w:color w:val="000000"/>
          <w:sz w:val="20"/>
        </w:rPr>
      </w:pPr>
      <w:r>
        <w:rPr>
          <w:rFonts w:ascii="Arial" w:hAnsi="Arial" w:cs="Arial"/>
          <w:color w:val="000000"/>
          <w:sz w:val="20"/>
        </w:rPr>
        <w:t>Wykonawca</w:t>
      </w:r>
      <w:r w:rsidRPr="007062DD">
        <w:rPr>
          <w:rFonts w:ascii="Arial" w:hAnsi="Arial" w:cs="Arial"/>
          <w:color w:val="000000"/>
          <w:sz w:val="20"/>
        </w:rPr>
        <w:t xml:space="preserve"> zobowiązuje się, że w okresie obowiązywania Umowy:</w:t>
      </w:r>
    </w:p>
    <w:p w14:paraId="01B01D04" w14:textId="77777777" w:rsidR="000718BF" w:rsidRPr="007062DD" w:rsidRDefault="000718BF" w:rsidP="00B61D0F">
      <w:pPr>
        <w:numPr>
          <w:ilvl w:val="2"/>
          <w:numId w:val="35"/>
        </w:numPr>
        <w:suppressAutoHyphens/>
        <w:ind w:left="851" w:hanging="284"/>
        <w:jc w:val="both"/>
        <w:outlineLvl w:val="2"/>
        <w:rPr>
          <w:rFonts w:ascii="Arial" w:hAnsi="Arial" w:cs="Arial"/>
          <w:color w:val="000000"/>
          <w:sz w:val="20"/>
        </w:rPr>
      </w:pPr>
      <w:r w:rsidRPr="007062D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5C55D434" w14:textId="77777777" w:rsidR="000718BF" w:rsidRPr="007062DD" w:rsidRDefault="000718BF" w:rsidP="00B61D0F">
      <w:pPr>
        <w:numPr>
          <w:ilvl w:val="2"/>
          <w:numId w:val="35"/>
        </w:numPr>
        <w:suppressAutoHyphens/>
        <w:ind w:left="851" w:hanging="284"/>
        <w:jc w:val="both"/>
        <w:outlineLvl w:val="2"/>
        <w:rPr>
          <w:rFonts w:ascii="Arial" w:hAnsi="Arial" w:cs="Arial"/>
          <w:color w:val="000000"/>
          <w:sz w:val="20"/>
        </w:rPr>
      </w:pPr>
      <w:r w:rsidRPr="007062D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3BAC01C" w14:textId="77777777" w:rsidR="000718BF" w:rsidRPr="007062DD" w:rsidRDefault="000718BF" w:rsidP="00B61D0F">
      <w:pPr>
        <w:numPr>
          <w:ilvl w:val="2"/>
          <w:numId w:val="35"/>
        </w:numPr>
        <w:suppressAutoHyphens/>
        <w:ind w:left="851" w:hanging="284"/>
        <w:jc w:val="both"/>
        <w:outlineLvl w:val="2"/>
        <w:rPr>
          <w:rFonts w:ascii="Arial" w:hAnsi="Arial" w:cs="Arial"/>
          <w:color w:val="000000"/>
          <w:sz w:val="20"/>
        </w:rPr>
      </w:pPr>
      <w:r w:rsidRPr="007062DD">
        <w:rPr>
          <w:rFonts w:ascii="Arial" w:hAnsi="Arial" w:cs="Arial"/>
          <w:color w:val="000000"/>
          <w:sz w:val="20"/>
        </w:rPr>
        <w:t>wszelkie oświadczenia złożone w pkt. 1 pozostaną prawdziwe.</w:t>
      </w:r>
    </w:p>
    <w:p w14:paraId="0E68CE43" w14:textId="0463CFCE" w:rsidR="000718BF" w:rsidRPr="007062DD" w:rsidRDefault="000718BF" w:rsidP="00B61D0F">
      <w:pPr>
        <w:numPr>
          <w:ilvl w:val="1"/>
          <w:numId w:val="40"/>
        </w:numPr>
        <w:suppressAutoHyphens/>
        <w:jc w:val="both"/>
        <w:outlineLvl w:val="1"/>
        <w:rPr>
          <w:rFonts w:ascii="Arial" w:hAnsi="Arial" w:cs="Arial"/>
          <w:color w:val="000000"/>
          <w:sz w:val="20"/>
        </w:rPr>
      </w:pPr>
      <w:r w:rsidRPr="007062DD">
        <w:rPr>
          <w:rFonts w:ascii="Arial" w:hAnsi="Arial" w:cs="Arial"/>
          <w:color w:val="000000"/>
          <w:sz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w:t>
      </w:r>
      <w:r w:rsidR="006E7071">
        <w:rPr>
          <w:rFonts w:ascii="Arial" w:hAnsi="Arial" w:cs="Arial"/>
          <w:color w:val="000000"/>
          <w:sz w:val="20"/>
        </w:rPr>
        <w:t>ORLEN OIL</w:t>
      </w:r>
      <w:r w:rsidRPr="007062DD">
        <w:rPr>
          <w:rFonts w:ascii="Arial" w:hAnsi="Arial" w:cs="Arial"/>
          <w:color w:val="000000"/>
          <w:sz w:val="20"/>
        </w:rPr>
        <w:t xml:space="preserve"> </w:t>
      </w:r>
      <w:r w:rsidRPr="007062DD">
        <w:rPr>
          <w:rFonts w:ascii="Arial" w:hAnsi="Arial" w:cs="Arial"/>
          <w:color w:val="000000"/>
          <w:sz w:val="20"/>
        </w:rPr>
        <w:br/>
        <w:t>o każdym takim przypadku oraz o podjętych działaniach zmierzających do przywrócenia prawdziwości takich oświadczeń.</w:t>
      </w:r>
    </w:p>
    <w:p w14:paraId="65BD9CE1" w14:textId="042B46DA" w:rsidR="000718BF" w:rsidRPr="007062DD" w:rsidRDefault="000718BF" w:rsidP="00B61D0F">
      <w:pPr>
        <w:numPr>
          <w:ilvl w:val="1"/>
          <w:numId w:val="40"/>
        </w:numPr>
        <w:suppressAutoHyphens/>
        <w:jc w:val="both"/>
        <w:outlineLvl w:val="1"/>
        <w:rPr>
          <w:rFonts w:ascii="Arial" w:hAnsi="Arial" w:cs="Arial"/>
          <w:color w:val="000000"/>
          <w:sz w:val="20"/>
        </w:rPr>
      </w:pPr>
      <w:r w:rsidRPr="007062DD">
        <w:rPr>
          <w:rFonts w:ascii="Arial" w:hAnsi="Arial" w:cs="Arial"/>
          <w:color w:val="000000"/>
          <w:sz w:val="20"/>
        </w:rPr>
        <w:t xml:space="preserve">W przypadku naruszenia zobowiązań określonych w pkt. 2.1 </w:t>
      </w:r>
      <w:r w:rsidR="006E7071">
        <w:rPr>
          <w:rFonts w:ascii="Arial" w:hAnsi="Arial" w:cs="Arial"/>
          <w:color w:val="000000"/>
          <w:sz w:val="20"/>
        </w:rPr>
        <w:t>ORLEN OIL</w:t>
      </w:r>
      <w:r w:rsidRPr="007062DD">
        <w:rPr>
          <w:rFonts w:ascii="Arial" w:hAnsi="Arial" w:cs="Arial"/>
          <w:color w:val="000000"/>
          <w:sz w:val="20"/>
        </w:rPr>
        <w:t xml:space="preserve"> uprawniony będzie do rozwiązania Umowy z winy Kontrahenta oraz do odszkodowania pokrywającego wszelkie szkody z tym związane.</w:t>
      </w:r>
    </w:p>
    <w:p w14:paraId="36385AF3" w14:textId="497C0036" w:rsidR="000718BF" w:rsidRPr="007062DD" w:rsidRDefault="000718BF" w:rsidP="00B61D0F">
      <w:pPr>
        <w:numPr>
          <w:ilvl w:val="1"/>
          <w:numId w:val="40"/>
        </w:numPr>
        <w:suppressAutoHyphens/>
        <w:jc w:val="both"/>
        <w:outlineLvl w:val="1"/>
        <w:rPr>
          <w:rFonts w:ascii="Arial" w:hAnsi="Arial" w:cs="Arial"/>
          <w:color w:val="000000"/>
          <w:sz w:val="20"/>
        </w:rPr>
      </w:pPr>
      <w:r w:rsidRPr="007062DD">
        <w:rPr>
          <w:rFonts w:ascii="Arial" w:hAnsi="Arial" w:cs="Arial"/>
          <w:color w:val="000000"/>
          <w:sz w:val="20"/>
        </w:rPr>
        <w:t xml:space="preserve">Ponadto, jeżeli wskutek naruszenia zobowiązań określonych w pkt. 2.1 lub pkt. 2.2 </w:t>
      </w:r>
      <w:r w:rsidR="006E7071">
        <w:rPr>
          <w:rFonts w:ascii="Arial" w:hAnsi="Arial" w:cs="Arial"/>
          <w:color w:val="000000"/>
          <w:sz w:val="20"/>
        </w:rPr>
        <w:t>ORLEN OIL</w:t>
      </w:r>
      <w:r w:rsidRPr="007062DD">
        <w:rPr>
          <w:rFonts w:ascii="Arial" w:hAnsi="Arial" w:cs="Arial"/>
          <w:color w:val="000000"/>
          <w:sz w:val="20"/>
        </w:rPr>
        <w:t xml:space="preserve"> zostanie poddany jakimkolwiek restrykcjom, sankcjom czy ograniczeniom ze strony podmiotów wymienionych w pkt. 1</w:t>
      </w:r>
      <w:r w:rsidRPr="007062DD" w:rsidDel="008363B1">
        <w:rPr>
          <w:rFonts w:ascii="Arial" w:hAnsi="Arial" w:cs="Arial"/>
          <w:color w:val="000000"/>
          <w:sz w:val="20"/>
        </w:rPr>
        <w:t xml:space="preserve"> </w:t>
      </w:r>
      <w:r w:rsidRPr="007062DD">
        <w:rPr>
          <w:rFonts w:ascii="Arial" w:hAnsi="Arial" w:cs="Arial"/>
          <w:color w:val="000000"/>
          <w:sz w:val="20"/>
        </w:rPr>
        <w:t xml:space="preserve">(i), </w:t>
      </w:r>
      <w:r w:rsidR="006E7071">
        <w:rPr>
          <w:rFonts w:ascii="Arial" w:hAnsi="Arial" w:cs="Arial"/>
          <w:color w:val="000000"/>
          <w:sz w:val="20"/>
        </w:rPr>
        <w:t>ORLEN OIL</w:t>
      </w:r>
      <w:r w:rsidRPr="007062DD">
        <w:rPr>
          <w:rFonts w:ascii="Arial" w:hAnsi="Arial" w:cs="Arial"/>
          <w:color w:val="000000"/>
          <w:sz w:val="20"/>
        </w:rPr>
        <w:t xml:space="preserve"> uprawniony będzie do odszkodowania pokrywającego wszelkie szkody związane z takimi restrykcjami, sankcjami czy ograniczeniami.</w:t>
      </w:r>
    </w:p>
    <w:p w14:paraId="1BBFE08B" w14:textId="77777777" w:rsidR="006B003C" w:rsidRPr="00796DBC" w:rsidRDefault="006B003C" w:rsidP="006B003C">
      <w:pPr>
        <w:pStyle w:val="Tekstpodstawowy2"/>
        <w:spacing w:before="0" w:after="0"/>
        <w:ind w:left="1134" w:hanging="567"/>
        <w:rPr>
          <w:rFonts w:ascii="Arial" w:hAnsi="Arial" w:cs="Arial"/>
          <w:b/>
        </w:rPr>
      </w:pPr>
    </w:p>
    <w:p w14:paraId="58716D37" w14:textId="77075EC5" w:rsidR="00B61D0F" w:rsidRPr="00E923A2" w:rsidRDefault="00B61D0F" w:rsidP="00B61D0F">
      <w:pPr>
        <w:pStyle w:val="Akapitzlist"/>
        <w:ind w:left="426" w:hanging="426"/>
        <w:jc w:val="center"/>
        <w:rPr>
          <w:rFonts w:ascii="Arial" w:hAnsi="Arial" w:cs="Arial"/>
          <w:b/>
          <w:sz w:val="20"/>
        </w:rPr>
      </w:pPr>
      <w:r w:rsidRPr="00E923A2">
        <w:rPr>
          <w:rFonts w:ascii="Arial" w:hAnsi="Arial" w:cs="Arial"/>
          <w:b/>
          <w:sz w:val="20"/>
        </w:rPr>
        <w:t>§ 2</w:t>
      </w:r>
      <w:r w:rsidR="005553E3">
        <w:rPr>
          <w:rFonts w:ascii="Arial" w:hAnsi="Arial" w:cs="Arial"/>
          <w:b/>
          <w:sz w:val="20"/>
        </w:rPr>
        <w:t>1</w:t>
      </w:r>
      <w:r w:rsidRPr="00E923A2">
        <w:rPr>
          <w:rFonts w:ascii="Arial" w:hAnsi="Arial" w:cs="Arial"/>
          <w:b/>
          <w:sz w:val="20"/>
        </w:rPr>
        <w:t>.</w:t>
      </w:r>
    </w:p>
    <w:p w14:paraId="1277B3D2" w14:textId="77777777" w:rsidR="00B61D0F" w:rsidRPr="00E923A2" w:rsidRDefault="00B61D0F" w:rsidP="00B61D0F">
      <w:pPr>
        <w:pStyle w:val="Akapitzlist"/>
        <w:ind w:left="426" w:hanging="426"/>
        <w:jc w:val="center"/>
        <w:rPr>
          <w:rFonts w:ascii="Arial" w:hAnsi="Arial" w:cs="Arial"/>
          <w:b/>
          <w:sz w:val="20"/>
        </w:rPr>
      </w:pPr>
      <w:r w:rsidRPr="00E923A2">
        <w:rPr>
          <w:rFonts w:ascii="Arial" w:hAnsi="Arial" w:cs="Arial"/>
          <w:b/>
          <w:sz w:val="20"/>
        </w:rPr>
        <w:t>KOMUNIKACJA ZEWNĘTRZNA.</w:t>
      </w:r>
    </w:p>
    <w:p w14:paraId="153A34CA" w14:textId="77777777" w:rsidR="00B61D0F" w:rsidRPr="00E923A2" w:rsidRDefault="00B61D0F" w:rsidP="00B61D0F">
      <w:pPr>
        <w:ind w:left="426" w:hanging="426"/>
        <w:jc w:val="center"/>
        <w:rPr>
          <w:rFonts w:ascii="Arial" w:hAnsi="Arial" w:cs="Arial"/>
          <w:b/>
          <w:sz w:val="20"/>
        </w:rPr>
      </w:pPr>
    </w:p>
    <w:p w14:paraId="7507F761" w14:textId="630AB7D8" w:rsidR="00B61D0F" w:rsidRPr="00E923A2" w:rsidRDefault="00B61D0F" w:rsidP="00B61D0F">
      <w:pPr>
        <w:pStyle w:val="Akapitzlist"/>
        <w:numPr>
          <w:ilvl w:val="0"/>
          <w:numId w:val="32"/>
        </w:numPr>
        <w:ind w:left="426" w:hanging="426"/>
        <w:jc w:val="both"/>
        <w:rPr>
          <w:rFonts w:ascii="Arial" w:hAnsi="Arial" w:cs="Arial"/>
          <w:sz w:val="20"/>
        </w:rPr>
      </w:pPr>
      <w:r w:rsidRPr="00E923A2">
        <w:rPr>
          <w:rFonts w:ascii="Arial" w:hAnsi="Arial" w:cs="Arial"/>
          <w:sz w:val="20"/>
        </w:rPr>
        <w:t xml:space="preserve">Wykonawca zobowiązuje się uzyskać uprzednią pisemną zgodę </w:t>
      </w:r>
      <w:r w:rsidR="006E7071">
        <w:rPr>
          <w:rFonts w:ascii="Arial" w:hAnsi="Arial" w:cs="Arial"/>
          <w:sz w:val="20"/>
        </w:rPr>
        <w:t>ORLEN OIL</w:t>
      </w:r>
      <w:r w:rsidRPr="00E923A2">
        <w:rPr>
          <w:rFonts w:ascii="Arial" w:hAnsi="Arial" w:cs="Arial"/>
          <w:sz w:val="20"/>
        </w:rPr>
        <w:t xml:space="preserve"> na zamieszczenie nazwy spółki, informacji o spółce, znaku towarowego lub logo </w:t>
      </w:r>
      <w:r w:rsidR="006E7071">
        <w:rPr>
          <w:rFonts w:ascii="Arial" w:hAnsi="Arial" w:cs="Arial"/>
          <w:sz w:val="20"/>
        </w:rPr>
        <w:t>ORLEN OIL</w:t>
      </w:r>
      <w:r w:rsidRPr="00E923A2">
        <w:rPr>
          <w:rFonts w:ascii="Arial" w:hAnsi="Arial" w:cs="Arial"/>
          <w:sz w:val="20"/>
        </w:rPr>
        <w:t xml:space="preserve"> na swojej stronie internetowej, liście kontrahentów, w broszurach, reklamie oraz wszelkich innych materiałach reklamowych, promocyjnych i marketingowych. W takim przypadku, Wykonawca zobowiązuje się do przedłożenia do </w:t>
      </w:r>
      <w:r w:rsidR="006E7071">
        <w:rPr>
          <w:rFonts w:ascii="Arial" w:hAnsi="Arial" w:cs="Arial"/>
          <w:sz w:val="20"/>
        </w:rPr>
        <w:t>ORLEN OIL</w:t>
      </w:r>
      <w:r w:rsidRPr="00E923A2">
        <w:rPr>
          <w:rFonts w:ascii="Arial" w:hAnsi="Arial" w:cs="Arial"/>
          <w:sz w:val="20"/>
        </w:rPr>
        <w:t xml:space="preserve"> wraz z wnioskiem o wyrażenie zgody, projektu materiałów, w których takie dane miałyby zostać zamieszczone.</w:t>
      </w:r>
    </w:p>
    <w:p w14:paraId="4DAA47D0" w14:textId="0C18A085" w:rsidR="00B61D0F" w:rsidRPr="00E923A2" w:rsidRDefault="00B61D0F" w:rsidP="00B61D0F">
      <w:pPr>
        <w:pStyle w:val="Akapitzlist"/>
        <w:numPr>
          <w:ilvl w:val="0"/>
          <w:numId w:val="32"/>
        </w:numPr>
        <w:ind w:left="426" w:hanging="426"/>
        <w:jc w:val="both"/>
        <w:rPr>
          <w:rFonts w:ascii="Arial" w:hAnsi="Arial" w:cs="Arial"/>
          <w:sz w:val="20"/>
        </w:rPr>
      </w:pPr>
      <w:r w:rsidRPr="00E923A2">
        <w:rPr>
          <w:rFonts w:ascii="Arial" w:hAnsi="Arial" w:cs="Arial"/>
          <w:sz w:val="20"/>
        </w:rPr>
        <w:t xml:space="preserve">Wykonawca zobowiązuje się również do uzyskania uprzedniej pisemnej zgody </w:t>
      </w:r>
      <w:r w:rsidR="006E7071">
        <w:rPr>
          <w:rFonts w:ascii="Arial" w:hAnsi="Arial" w:cs="Arial"/>
          <w:sz w:val="20"/>
        </w:rPr>
        <w:t>ORLEN OIL</w:t>
      </w:r>
      <w:r w:rsidRPr="00E923A2">
        <w:rPr>
          <w:rFonts w:ascii="Arial" w:hAnsi="Arial" w:cs="Arial"/>
          <w:sz w:val="20"/>
        </w:rPr>
        <w:t xml:space="preserve"> na przekazanie środkom masowego przekazu takim jak prasa, radio, TV, Internet jakichkolwiek informacji dotyczących Umowy. W takim przypadku, Wykonawca zobowiązuje się do przedłożenia do </w:t>
      </w:r>
      <w:r w:rsidR="006E7071">
        <w:rPr>
          <w:rFonts w:ascii="Arial" w:hAnsi="Arial" w:cs="Arial"/>
          <w:sz w:val="20"/>
        </w:rPr>
        <w:t>ORLEN OIL</w:t>
      </w:r>
      <w:r w:rsidRPr="00E923A2">
        <w:rPr>
          <w:rFonts w:ascii="Arial" w:hAnsi="Arial" w:cs="Arial"/>
          <w:sz w:val="20"/>
        </w:rPr>
        <w:t xml:space="preserve"> wraz z wnioskiem o wyrażenie zgody, treści informacji jaka miałaby zostać wykorzystana w środkach masowego przekazu oraz rodzaju mediów wraz z ich nazwami, którymi informacja będzie dystrybuowana.</w:t>
      </w:r>
    </w:p>
    <w:p w14:paraId="1891CEE8" w14:textId="77777777" w:rsidR="00B61D0F" w:rsidRPr="00E923A2" w:rsidRDefault="00B61D0F" w:rsidP="00B61D0F">
      <w:pPr>
        <w:pStyle w:val="Akapitzlist"/>
        <w:numPr>
          <w:ilvl w:val="0"/>
          <w:numId w:val="32"/>
        </w:numPr>
        <w:spacing w:after="160"/>
        <w:ind w:left="426" w:hanging="426"/>
        <w:jc w:val="both"/>
        <w:rPr>
          <w:rFonts w:ascii="Arial" w:hAnsi="Arial" w:cs="Arial"/>
          <w:sz w:val="20"/>
        </w:rPr>
      </w:pPr>
      <w:r w:rsidRPr="00E923A2">
        <w:rPr>
          <w:rFonts w:ascii="Arial" w:hAnsi="Arial" w:cs="Arial"/>
          <w:sz w:val="20"/>
        </w:rPr>
        <w:t>Obowiązek uzyskania zgody, o której mowa w ust. 1 i 2 powyżej, nie dotyczy:</w:t>
      </w:r>
    </w:p>
    <w:p w14:paraId="2CBB53AE" w14:textId="59A0EE97" w:rsidR="00B61D0F" w:rsidRPr="00E923A2" w:rsidRDefault="00B61D0F" w:rsidP="00B61D0F">
      <w:pPr>
        <w:pStyle w:val="Akapitzlist"/>
        <w:numPr>
          <w:ilvl w:val="0"/>
          <w:numId w:val="33"/>
        </w:numPr>
        <w:spacing w:after="160"/>
        <w:ind w:left="709" w:hanging="283"/>
        <w:jc w:val="both"/>
        <w:rPr>
          <w:rFonts w:ascii="Arial" w:hAnsi="Arial" w:cs="Arial"/>
          <w:sz w:val="20"/>
        </w:rPr>
      </w:pPr>
      <w:r w:rsidRPr="00E923A2">
        <w:rPr>
          <w:rFonts w:ascii="Arial" w:hAnsi="Arial" w:cs="Arial"/>
          <w:sz w:val="20"/>
        </w:rPr>
        <w:lastRenderedPageBreak/>
        <w:t xml:space="preserve">przypadku posługiwania się przez Wykonawcę uzyskanymi od </w:t>
      </w:r>
      <w:r w:rsidR="006E7071">
        <w:rPr>
          <w:rFonts w:ascii="Arial" w:hAnsi="Arial" w:cs="Arial"/>
          <w:sz w:val="20"/>
        </w:rPr>
        <w:t>ORLEN OIL</w:t>
      </w:r>
      <w:r w:rsidRPr="00E923A2">
        <w:rPr>
          <w:rFonts w:ascii="Arial" w:hAnsi="Arial" w:cs="Arial"/>
          <w:sz w:val="20"/>
        </w:rPr>
        <w:t xml:space="preserve"> listami referencyjnymi, jednakże brak obowiązku uzyskania zgody obejmuje tylko i wyłącznie uprawnienie Wykonawcy do złożenia listów referencyjnych wraz z ofertą składaną przez niego oznaczonemu indywidualnie adresatowi, </w:t>
      </w:r>
    </w:p>
    <w:p w14:paraId="2985F2EF" w14:textId="77777777" w:rsidR="00B61D0F" w:rsidRPr="00E923A2" w:rsidRDefault="00B61D0F" w:rsidP="00B61D0F">
      <w:pPr>
        <w:pStyle w:val="Akapitzlist"/>
        <w:numPr>
          <w:ilvl w:val="0"/>
          <w:numId w:val="33"/>
        </w:numPr>
        <w:spacing w:after="160"/>
        <w:ind w:left="709" w:hanging="283"/>
        <w:jc w:val="both"/>
        <w:rPr>
          <w:rFonts w:ascii="Arial" w:hAnsi="Arial" w:cs="Arial"/>
          <w:sz w:val="20"/>
        </w:rPr>
      </w:pPr>
      <w:r w:rsidRPr="00E923A2">
        <w:rPr>
          <w:rFonts w:ascii="Arial" w:hAnsi="Arial" w:cs="Arial"/>
          <w:sz w:val="20"/>
        </w:rPr>
        <w:t>przypadku wypełniania przez Wykonawcę będącą spółką publiczną  obowiązków informacyjnych wynikających z obowiązujących takie spółki przepisów prawa.</w:t>
      </w:r>
    </w:p>
    <w:p w14:paraId="12C5818F" w14:textId="2673AC89" w:rsidR="00B61D0F" w:rsidRPr="00E923A2" w:rsidRDefault="00B61D0F" w:rsidP="00B61D0F">
      <w:pPr>
        <w:pStyle w:val="Akapitzlist"/>
        <w:numPr>
          <w:ilvl w:val="0"/>
          <w:numId w:val="32"/>
        </w:numPr>
        <w:ind w:left="426" w:hanging="426"/>
        <w:jc w:val="both"/>
        <w:rPr>
          <w:rFonts w:ascii="Arial" w:hAnsi="Arial" w:cs="Arial"/>
          <w:sz w:val="20"/>
        </w:rPr>
      </w:pPr>
      <w:r w:rsidRPr="00E923A2">
        <w:rPr>
          <w:rFonts w:ascii="Arial" w:hAnsi="Arial" w:cs="Arial"/>
          <w:sz w:val="20"/>
        </w:rPr>
        <w:t xml:space="preserve">W razie niewykonania lub nienależytego wykonania zobowiązań określonych w niniejszym paragrafie, </w:t>
      </w:r>
      <w:r w:rsidR="006E7071">
        <w:rPr>
          <w:rFonts w:ascii="Arial" w:hAnsi="Arial" w:cs="Arial"/>
          <w:sz w:val="20"/>
        </w:rPr>
        <w:t>ORLEN OIL</w:t>
      </w:r>
      <w:r w:rsidRPr="00E923A2">
        <w:rPr>
          <w:rFonts w:ascii="Arial" w:hAnsi="Arial" w:cs="Arial"/>
          <w:sz w:val="20"/>
        </w:rPr>
        <w:t xml:space="preserve"> jest uprawniony do naliczenia kary umownej w wysokości 100.000 zł (słownie: sto tysięcy złotych) za każdy przypadek naruszenia. Zapłata kary umownej, o której mowa powyżej, nie ogranicza prawa </w:t>
      </w:r>
      <w:r w:rsidR="006E7071">
        <w:rPr>
          <w:rFonts w:ascii="Arial" w:hAnsi="Arial" w:cs="Arial"/>
          <w:sz w:val="20"/>
        </w:rPr>
        <w:t>ORLEN OIL</w:t>
      </w:r>
      <w:r w:rsidRPr="00E923A2">
        <w:rPr>
          <w:rFonts w:ascii="Arial" w:hAnsi="Arial" w:cs="Arial"/>
          <w:sz w:val="20"/>
        </w:rPr>
        <w:t xml:space="preserve"> do dochodzenia odszkodowania uzupełniającego na zasadach ogólnych, w przypadku, gdy wysokość poniesionej szkody przewyższa zastrzeżoną wysokość kary umownej.</w:t>
      </w:r>
    </w:p>
    <w:p w14:paraId="3E081068" w14:textId="483910E3" w:rsidR="00B61D0F" w:rsidRPr="00E923A2" w:rsidRDefault="00B61D0F" w:rsidP="00B61D0F">
      <w:pPr>
        <w:pStyle w:val="Akapitzlist"/>
        <w:numPr>
          <w:ilvl w:val="0"/>
          <w:numId w:val="32"/>
        </w:numPr>
        <w:ind w:left="426" w:hanging="426"/>
        <w:jc w:val="both"/>
        <w:rPr>
          <w:rFonts w:ascii="Arial" w:hAnsi="Arial" w:cs="Arial"/>
          <w:sz w:val="20"/>
        </w:rPr>
      </w:pPr>
      <w:r w:rsidRPr="00E923A2">
        <w:rPr>
          <w:rFonts w:ascii="Arial" w:hAnsi="Arial" w:cs="Arial"/>
          <w:sz w:val="20"/>
        </w:rPr>
        <w:t xml:space="preserve">Wykonawca przyjmuje do wiadomości, że wszelkie prawa do oznaczeń wykorzystywanych w działalności gospodarczej przez </w:t>
      </w:r>
      <w:r w:rsidR="006E7071">
        <w:rPr>
          <w:rFonts w:ascii="Arial" w:hAnsi="Arial" w:cs="Arial"/>
          <w:sz w:val="20"/>
        </w:rPr>
        <w:t>ORLEN OIL</w:t>
      </w:r>
      <w:r w:rsidRPr="00E923A2">
        <w:rPr>
          <w:rFonts w:ascii="Arial" w:hAnsi="Arial" w:cs="Arial"/>
          <w:sz w:val="20"/>
        </w:rPr>
        <w:t xml:space="preserve">, w tym prawa do znaków towarowych, oznaczeń niezarejestrowanych oraz firmy podlegają ochronie prawnej na podstawie rejestracji we właściwych urzędach lub przepisów prawa na rzecz </w:t>
      </w:r>
      <w:r w:rsidR="006E7071">
        <w:rPr>
          <w:rFonts w:ascii="Arial" w:hAnsi="Arial" w:cs="Arial"/>
          <w:sz w:val="20"/>
        </w:rPr>
        <w:t>ORLEN OIL</w:t>
      </w:r>
      <w:r w:rsidRPr="00E923A2">
        <w:rPr>
          <w:rFonts w:ascii="Arial" w:hAnsi="Arial" w:cs="Arial"/>
          <w:sz w:val="20"/>
        </w:rPr>
        <w:t xml:space="preserve">. Jakiekolwiek użycie wyżej wymienionych oznaczeń bez zgody </w:t>
      </w:r>
      <w:r w:rsidR="006E7071">
        <w:rPr>
          <w:rFonts w:ascii="Arial" w:hAnsi="Arial" w:cs="Arial"/>
          <w:sz w:val="20"/>
        </w:rPr>
        <w:t>ORLEN OIL</w:t>
      </w:r>
      <w:r w:rsidRPr="00E923A2">
        <w:rPr>
          <w:rFonts w:ascii="Arial" w:hAnsi="Arial" w:cs="Arial"/>
          <w:sz w:val="20"/>
        </w:rPr>
        <w:t xml:space="preserve"> lub w sposób niezgodny z niniejszą Umową jak również upoważnienie osób trzecich do takiego używania będzie stanowiło naruszenie praw </w:t>
      </w:r>
      <w:r w:rsidR="006E7071">
        <w:rPr>
          <w:rFonts w:ascii="Arial" w:hAnsi="Arial" w:cs="Arial"/>
          <w:sz w:val="20"/>
        </w:rPr>
        <w:t>ORLEN OIL</w:t>
      </w:r>
      <w:r w:rsidRPr="00E923A2">
        <w:rPr>
          <w:rFonts w:ascii="Arial" w:hAnsi="Arial" w:cs="Arial"/>
          <w:sz w:val="20"/>
        </w:rPr>
        <w:t>.</w:t>
      </w:r>
    </w:p>
    <w:p w14:paraId="17A5A1A8" w14:textId="77777777" w:rsidR="006B003C" w:rsidRDefault="006B003C" w:rsidP="00DD62AA">
      <w:pPr>
        <w:widowControl w:val="0"/>
        <w:adjustRightInd w:val="0"/>
        <w:textAlignment w:val="baseline"/>
        <w:rPr>
          <w:rFonts w:ascii="Arial" w:hAnsi="Arial" w:cs="Arial"/>
          <w:b/>
          <w:sz w:val="20"/>
        </w:rPr>
      </w:pPr>
    </w:p>
    <w:p w14:paraId="48376C31" w14:textId="77777777" w:rsidR="006B003C" w:rsidRPr="00796DBC" w:rsidRDefault="006B003C" w:rsidP="006B003C">
      <w:pPr>
        <w:widowControl w:val="0"/>
        <w:adjustRightInd w:val="0"/>
        <w:jc w:val="center"/>
        <w:textAlignment w:val="baseline"/>
        <w:rPr>
          <w:rFonts w:ascii="Arial" w:hAnsi="Arial" w:cs="Arial"/>
          <w:sz w:val="20"/>
        </w:rPr>
      </w:pPr>
      <w:r w:rsidRPr="00796DBC">
        <w:rPr>
          <w:rFonts w:ascii="Arial" w:hAnsi="Arial" w:cs="Arial"/>
          <w:b/>
          <w:sz w:val="20"/>
        </w:rPr>
        <w:t xml:space="preserve">§ </w:t>
      </w:r>
      <w:r>
        <w:rPr>
          <w:rFonts w:ascii="Arial" w:hAnsi="Arial" w:cs="Arial"/>
          <w:b/>
          <w:sz w:val="20"/>
        </w:rPr>
        <w:t>22</w:t>
      </w:r>
      <w:r w:rsidRPr="00796DBC">
        <w:rPr>
          <w:rFonts w:ascii="Arial" w:hAnsi="Arial" w:cs="Arial"/>
          <w:b/>
          <w:sz w:val="20"/>
        </w:rPr>
        <w:t>.</w:t>
      </w:r>
    </w:p>
    <w:p w14:paraId="113E7C8E" w14:textId="77777777" w:rsidR="006B003C" w:rsidRPr="00796DBC" w:rsidRDefault="006B003C" w:rsidP="006B003C">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796DBC">
        <w:rPr>
          <w:rFonts w:ascii="Arial" w:hAnsi="Arial" w:cs="Arial"/>
          <w:u w:val="none"/>
        </w:rPr>
        <w:t>POSTANOWIENIA KOŃCOWE.</w:t>
      </w:r>
    </w:p>
    <w:p w14:paraId="253D0484" w14:textId="77777777" w:rsidR="006B003C" w:rsidRPr="00796DBC" w:rsidRDefault="006B003C" w:rsidP="006B003C">
      <w:pPr>
        <w:rPr>
          <w:rFonts w:ascii="Arial" w:hAnsi="Arial" w:cs="Arial"/>
          <w:sz w:val="20"/>
        </w:rPr>
      </w:pPr>
    </w:p>
    <w:p w14:paraId="30E306E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08BD82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sprawach w Umowie nieuregulowanych zastosowanie będą miały przepisy prawa polskiego, w tym w szczególności kodeksu cywilnego</w:t>
      </w:r>
      <w:r w:rsidRPr="00796DBC">
        <w:rPr>
          <w:rFonts w:ascii="Arial" w:hAnsi="Arial" w:cs="Arial"/>
          <w:i/>
          <w:color w:val="0070C0"/>
        </w:rPr>
        <w:t>.</w:t>
      </w:r>
    </w:p>
    <w:p w14:paraId="5FF03804"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Strony oświadczają, iż wszystkie podane przez nie dane rejestrowe i identyfikacyjne są zgodne ze stanem prawnym i faktycznym.</w:t>
      </w:r>
    </w:p>
    <w:p w14:paraId="1DA1E83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67565BF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O ile Umowa nie stanowi inaczej, wszelkie zmiany do Umowy (w tym dotyczące zmiany danych rachunków bankowych Stron) mogą być wprowadzone tylko w formie pisemnego aneksu, podpisanego przez obie Strony pod rygorem nieważności</w:t>
      </w:r>
      <w:r>
        <w:rPr>
          <w:rFonts w:ascii="Arial" w:hAnsi="Arial" w:cs="Arial"/>
        </w:rPr>
        <w:t>, chyba że Umowa stanowi inaczej</w:t>
      </w:r>
      <w:r w:rsidRPr="00796DBC">
        <w:rPr>
          <w:rFonts w:ascii="Arial" w:hAnsi="Arial" w:cs="Arial"/>
        </w:rPr>
        <w:t>.</w:t>
      </w:r>
    </w:p>
    <w:p w14:paraId="7714338E"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color w:val="000000"/>
        </w:rPr>
        <w:t>Wykonawca</w:t>
      </w:r>
      <w:r w:rsidRPr="00796DBC">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D0ABA55"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7F9B308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FA0DF10"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Wykonawca oświadcza, że uzyskał zgodę wszystkich osób, którymi posługiwać się będzie w celu realizacji Umowy na przetwarzanie ich danych osobowych na potrzeby jej realizacji.</w:t>
      </w:r>
    </w:p>
    <w:p w14:paraId="599A621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Umowę sporządzono w dwóch jednobrzmiących egzemplarzach, po jednym dla każdej ze Stron.</w:t>
      </w:r>
    </w:p>
    <w:p w14:paraId="12B31C1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Wszystkie załączniki i inne dokumenty przywołane w niniejszej Umowie stanowią jej  integralną część. W przypadku rozbieżności pomiędzy treścią Umowy a treścią załączników, pierwszeństwo mają postanowienia Umowy.</w:t>
      </w:r>
    </w:p>
    <w:p w14:paraId="7C49C6F1" w14:textId="38BBB4F6" w:rsidR="006B003C" w:rsidRPr="00796DBC" w:rsidRDefault="006E7071" w:rsidP="00DD62AA">
      <w:pPr>
        <w:pStyle w:val="Tekstpodstawowy2"/>
        <w:numPr>
          <w:ilvl w:val="3"/>
          <w:numId w:val="9"/>
        </w:numPr>
        <w:suppressAutoHyphens/>
        <w:spacing w:before="0" w:after="0"/>
        <w:ind w:left="357" w:hanging="357"/>
        <w:rPr>
          <w:rFonts w:ascii="Arial" w:hAnsi="Arial" w:cs="Arial"/>
          <w:u w:val="single"/>
        </w:rPr>
      </w:pPr>
      <w:r>
        <w:rPr>
          <w:rFonts w:ascii="Arial" w:hAnsi="Arial" w:cs="Arial"/>
        </w:rPr>
        <w:t>ORLEN OIL</w:t>
      </w:r>
      <w:r w:rsidR="006B003C" w:rsidRPr="00796DBC">
        <w:rPr>
          <w:rFonts w:ascii="Arial" w:hAnsi="Arial" w:cs="Arial"/>
        </w:rPr>
        <w:t xml:space="preserve"> Sp. z o.o. </w:t>
      </w:r>
      <w:r w:rsidR="006B003C" w:rsidRPr="00796DBC">
        <w:rPr>
          <w:rFonts w:ascii="Arial" w:hAnsi="Arial" w:cs="Arial"/>
          <w:iCs/>
        </w:rPr>
        <w:t>oświadcza, że pos</w:t>
      </w:r>
      <w:r w:rsidR="006B003C" w:rsidRPr="00796DBC">
        <w:rPr>
          <w:rFonts w:ascii="Arial" w:hAnsi="Arial" w:cs="Arial"/>
          <w:bCs/>
          <w:iCs/>
        </w:rPr>
        <w:t>iada status dużego przedsiębiorcy w rozumieniu przepisów ustawy z 08.03.2013 r. o przeciwdziałaniu nadmiernym opóźnieniom w transakcjach handlowych.</w:t>
      </w:r>
    </w:p>
    <w:p w14:paraId="3561FFE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iCs/>
        </w:rPr>
        <w:t>Wykonawca oświadcza, że pos</w:t>
      </w:r>
      <w:r w:rsidRPr="00796DBC">
        <w:rPr>
          <w:rFonts w:ascii="Arial" w:hAnsi="Arial" w:cs="Arial"/>
          <w:bCs/>
          <w:iCs/>
        </w:rPr>
        <w:t>iada status dużego przedsiębiorcy w rozumieniu przepisów ustawy z 08.03.2013 r. o przeciwdziałaniu nadmiernym opóźnieniom w transakcjach handlowych</w:t>
      </w:r>
      <w:r w:rsidRPr="00796DBC">
        <w:rPr>
          <w:rFonts w:ascii="Arial" w:hAnsi="Arial" w:cs="Arial"/>
          <w:bCs/>
          <w:iCs/>
          <w:color w:val="4F81BD" w:themeColor="accent1"/>
        </w:rPr>
        <w:t xml:space="preserve">. </w:t>
      </w:r>
      <w:r w:rsidRPr="00796DBC">
        <w:rPr>
          <w:rFonts w:ascii="Arial" w:hAnsi="Arial" w:cs="Arial"/>
          <w:bCs/>
          <w:iCs/>
          <w:color w:val="0070C0"/>
        </w:rPr>
        <w:t>(należy stosować , jeżeli kontrahent umowy ma obowiązek złożyć oświadczenie)</w:t>
      </w:r>
    </w:p>
    <w:p w14:paraId="0BA3914C" w14:textId="77777777" w:rsidR="006B003C" w:rsidRPr="000718BF"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highlight w:val="yellow"/>
        </w:rPr>
        <w:t xml:space="preserve">Wykonawca oświadcza, że niniejsza Umowa zawierana jest w wykonaniu prowadzonej przez Wykonawcę działalności gospodarczej, jest z nią bezpośrednio związana i posiada dla Wykonawcy charakter zawodowy, wynikający w szczególności z przedmiotu wykonywanej przez Wykonawcę </w:t>
      </w:r>
      <w:r w:rsidRPr="00796DBC">
        <w:rPr>
          <w:rFonts w:ascii="Arial" w:hAnsi="Arial" w:cs="Arial"/>
          <w:highlight w:val="yellow"/>
        </w:rPr>
        <w:lastRenderedPageBreak/>
        <w:t>działalności gospodarczej</w:t>
      </w:r>
      <w:r w:rsidRPr="00796DBC">
        <w:rPr>
          <w:rFonts w:ascii="Arial" w:eastAsia="Arial" w:hAnsi="Arial" w:cs="Arial"/>
        </w:rPr>
        <w:t xml:space="preserve">.* </w:t>
      </w:r>
      <w:r w:rsidRPr="00796DBC">
        <w:rPr>
          <w:rFonts w:ascii="Arial" w:eastAsia="Arial" w:hAnsi="Arial" w:cs="Arial"/>
          <w:i/>
          <w:iCs/>
          <w:color w:val="0070C0"/>
        </w:rPr>
        <w:t>(dotyczy obligatoryjnie przedsiębiorcy prowadzącego jednoosobową działalność gospodarczą, nie będzie dotyczyć osób fizycznych nieprowadzących działalności gospodarczej).</w:t>
      </w:r>
      <w:r w:rsidRPr="00796DBC">
        <w:rPr>
          <w:rFonts w:ascii="Arial" w:eastAsia="Arial" w:hAnsi="Arial" w:cs="Arial"/>
          <w:color w:val="FF0000"/>
        </w:rPr>
        <w:t xml:space="preserve"> </w:t>
      </w:r>
    </w:p>
    <w:p w14:paraId="42C8C1C9" w14:textId="7DCF7904" w:rsidR="000718BF" w:rsidRPr="000718BF" w:rsidRDefault="000718BF" w:rsidP="000718BF">
      <w:pPr>
        <w:pStyle w:val="Tekstpodstawowy2"/>
        <w:numPr>
          <w:ilvl w:val="3"/>
          <w:numId w:val="9"/>
        </w:numPr>
        <w:suppressAutoHyphens/>
        <w:spacing w:before="0" w:after="0"/>
        <w:ind w:left="357" w:hanging="357"/>
        <w:rPr>
          <w:rFonts w:ascii="Arial" w:hAnsi="Arial" w:cs="Arial"/>
        </w:rPr>
      </w:pPr>
      <w:r w:rsidRPr="007062DD">
        <w:rPr>
          <w:rFonts w:ascii="Arial" w:hAnsi="Arial" w:cs="Arial"/>
        </w:rPr>
        <w:t>Wykonawca  wyraża zgodę na ujawnienie przez Zamawiającego treści niniejszej umowy oraz informacji i danych związanych z jej realizacją spółkom należącym do Grupy Kapitałowej ORLEN.</w:t>
      </w:r>
    </w:p>
    <w:p w14:paraId="1D09C98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Pr>
          <w:rFonts w:ascii="Arial" w:hAnsi="Arial" w:cs="Arial"/>
        </w:rPr>
        <w:t xml:space="preserve">Załączniki niżej wymienione stanowią integralną cześć Umowy. </w:t>
      </w:r>
      <w:r w:rsidRPr="00796DBC">
        <w:rPr>
          <w:rFonts w:ascii="Arial" w:hAnsi="Arial" w:cs="Arial"/>
        </w:rPr>
        <w:t>Następujące dokumenty stanowią załączniki do Umowy:</w:t>
      </w:r>
      <w:r w:rsidRPr="00796DBC">
        <w:rPr>
          <w:rFonts w:ascii="Arial" w:hAnsi="Arial" w:cs="Arial"/>
        </w:rPr>
        <w:tab/>
      </w:r>
    </w:p>
    <w:p w14:paraId="1B86283A" w14:textId="751070FA" w:rsidR="006B003C" w:rsidRPr="009C6968" w:rsidRDefault="006B003C" w:rsidP="00B61D0F">
      <w:pPr>
        <w:pStyle w:val="Akapitzlist"/>
        <w:numPr>
          <w:ilvl w:val="1"/>
          <w:numId w:val="31"/>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lang w:val="x-none"/>
        </w:rPr>
        <w:t xml:space="preserve">Załącznik nr 1 – </w:t>
      </w:r>
      <w:r w:rsidRPr="009C6968">
        <w:rPr>
          <w:rFonts w:ascii="Arial" w:eastAsia="Calibri" w:hAnsi="Arial" w:cs="Arial"/>
          <w:color w:val="000000" w:themeColor="text1"/>
          <w:sz w:val="20"/>
          <w:highlight w:val="yellow"/>
        </w:rPr>
        <w:t>Szczegółowy opis przedmiotu umowy,</w:t>
      </w:r>
    </w:p>
    <w:p w14:paraId="7981DC28" w14:textId="607B31AC" w:rsidR="002718B7" w:rsidRPr="002718B7" w:rsidRDefault="006B003C" w:rsidP="00B61D0F">
      <w:pPr>
        <w:pStyle w:val="Akapitzlist"/>
        <w:numPr>
          <w:ilvl w:val="1"/>
          <w:numId w:val="31"/>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rPr>
        <w:t>Załącznik nr 2 – Oferta Wykonawcy z dnia ………… 20..r.,</w:t>
      </w:r>
    </w:p>
    <w:p w14:paraId="2F9F883E" w14:textId="67B06E54" w:rsidR="002718B7" w:rsidRPr="006E7071" w:rsidRDefault="002718B7" w:rsidP="00B61D0F">
      <w:pPr>
        <w:pStyle w:val="Akapitzlist"/>
        <w:numPr>
          <w:ilvl w:val="1"/>
          <w:numId w:val="31"/>
        </w:numPr>
        <w:tabs>
          <w:tab w:val="left" w:pos="851"/>
        </w:tabs>
        <w:ind w:left="714" w:hanging="357"/>
        <w:jc w:val="both"/>
        <w:rPr>
          <w:rFonts w:ascii="Arial" w:eastAsia="Calibri" w:hAnsi="Arial" w:cs="Arial"/>
          <w:color w:val="000000" w:themeColor="text1"/>
          <w:sz w:val="20"/>
          <w:highlight w:val="yellow"/>
          <w:u w:val="single"/>
          <w:lang w:val="x-none"/>
        </w:rPr>
      </w:pPr>
      <w:r w:rsidRPr="002718B7">
        <w:rPr>
          <w:rFonts w:ascii="Arial" w:hAnsi="Arial" w:cs="Arial"/>
          <w:sz w:val="20"/>
          <w:highlight w:val="yellow"/>
        </w:rPr>
        <w:t xml:space="preserve">Załącznik nr 3 – </w:t>
      </w:r>
      <w:r w:rsidRPr="002718B7">
        <w:rPr>
          <w:rFonts w:ascii="Arial" w:hAnsi="Arial" w:cs="Arial"/>
          <w:color w:val="000000"/>
          <w:sz w:val="20"/>
          <w:highlight w:val="yellow"/>
        </w:rPr>
        <w:t>Porozumienie w sprawie przesyłania faktur w formie elektronicznej</w:t>
      </w:r>
    </w:p>
    <w:p w14:paraId="04E3B1D7" w14:textId="77777777" w:rsidR="006E7071" w:rsidRPr="004A5CC5" w:rsidRDefault="006E7071" w:rsidP="006E7071">
      <w:pPr>
        <w:pStyle w:val="Akapitzlist"/>
        <w:numPr>
          <w:ilvl w:val="1"/>
          <w:numId w:val="31"/>
        </w:numPr>
        <w:tabs>
          <w:tab w:val="left" w:pos="851"/>
        </w:tabs>
        <w:ind w:left="714" w:hanging="357"/>
        <w:jc w:val="both"/>
        <w:rPr>
          <w:rFonts w:ascii="Arial" w:eastAsia="Calibri" w:hAnsi="Arial" w:cs="Arial"/>
          <w:color w:val="000000" w:themeColor="text1"/>
          <w:sz w:val="20"/>
          <w:highlight w:val="yellow"/>
          <w:u w:val="single"/>
          <w:lang w:val="x-none"/>
        </w:rPr>
      </w:pPr>
      <w:r w:rsidRPr="004A5CC5">
        <w:rPr>
          <w:rFonts w:ascii="Arial" w:hAnsi="Arial" w:cs="Arial"/>
          <w:color w:val="000000" w:themeColor="text1"/>
          <w:sz w:val="20"/>
        </w:rPr>
        <w:t>Załącznik nr 4 _ Wzór zestawienia odpadów powstałych podczas realizacji Umowy</w:t>
      </w:r>
    </w:p>
    <w:p w14:paraId="2E2A34E9" w14:textId="77777777" w:rsidR="006E7071" w:rsidRPr="004A5CC5" w:rsidRDefault="006E7071" w:rsidP="006E7071">
      <w:pPr>
        <w:pStyle w:val="Akapitzlist"/>
        <w:numPr>
          <w:ilvl w:val="1"/>
          <w:numId w:val="31"/>
        </w:numPr>
        <w:tabs>
          <w:tab w:val="left" w:pos="851"/>
        </w:tabs>
        <w:ind w:left="714" w:hanging="357"/>
        <w:jc w:val="both"/>
        <w:rPr>
          <w:rFonts w:ascii="Arial" w:eastAsia="Calibri" w:hAnsi="Arial" w:cs="Arial"/>
          <w:color w:val="000000" w:themeColor="text1"/>
          <w:sz w:val="20"/>
          <w:highlight w:val="yellow"/>
          <w:u w:val="single"/>
          <w:lang w:val="x-none"/>
        </w:rPr>
      </w:pPr>
      <w:r w:rsidRPr="004076FA">
        <w:rPr>
          <w:rFonts w:ascii="Arial" w:hAnsi="Arial" w:cs="Arial"/>
          <w:sz w:val="20"/>
        </w:rPr>
        <w:t xml:space="preserve">Załącznik 5a </w:t>
      </w:r>
      <w:r w:rsidRPr="004076FA">
        <w:rPr>
          <w:rFonts w:ascii="Arial" w:eastAsia="Calibri" w:hAnsi="Arial" w:cs="Arial"/>
          <w:sz w:val="20"/>
        </w:rPr>
        <w:t xml:space="preserve">– </w:t>
      </w:r>
      <w:r w:rsidRPr="004076FA">
        <w:rPr>
          <w:rFonts w:ascii="Arial" w:hAnsi="Arial" w:cs="Arial"/>
          <w:sz w:val="20"/>
        </w:rPr>
        <w:t>Oświadczenie końcowe Wykonawcy – wzór,</w:t>
      </w:r>
    </w:p>
    <w:p w14:paraId="243CA424" w14:textId="77777777" w:rsidR="006E7071" w:rsidRPr="004076FA" w:rsidRDefault="006E7071" w:rsidP="006E7071">
      <w:pPr>
        <w:pStyle w:val="Akapitzlist"/>
        <w:numPr>
          <w:ilvl w:val="1"/>
          <w:numId w:val="31"/>
        </w:numPr>
        <w:tabs>
          <w:tab w:val="left" w:pos="851"/>
        </w:tabs>
        <w:ind w:left="714" w:hanging="357"/>
        <w:jc w:val="both"/>
        <w:rPr>
          <w:rFonts w:ascii="Arial" w:hAnsi="Arial" w:cs="Arial"/>
          <w:color w:val="000000" w:themeColor="text1"/>
          <w:sz w:val="20"/>
          <w:highlight w:val="yellow"/>
          <w:u w:val="single"/>
          <w:lang w:val="x-none"/>
        </w:rPr>
      </w:pPr>
      <w:r w:rsidRPr="004076FA">
        <w:rPr>
          <w:rFonts w:ascii="Arial" w:hAnsi="Arial" w:cs="Arial"/>
          <w:sz w:val="20"/>
          <w:lang w:eastAsia="en-US"/>
        </w:rPr>
        <w:t xml:space="preserve">Załącznik 5b </w:t>
      </w:r>
      <w:r w:rsidRPr="004076FA">
        <w:rPr>
          <w:rFonts w:ascii="Arial" w:eastAsia="Calibri" w:hAnsi="Arial" w:cs="Arial"/>
          <w:sz w:val="20"/>
        </w:rPr>
        <w:t xml:space="preserve">– </w:t>
      </w:r>
      <w:r w:rsidRPr="004076FA">
        <w:rPr>
          <w:rFonts w:ascii="Arial" w:hAnsi="Arial" w:cs="Arial"/>
          <w:sz w:val="20"/>
        </w:rPr>
        <w:t>Oświadczenie Podwykonawcy – wzór,</w:t>
      </w:r>
    </w:p>
    <w:p w14:paraId="0507520F" w14:textId="77777777" w:rsidR="006E7071" w:rsidRPr="002718B7" w:rsidRDefault="006E7071" w:rsidP="006E7071">
      <w:pPr>
        <w:pStyle w:val="Akapitzlist"/>
        <w:tabs>
          <w:tab w:val="left" w:pos="851"/>
        </w:tabs>
        <w:ind w:left="714"/>
        <w:jc w:val="both"/>
        <w:rPr>
          <w:rFonts w:ascii="Arial" w:eastAsia="Calibri" w:hAnsi="Arial" w:cs="Arial"/>
          <w:color w:val="000000" w:themeColor="text1"/>
          <w:sz w:val="20"/>
          <w:highlight w:val="yellow"/>
          <w:u w:val="single"/>
          <w:lang w:val="x-none"/>
        </w:rPr>
      </w:pPr>
    </w:p>
    <w:p w14:paraId="77B93359" w14:textId="77777777" w:rsidR="002718B7" w:rsidRPr="009C6968" w:rsidRDefault="002718B7" w:rsidP="002718B7">
      <w:pPr>
        <w:pStyle w:val="Akapitzlist"/>
        <w:tabs>
          <w:tab w:val="left" w:pos="851"/>
        </w:tabs>
        <w:ind w:left="714"/>
        <w:jc w:val="both"/>
        <w:rPr>
          <w:rFonts w:ascii="Arial" w:eastAsia="Calibri" w:hAnsi="Arial" w:cs="Arial"/>
          <w:color w:val="000000" w:themeColor="text1"/>
          <w:sz w:val="20"/>
          <w:highlight w:val="yellow"/>
          <w:u w:val="single"/>
          <w:lang w:val="x-none"/>
        </w:rPr>
      </w:pPr>
    </w:p>
    <w:p w14:paraId="1F741ED6" w14:textId="77777777" w:rsidR="006B003C" w:rsidRPr="00796DBC" w:rsidRDefault="006B003C" w:rsidP="006B003C">
      <w:pPr>
        <w:pStyle w:val="Tekstpodstawowy2"/>
        <w:spacing w:after="0"/>
        <w:rPr>
          <w:rFonts w:ascii="Arial" w:hAnsi="Arial" w:cs="Arial"/>
          <w:b/>
        </w:rPr>
      </w:pPr>
    </w:p>
    <w:p w14:paraId="1209B8B9" w14:textId="77777777" w:rsidR="006B003C" w:rsidRPr="00796DBC" w:rsidRDefault="006B003C" w:rsidP="006B003C">
      <w:pPr>
        <w:jc w:val="center"/>
        <w:rPr>
          <w:rFonts w:ascii="Arial" w:hAnsi="Arial" w:cs="Arial"/>
          <w:b/>
          <w:sz w:val="20"/>
        </w:rPr>
      </w:pPr>
      <w:r w:rsidRPr="00796DBC">
        <w:rPr>
          <w:rFonts w:ascii="Arial" w:hAnsi="Arial" w:cs="Arial"/>
          <w:b/>
          <w:sz w:val="20"/>
        </w:rPr>
        <w:t>WYKONAWCA</w:t>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t xml:space="preserve">                           ZAMAWIAJĄCY</w:t>
      </w:r>
    </w:p>
    <w:p w14:paraId="1A004F7A" w14:textId="77777777" w:rsidR="006B003C" w:rsidRPr="00796DBC" w:rsidRDefault="006B003C" w:rsidP="006B003C">
      <w:pPr>
        <w:jc w:val="center"/>
        <w:rPr>
          <w:rFonts w:ascii="Arial" w:hAnsi="Arial" w:cs="Arial"/>
          <w:b/>
          <w:sz w:val="20"/>
        </w:rPr>
      </w:pPr>
    </w:p>
    <w:bookmarkEnd w:id="0"/>
    <w:p w14:paraId="3E78713B" w14:textId="77777777" w:rsidR="00A731F7" w:rsidRPr="00A550B8" w:rsidRDefault="00A731F7" w:rsidP="006B003C">
      <w:pPr>
        <w:rPr>
          <w:b/>
        </w:rPr>
      </w:pPr>
    </w:p>
    <w:sectPr w:rsidR="00A731F7" w:rsidRPr="00A550B8" w:rsidSect="00B21662">
      <w:headerReference w:type="even" r:id="rId15"/>
      <w:headerReference w:type="default" r:id="rId16"/>
      <w:footerReference w:type="even" r:id="rId17"/>
      <w:footerReference w:type="default" r:id="rId18"/>
      <w:headerReference w:type="first" r:id="rId19"/>
      <w:footerReference w:type="first" r:id="rId20"/>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88AE0" w14:textId="77777777" w:rsidR="0085469F" w:rsidRDefault="0085469F" w:rsidP="00950C77">
      <w:r>
        <w:separator/>
      </w:r>
    </w:p>
  </w:endnote>
  <w:endnote w:type="continuationSeparator" w:id="0">
    <w:p w14:paraId="0523AB1D" w14:textId="77777777" w:rsidR="0085469F" w:rsidRDefault="0085469F"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6BBC6" w14:textId="77777777" w:rsidR="00A10438" w:rsidRDefault="00A104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71450" w14:textId="77777777" w:rsidR="00E00717" w:rsidRDefault="00E00717">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E00717" w:rsidRPr="00930BBE" w14:paraId="78A75084" w14:textId="77777777">
      <w:tc>
        <w:tcPr>
          <w:tcW w:w="9745" w:type="dxa"/>
          <w:tcBorders>
            <w:top w:val="single" w:sz="4" w:space="0" w:color="auto"/>
          </w:tcBorders>
        </w:tcPr>
        <w:p w14:paraId="290324CB" w14:textId="58623E7A" w:rsidR="00E00717" w:rsidRPr="002E615C" w:rsidRDefault="00E00717"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p>
      </w:tc>
    </w:tr>
    <w:tr w:rsidR="00E00717" w:rsidRPr="00930BBE" w14:paraId="43FF94F4" w14:textId="77777777">
      <w:tc>
        <w:tcPr>
          <w:tcW w:w="9745" w:type="dxa"/>
        </w:tcPr>
        <w:p w14:paraId="45C8D0D0" w14:textId="288E2249" w:rsidR="00E00717" w:rsidRPr="00307834" w:rsidRDefault="00E00717" w:rsidP="00587011">
          <w:pPr>
            <w:pStyle w:val="Nagwek"/>
            <w:jc w:val="center"/>
            <w:rPr>
              <w:rFonts w:ascii="Arial" w:eastAsia="Times New Roman" w:hAnsi="Arial" w:cs="Arial"/>
              <w:b/>
            </w:rPr>
          </w:pPr>
        </w:p>
      </w:tc>
    </w:tr>
  </w:tbl>
  <w:p w14:paraId="3F0222DE" w14:textId="77777777" w:rsidR="00E00717" w:rsidRDefault="00E007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B3E3" w14:textId="77777777" w:rsidR="00A10438" w:rsidRDefault="00A104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4D4F1" w14:textId="77777777" w:rsidR="0085469F" w:rsidRDefault="0085469F" w:rsidP="00950C77">
      <w:r>
        <w:separator/>
      </w:r>
    </w:p>
  </w:footnote>
  <w:footnote w:type="continuationSeparator" w:id="0">
    <w:p w14:paraId="2A8E34D0" w14:textId="77777777" w:rsidR="0085469F" w:rsidRDefault="0085469F"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60528" w14:textId="30CA842D" w:rsidR="00A10438" w:rsidRDefault="00A10438">
    <w:pPr>
      <w:pStyle w:val="Nagwek"/>
    </w:pPr>
    <w:r>
      <w:rPr>
        <w:noProof/>
      </w:rPr>
      <w:pict w14:anchorId="646925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64.3pt;height:75.2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462"/>
      <w:gridCol w:w="4502"/>
    </w:tblGrid>
    <w:tr w:rsidR="00736F2E" w:rsidRPr="00A10438" w14:paraId="2E66D3EA" w14:textId="77777777" w:rsidTr="00C979DB">
      <w:trPr>
        <w:trHeight w:val="284"/>
      </w:trPr>
      <w:tc>
        <w:tcPr>
          <w:tcW w:w="4462" w:type="dxa"/>
        </w:tcPr>
        <w:p w14:paraId="3888CD86" w14:textId="42A4D366" w:rsidR="00736F2E" w:rsidRPr="00155D5C" w:rsidRDefault="00736F2E" w:rsidP="00736F2E">
          <w:pPr>
            <w:pStyle w:val="Nagwek"/>
            <w:tabs>
              <w:tab w:val="clear" w:pos="4536"/>
              <w:tab w:val="clear" w:pos="9072"/>
              <w:tab w:val="right" w:pos="4294"/>
            </w:tabs>
            <w:rPr>
              <w:rFonts w:ascii="Arial" w:eastAsia="Times New Roman" w:hAnsi="Arial" w:cs="Arial"/>
              <w:b/>
            </w:rPr>
          </w:pPr>
        </w:p>
      </w:tc>
      <w:tc>
        <w:tcPr>
          <w:tcW w:w="4502" w:type="dxa"/>
        </w:tcPr>
        <w:p w14:paraId="73416259" w14:textId="47DD7A13" w:rsidR="00736F2E" w:rsidRPr="00307834" w:rsidRDefault="006E7071" w:rsidP="00736F2E">
          <w:pPr>
            <w:pStyle w:val="Nagwek"/>
            <w:jc w:val="right"/>
            <w:rPr>
              <w:rFonts w:ascii="Arial" w:eastAsia="Times New Roman" w:hAnsi="Arial" w:cs="Arial"/>
              <w:b/>
              <w:sz w:val="18"/>
              <w:szCs w:val="18"/>
              <w:lang w:val="en-US"/>
            </w:rPr>
          </w:pPr>
          <w:r>
            <w:rPr>
              <w:rFonts w:ascii="Arial" w:eastAsia="Times New Roman" w:hAnsi="Arial" w:cs="Arial"/>
              <w:b/>
              <w:lang w:val="en-GB"/>
            </w:rPr>
            <w:t>ORLEN OIL</w:t>
          </w:r>
          <w:r w:rsidR="00736F2E" w:rsidRPr="00E609AC">
            <w:rPr>
              <w:rFonts w:ascii="Arial" w:eastAsia="Times New Roman" w:hAnsi="Arial" w:cs="Arial"/>
              <w:b/>
              <w:lang w:val="en-GB"/>
            </w:rPr>
            <w:t xml:space="preserve"> Sp. z o. o. </w:t>
          </w:r>
        </w:p>
      </w:tc>
    </w:tr>
    <w:tr w:rsidR="00736F2E" w:rsidRPr="00993BC0" w14:paraId="596CB2B5" w14:textId="77777777" w:rsidTr="00C979DB">
      <w:tc>
        <w:tcPr>
          <w:tcW w:w="4462" w:type="dxa"/>
          <w:tcBorders>
            <w:bottom w:val="single" w:sz="4" w:space="0" w:color="auto"/>
          </w:tcBorders>
        </w:tcPr>
        <w:p w14:paraId="11A707BD" w14:textId="77777777" w:rsidR="00736F2E" w:rsidRPr="00081115" w:rsidRDefault="00736F2E" w:rsidP="00736F2E">
          <w:pPr>
            <w:pStyle w:val="Nagwek"/>
            <w:snapToGrid w:val="0"/>
            <w:rPr>
              <w:rFonts w:ascii="Arial" w:eastAsia="Times New Roman" w:hAnsi="Arial" w:cs="Arial"/>
              <w:b/>
            </w:rPr>
          </w:pPr>
          <w:r>
            <w:rPr>
              <w:rFonts w:ascii="Arial" w:eastAsia="Times New Roman" w:hAnsi="Arial" w:cs="Arial"/>
              <w:b/>
            </w:rPr>
            <w:t>Nazwa kontrahenta</w:t>
          </w:r>
        </w:p>
        <w:p w14:paraId="39DC7AEB" w14:textId="77777777" w:rsidR="00736F2E" w:rsidRPr="00D35D09" w:rsidRDefault="00736F2E" w:rsidP="00736F2E">
          <w:pPr>
            <w:pStyle w:val="Nagwek"/>
            <w:rPr>
              <w:rFonts w:eastAsia="Times New Roman"/>
              <w:sz w:val="18"/>
              <w:szCs w:val="18"/>
              <w:lang w:val="en-US"/>
            </w:rPr>
          </w:pPr>
        </w:p>
      </w:tc>
      <w:tc>
        <w:tcPr>
          <w:tcW w:w="4502" w:type="dxa"/>
          <w:tcBorders>
            <w:bottom w:val="single" w:sz="4" w:space="0" w:color="auto"/>
          </w:tcBorders>
        </w:tcPr>
        <w:p w14:paraId="5A646B14" w14:textId="4FE08C91" w:rsidR="00736F2E" w:rsidRPr="00307834" w:rsidRDefault="00736F2E" w:rsidP="00736F2E">
          <w:pPr>
            <w:pStyle w:val="Nagwek"/>
            <w:jc w:val="center"/>
            <w:rPr>
              <w:rFonts w:ascii="Arial" w:eastAsia="Times New Roman" w:hAnsi="Arial" w:cs="Arial"/>
              <w:b/>
            </w:rPr>
          </w:pPr>
        </w:p>
      </w:tc>
    </w:tr>
  </w:tbl>
  <w:p w14:paraId="4A354E07" w14:textId="173F7F38" w:rsidR="00E00717" w:rsidRPr="00930BBE" w:rsidRDefault="00A10438" w:rsidP="00CA5122">
    <w:pPr>
      <w:pStyle w:val="Nagwek"/>
      <w:tabs>
        <w:tab w:val="clear" w:pos="4536"/>
        <w:tab w:val="center" w:pos="6096"/>
      </w:tabs>
      <w:rPr>
        <w:szCs w:val="24"/>
      </w:rPr>
    </w:pPr>
    <w:r>
      <w:rPr>
        <w:noProof/>
      </w:rPr>
      <w:pict w14:anchorId="74EF3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64.3pt;height:75.2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47729" w14:textId="27B9E31D" w:rsidR="00A10438" w:rsidRDefault="00A10438">
    <w:pPr>
      <w:pStyle w:val="Nagwek"/>
    </w:pPr>
    <w:r>
      <w:rPr>
        <w:noProof/>
      </w:rPr>
      <w:pict w14:anchorId="2459E5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64.3pt;height:75.2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2" w15:restartNumberingAfterBreak="0">
    <w:nsid w:val="00000004"/>
    <w:multiLevelType w:val="singleLevel"/>
    <w:tmpl w:val="74068030"/>
    <w:name w:val="WW8Num5"/>
    <w:lvl w:ilvl="0">
      <w:start w:val="1"/>
      <w:numFmt w:val="decimal"/>
      <w:lvlText w:val="%1."/>
      <w:lvlJc w:val="left"/>
      <w:pPr>
        <w:tabs>
          <w:tab w:val="num" w:pos="720"/>
        </w:tabs>
        <w:ind w:left="720" w:hanging="360"/>
      </w:pPr>
      <w:rPr>
        <w:b w:val="0"/>
        <w:color w:val="auto"/>
      </w:rPr>
    </w:lvl>
  </w:abstractNum>
  <w:abstractNum w:abstractNumId="3" w15:restartNumberingAfterBreak="0">
    <w:nsid w:val="00000006"/>
    <w:multiLevelType w:val="multilevel"/>
    <w:tmpl w:val="03C4E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color w:val="000000" w:themeColor="text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5"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6"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7"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9"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1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0B93C11"/>
    <w:multiLevelType w:val="hybridMultilevel"/>
    <w:tmpl w:val="312CE712"/>
    <w:lvl w:ilvl="0" w:tplc="D8AA9248">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1E6E15"/>
    <w:multiLevelType w:val="hybridMultilevel"/>
    <w:tmpl w:val="53008176"/>
    <w:lvl w:ilvl="0" w:tplc="2B02627A">
      <w:start w:val="1"/>
      <w:numFmt w:val="decimal"/>
      <w:lvlText w:val="%1."/>
      <w:lvlJc w:val="left"/>
      <w:pPr>
        <w:ind w:left="644" w:hanging="360"/>
      </w:pPr>
      <w:rPr>
        <w:i w:val="0"/>
        <w:color w:val="auto"/>
        <w:sz w:val="20"/>
        <w:szCs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15:restartNumberingAfterBreak="0">
    <w:nsid w:val="15E945B9"/>
    <w:multiLevelType w:val="multilevel"/>
    <w:tmpl w:val="FA623DF6"/>
    <w:lvl w:ilvl="0">
      <w:start w:val="1"/>
      <w:numFmt w:val="lowerRoman"/>
      <w:lvlText w:val="%1."/>
      <w:lvlJc w:val="right"/>
      <w:pPr>
        <w:tabs>
          <w:tab w:val="num" w:pos="0"/>
        </w:tabs>
        <w:ind w:left="1211" w:hanging="360"/>
      </w:pPr>
      <w:rPr>
        <w:rFonts w:ascii="Arial" w:hAnsi="Arial" w:cs="Arial"/>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2"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3"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CE23B7E"/>
    <w:multiLevelType w:val="multilevel"/>
    <w:tmpl w:val="2AECECD8"/>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ascii="Arial" w:hAnsi="Arial" w:cs="Arial" w:hint="default"/>
        <w:b w:val="0"/>
        <w:color w:val="auto"/>
        <w:sz w:val="20"/>
        <w:szCs w:val="2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7E0FB1"/>
    <w:multiLevelType w:val="hybridMultilevel"/>
    <w:tmpl w:val="C5E0DC22"/>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A24604C4">
      <w:start w:val="1"/>
      <w:numFmt w:val="decimal"/>
      <w:lvlText w:val="%4."/>
      <w:lvlJc w:val="left"/>
      <w:pPr>
        <w:tabs>
          <w:tab w:val="num" w:pos="360"/>
        </w:tabs>
        <w:ind w:left="360" w:hanging="360"/>
      </w:pPr>
      <w:rPr>
        <w:rFonts w:cs="Times New Roman"/>
        <w:b w:val="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9" w15:restartNumberingAfterBreak="0">
    <w:nsid w:val="2D792886"/>
    <w:multiLevelType w:val="hybridMultilevel"/>
    <w:tmpl w:val="5030D6A4"/>
    <w:lvl w:ilvl="0" w:tplc="018A80F2">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4B550E8"/>
    <w:multiLevelType w:val="multilevel"/>
    <w:tmpl w:val="063C83AC"/>
    <w:lvl w:ilvl="0">
      <w:start w:val="1"/>
      <w:numFmt w:val="decimal"/>
      <w:lvlText w:val="8.%1."/>
      <w:lvlJc w:val="left"/>
      <w:pPr>
        <w:ind w:left="360" w:hanging="360"/>
      </w:pPr>
      <w:rPr>
        <w:rFonts w:cs="Times New Roman" w:hint="default"/>
        <w:b w:val="0"/>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9732FB4"/>
    <w:multiLevelType w:val="hybridMultilevel"/>
    <w:tmpl w:val="B130F202"/>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C5AEA8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C292CD0"/>
    <w:multiLevelType w:val="hybridMultilevel"/>
    <w:tmpl w:val="6FD48E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DA1015E"/>
    <w:multiLevelType w:val="hybridMultilevel"/>
    <w:tmpl w:val="246C9322"/>
    <w:lvl w:ilvl="0" w:tplc="0B1C7692">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1307ECF"/>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14A70DC"/>
    <w:multiLevelType w:val="multilevel"/>
    <w:tmpl w:val="CDFE1D2E"/>
    <w:lvl w:ilvl="0">
      <w:start w:val="1"/>
      <w:numFmt w:val="decimal"/>
      <w:lvlText w:val="%1."/>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3">
      <w:start w:val="2"/>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4">
      <w:start w:val="1"/>
      <w:numFmt w:val="lowerLetter"/>
      <w:lvlText w:val="%5)"/>
      <w:lvlJc w:val="left"/>
      <w:pPr>
        <w:tabs>
          <w:tab w:val="num" w:pos="0"/>
        </w:tabs>
        <w:ind w:left="0" w:firstLine="0"/>
      </w:pPr>
      <w:rPr>
        <w:rFonts w:ascii="Arial" w:hAnsi="Arial" w:cs="Arial"/>
        <w:b w:val="0"/>
        <w:bCs w:val="0"/>
        <w:i w:val="0"/>
        <w:iCs w:val="0"/>
        <w:caps w:val="0"/>
        <w:smallCaps w:val="0"/>
        <w:strike w:val="0"/>
        <w:dstrike w:val="0"/>
        <w:color w:val="000000"/>
        <w:spacing w:val="0"/>
        <w:w w:val="100"/>
        <w:sz w:val="22"/>
        <w:szCs w:val="22"/>
        <w:u w:val="none"/>
        <w:effect w:val="none"/>
      </w:rPr>
    </w:lvl>
    <w:lvl w:ilvl="5">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6">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7">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8">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abstractNum>
  <w:abstractNum w:abstractNumId="44" w15:restartNumberingAfterBreak="0">
    <w:nsid w:val="4250453F"/>
    <w:multiLevelType w:val="multilevel"/>
    <w:tmpl w:val="939C3C5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46"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CA22E9D"/>
    <w:multiLevelType w:val="hybridMultilevel"/>
    <w:tmpl w:val="59207B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FAC4FF3"/>
    <w:multiLevelType w:val="hybridMultilevel"/>
    <w:tmpl w:val="0B842662"/>
    <w:lvl w:ilvl="0" w:tplc="080CF03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275C0A"/>
    <w:multiLevelType w:val="multilevel"/>
    <w:tmpl w:val="78C0C16E"/>
    <w:lvl w:ilvl="0">
      <w:start w:val="1"/>
      <w:numFmt w:val="lowerRoman"/>
      <w:lvlText w:val="%1."/>
      <w:lvlJc w:val="righ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0" w15:restartNumberingAfterBreak="0">
    <w:nsid w:val="60B3729B"/>
    <w:multiLevelType w:val="hybridMultilevel"/>
    <w:tmpl w:val="E50A5C04"/>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010B04"/>
    <w:multiLevelType w:val="multilevel"/>
    <w:tmpl w:val="62B667C2"/>
    <w:lvl w:ilvl="0">
      <w:start w:val="1"/>
      <w:numFmt w:val="decimal"/>
      <w:lvlText w:val="%1)"/>
      <w:lvlJc w:val="left"/>
      <w:pPr>
        <w:ind w:left="360" w:hanging="360"/>
      </w:pPr>
      <w:rPr>
        <w:b w:val="0"/>
        <w:bCs/>
        <w:i w:val="0"/>
        <w:color w:val="auto"/>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98137B2"/>
    <w:multiLevelType w:val="hybridMultilevel"/>
    <w:tmpl w:val="B0FE7F0E"/>
    <w:lvl w:ilvl="0" w:tplc="6E82F0BA">
      <w:start w:val="1"/>
      <w:numFmt w:val="decimal"/>
      <w:lvlText w:val="%1."/>
      <w:lvlJc w:val="left"/>
      <w:pPr>
        <w:ind w:left="360" w:hanging="360"/>
      </w:pPr>
      <w:rPr>
        <w:rFonts w:cs="Times New Roman"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6AB315ED"/>
    <w:multiLevelType w:val="multilevel"/>
    <w:tmpl w:val="A0E4F10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B833D55"/>
    <w:multiLevelType w:val="hybridMultilevel"/>
    <w:tmpl w:val="D6C61856"/>
    <w:name w:val="WW8Num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09737D"/>
    <w:multiLevelType w:val="hybridMultilevel"/>
    <w:tmpl w:val="DE143C5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2BFCB3D2">
      <w:start w:val="1"/>
      <w:numFmt w:val="lowerLetter"/>
      <w:lvlText w:val="%3)"/>
      <w:lvlJc w:val="left"/>
      <w:pPr>
        <w:ind w:left="2340" w:hanging="360"/>
      </w:pPr>
      <w:rPr>
        <w:rFonts w:hint="default"/>
        <w:i w:val="0"/>
        <w:color w:val="auto"/>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EE47E2B"/>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F294856"/>
    <w:multiLevelType w:val="hybridMultilevel"/>
    <w:tmpl w:val="9AA681E8"/>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7350EE"/>
    <w:multiLevelType w:val="multilevel"/>
    <w:tmpl w:val="2D0CACD0"/>
    <w:lvl w:ilvl="0">
      <w:start w:val="2"/>
      <w:numFmt w:val="decimal"/>
      <w:lvlText w:val="%1."/>
      <w:lvlJc w:val="left"/>
      <w:pPr>
        <w:ind w:left="3796" w:hanging="360"/>
      </w:pPr>
      <w:rPr>
        <w:rFonts w:hint="default"/>
        <w:b/>
        <w:bCs/>
      </w:rPr>
    </w:lvl>
    <w:lvl w:ilvl="1">
      <w:start w:val="1"/>
      <w:numFmt w:val="decimal"/>
      <w:isLgl/>
      <w:lvlText w:val="%1.%2."/>
      <w:lvlJc w:val="left"/>
      <w:pPr>
        <w:ind w:left="3796" w:hanging="360"/>
      </w:pPr>
      <w:rPr>
        <w:rFonts w:hint="default"/>
      </w:rPr>
    </w:lvl>
    <w:lvl w:ilvl="2">
      <w:start w:val="1"/>
      <w:numFmt w:val="decimal"/>
      <w:isLgl/>
      <w:lvlText w:val="%1.%2.%3."/>
      <w:lvlJc w:val="left"/>
      <w:pPr>
        <w:ind w:left="4156" w:hanging="720"/>
      </w:pPr>
      <w:rPr>
        <w:rFonts w:hint="default"/>
      </w:rPr>
    </w:lvl>
    <w:lvl w:ilvl="3">
      <w:start w:val="1"/>
      <w:numFmt w:val="decimal"/>
      <w:isLgl/>
      <w:lvlText w:val="%1.%2.%3.%4."/>
      <w:lvlJc w:val="left"/>
      <w:pPr>
        <w:ind w:left="4156"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4516" w:hanging="1080"/>
      </w:pPr>
      <w:rPr>
        <w:rFonts w:hint="default"/>
      </w:rPr>
    </w:lvl>
    <w:lvl w:ilvl="6">
      <w:start w:val="1"/>
      <w:numFmt w:val="decimal"/>
      <w:isLgl/>
      <w:lvlText w:val="%1.%2.%3.%4.%5.%6.%7."/>
      <w:lvlJc w:val="left"/>
      <w:pPr>
        <w:ind w:left="4876" w:hanging="1440"/>
      </w:pPr>
      <w:rPr>
        <w:rFonts w:hint="default"/>
      </w:rPr>
    </w:lvl>
    <w:lvl w:ilvl="7">
      <w:start w:val="1"/>
      <w:numFmt w:val="decimal"/>
      <w:isLgl/>
      <w:lvlText w:val="%1.%2.%3.%4.%5.%6.%7.%8."/>
      <w:lvlJc w:val="left"/>
      <w:pPr>
        <w:ind w:left="4876" w:hanging="1440"/>
      </w:pPr>
      <w:rPr>
        <w:rFonts w:hint="default"/>
      </w:rPr>
    </w:lvl>
    <w:lvl w:ilvl="8">
      <w:start w:val="1"/>
      <w:numFmt w:val="decimal"/>
      <w:isLgl/>
      <w:lvlText w:val="%1.%2.%3.%4.%5.%6.%7.%8.%9."/>
      <w:lvlJc w:val="left"/>
      <w:pPr>
        <w:ind w:left="5236" w:hanging="1800"/>
      </w:pPr>
      <w:rPr>
        <w:rFonts w:hint="default"/>
      </w:rPr>
    </w:lvl>
  </w:abstractNum>
  <w:num w:numId="1" w16cid:durableId="1376392958">
    <w:abstractNumId w:val="58"/>
  </w:num>
  <w:num w:numId="2" w16cid:durableId="542057460">
    <w:abstractNumId w:val="0"/>
  </w:num>
  <w:num w:numId="3" w16cid:durableId="1196040246">
    <w:abstractNumId w:val="30"/>
  </w:num>
  <w:num w:numId="4" w16cid:durableId="797259647">
    <w:abstractNumId w:val="15"/>
  </w:num>
  <w:num w:numId="5" w16cid:durableId="991449771">
    <w:abstractNumId w:val="41"/>
  </w:num>
  <w:num w:numId="6" w16cid:durableId="1006131313">
    <w:abstractNumId w:val="23"/>
  </w:num>
  <w:num w:numId="7" w16cid:durableId="3974802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5445266">
    <w:abstractNumId w:val="36"/>
  </w:num>
  <w:num w:numId="9" w16cid:durableId="903569872">
    <w:abstractNumId w:val="50"/>
  </w:num>
  <w:num w:numId="10" w16cid:durableId="854854411">
    <w:abstractNumId w:val="31"/>
  </w:num>
  <w:num w:numId="11" w16cid:durableId="1908027675">
    <w:abstractNumId w:val="61"/>
  </w:num>
  <w:num w:numId="12" w16cid:durableId="1360466646">
    <w:abstractNumId w:val="10"/>
  </w:num>
  <w:num w:numId="13" w16cid:durableId="1761679408">
    <w:abstractNumId w:val="55"/>
  </w:num>
  <w:num w:numId="14" w16cid:durableId="1099984568">
    <w:abstractNumId w:val="20"/>
  </w:num>
  <w:num w:numId="15" w16cid:durableId="1243565306">
    <w:abstractNumId w:val="3"/>
  </w:num>
  <w:num w:numId="16" w16cid:durableId="856700541">
    <w:abstractNumId w:val="29"/>
  </w:num>
  <w:num w:numId="17" w16cid:durableId="646185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4946053">
    <w:abstractNumId w:val="54"/>
  </w:num>
  <w:num w:numId="19" w16cid:durableId="936405230">
    <w:abstractNumId w:val="52"/>
  </w:num>
  <w:num w:numId="20" w16cid:durableId="23292952">
    <w:abstractNumId w:val="1"/>
  </w:num>
  <w:num w:numId="21" w16cid:durableId="229655252">
    <w:abstractNumId w:val="39"/>
  </w:num>
  <w:num w:numId="22" w16cid:durableId="1537738929">
    <w:abstractNumId w:val="53"/>
  </w:num>
  <w:num w:numId="23" w16cid:durableId="1337079073">
    <w:abstractNumId w:val="42"/>
  </w:num>
  <w:num w:numId="24" w16cid:durableId="575408105">
    <w:abstractNumId w:val="60"/>
  </w:num>
  <w:num w:numId="25" w16cid:durableId="887061225">
    <w:abstractNumId w:val="11"/>
  </w:num>
  <w:num w:numId="26" w16cid:durableId="861744296">
    <w:abstractNumId w:val="47"/>
  </w:num>
  <w:num w:numId="27" w16cid:durableId="1973752223">
    <w:abstractNumId w:val="27"/>
  </w:num>
  <w:num w:numId="28" w16cid:durableId="1000473903">
    <w:abstractNumId w:val="14"/>
  </w:num>
  <w:num w:numId="29" w16cid:durableId="614948178">
    <w:abstractNumId w:val="18"/>
  </w:num>
  <w:num w:numId="30" w16cid:durableId="1299535872">
    <w:abstractNumId w:val="22"/>
  </w:num>
  <w:num w:numId="31" w16cid:durableId="871266824">
    <w:abstractNumId w:val="16"/>
  </w:num>
  <w:num w:numId="32" w16cid:durableId="1654067956">
    <w:abstractNumId w:val="26"/>
  </w:num>
  <w:num w:numId="33" w16cid:durableId="1199203913">
    <w:abstractNumId w:val="33"/>
  </w:num>
  <w:num w:numId="34" w16cid:durableId="1565138480">
    <w:abstractNumId w:val="34"/>
  </w:num>
  <w:num w:numId="35" w16cid:durableId="1520705992">
    <w:abstractNumId w:val="24"/>
  </w:num>
  <w:num w:numId="36" w16cid:durableId="795566416">
    <w:abstractNumId w:val="62"/>
  </w:num>
  <w:num w:numId="37" w16cid:durableId="120612159">
    <w:abstractNumId w:val="48"/>
  </w:num>
  <w:num w:numId="38" w16cid:durableId="8356525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40121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919301">
    <w:abstractNumId w:val="25"/>
  </w:num>
  <w:num w:numId="41" w16cid:durableId="1627617081">
    <w:abstractNumId w:val="46"/>
  </w:num>
  <w:num w:numId="42" w16cid:durableId="1943998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3737883">
    <w:abstractNumId w:val="43"/>
  </w:num>
  <w:num w:numId="44" w16cid:durableId="637688869">
    <w:abstractNumId w:val="44"/>
  </w:num>
  <w:num w:numId="45" w16cid:durableId="878009844">
    <w:abstractNumId w:val="56"/>
  </w:num>
  <w:num w:numId="46" w16cid:durableId="175077645">
    <w:abstractNumId w:val="49"/>
  </w:num>
  <w:num w:numId="47" w16cid:durableId="1684892884">
    <w:abstractNumId w:val="21"/>
  </w:num>
  <w:num w:numId="48" w16cid:durableId="1152911892">
    <w:abstractNumId w:val="59"/>
  </w:num>
  <w:num w:numId="49" w16cid:durableId="443618656">
    <w:abstractNumId w:val="45"/>
  </w:num>
  <w:num w:numId="50" w16cid:durableId="826677253">
    <w:abstractNumId w:val="13"/>
  </w:num>
  <w:num w:numId="51" w16cid:durableId="1807553021">
    <w:abstractNumId w:val="12"/>
  </w:num>
  <w:num w:numId="52" w16cid:durableId="621809266">
    <w:abstractNumId w:val="4"/>
  </w:num>
  <w:num w:numId="53" w16cid:durableId="134371510">
    <w:abstractNumId w:val="19"/>
  </w:num>
  <w:num w:numId="54" w16cid:durableId="2140151518">
    <w:abstractNumId w:val="32"/>
  </w:num>
  <w:num w:numId="55" w16cid:durableId="283267602">
    <w:abstractNumId w:val="38"/>
  </w:num>
  <w:num w:numId="56" w16cid:durableId="1456824022">
    <w:abstractNumId w:val="2"/>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11FDD"/>
    <w:rsid w:val="0001441F"/>
    <w:rsid w:val="000174DF"/>
    <w:rsid w:val="0002326E"/>
    <w:rsid w:val="00024FE8"/>
    <w:rsid w:val="00027943"/>
    <w:rsid w:val="000358BA"/>
    <w:rsid w:val="00045C99"/>
    <w:rsid w:val="0005486A"/>
    <w:rsid w:val="00056846"/>
    <w:rsid w:val="00056C4C"/>
    <w:rsid w:val="000607B9"/>
    <w:rsid w:val="00060A8A"/>
    <w:rsid w:val="00062EE0"/>
    <w:rsid w:val="0006403B"/>
    <w:rsid w:val="00070F91"/>
    <w:rsid w:val="000718BF"/>
    <w:rsid w:val="000742A9"/>
    <w:rsid w:val="00075A5A"/>
    <w:rsid w:val="00075A9D"/>
    <w:rsid w:val="00075DF9"/>
    <w:rsid w:val="0007717F"/>
    <w:rsid w:val="0009220B"/>
    <w:rsid w:val="00094B79"/>
    <w:rsid w:val="00096771"/>
    <w:rsid w:val="000A31CC"/>
    <w:rsid w:val="000A5EF5"/>
    <w:rsid w:val="000B2D9A"/>
    <w:rsid w:val="000B3C66"/>
    <w:rsid w:val="000B6A2E"/>
    <w:rsid w:val="000C01BC"/>
    <w:rsid w:val="000C574E"/>
    <w:rsid w:val="000C6ADB"/>
    <w:rsid w:val="000D6BB1"/>
    <w:rsid w:val="000E6659"/>
    <w:rsid w:val="000F11F6"/>
    <w:rsid w:val="000F174A"/>
    <w:rsid w:val="000F61B6"/>
    <w:rsid w:val="00103E5A"/>
    <w:rsid w:val="00120E5D"/>
    <w:rsid w:val="00123FD6"/>
    <w:rsid w:val="00126C95"/>
    <w:rsid w:val="00135927"/>
    <w:rsid w:val="00137CE6"/>
    <w:rsid w:val="00140D26"/>
    <w:rsid w:val="00151198"/>
    <w:rsid w:val="0015181F"/>
    <w:rsid w:val="00155D5C"/>
    <w:rsid w:val="00156F70"/>
    <w:rsid w:val="001608E7"/>
    <w:rsid w:val="00160B42"/>
    <w:rsid w:val="00166B4F"/>
    <w:rsid w:val="00171596"/>
    <w:rsid w:val="00180320"/>
    <w:rsid w:val="00180A25"/>
    <w:rsid w:val="00181BC5"/>
    <w:rsid w:val="001824D2"/>
    <w:rsid w:val="00184FF8"/>
    <w:rsid w:val="00191A82"/>
    <w:rsid w:val="00196750"/>
    <w:rsid w:val="00197835"/>
    <w:rsid w:val="001A37A7"/>
    <w:rsid w:val="001A7ED2"/>
    <w:rsid w:val="001B4CF9"/>
    <w:rsid w:val="001C27CA"/>
    <w:rsid w:val="001D2BAF"/>
    <w:rsid w:val="001D3494"/>
    <w:rsid w:val="001D45B4"/>
    <w:rsid w:val="001D5E57"/>
    <w:rsid w:val="001D7085"/>
    <w:rsid w:val="001E0AE5"/>
    <w:rsid w:val="001E253D"/>
    <w:rsid w:val="001E2916"/>
    <w:rsid w:val="001E6571"/>
    <w:rsid w:val="001E746D"/>
    <w:rsid w:val="001F2432"/>
    <w:rsid w:val="002041B0"/>
    <w:rsid w:val="00206587"/>
    <w:rsid w:val="002156D0"/>
    <w:rsid w:val="00224228"/>
    <w:rsid w:val="00226F62"/>
    <w:rsid w:val="002328A4"/>
    <w:rsid w:val="002328B7"/>
    <w:rsid w:val="00243238"/>
    <w:rsid w:val="00244A33"/>
    <w:rsid w:val="0025154D"/>
    <w:rsid w:val="0025173B"/>
    <w:rsid w:val="002521A2"/>
    <w:rsid w:val="0025274E"/>
    <w:rsid w:val="00254C62"/>
    <w:rsid w:val="00255849"/>
    <w:rsid w:val="00261180"/>
    <w:rsid w:val="0026350A"/>
    <w:rsid w:val="002645AD"/>
    <w:rsid w:val="00266C35"/>
    <w:rsid w:val="00270400"/>
    <w:rsid w:val="002718B7"/>
    <w:rsid w:val="00285662"/>
    <w:rsid w:val="002858E3"/>
    <w:rsid w:val="00294193"/>
    <w:rsid w:val="00295FC0"/>
    <w:rsid w:val="00297500"/>
    <w:rsid w:val="002A510B"/>
    <w:rsid w:val="002B14B5"/>
    <w:rsid w:val="002B3871"/>
    <w:rsid w:val="002B6F9D"/>
    <w:rsid w:val="002C07F7"/>
    <w:rsid w:val="002D04A7"/>
    <w:rsid w:val="002D2B78"/>
    <w:rsid w:val="002D421D"/>
    <w:rsid w:val="002D4223"/>
    <w:rsid w:val="002D5DC7"/>
    <w:rsid w:val="002E1D75"/>
    <w:rsid w:val="002E615C"/>
    <w:rsid w:val="002F0B3D"/>
    <w:rsid w:val="002F3E12"/>
    <w:rsid w:val="002F4765"/>
    <w:rsid w:val="002F6C58"/>
    <w:rsid w:val="00300C2E"/>
    <w:rsid w:val="00302BDC"/>
    <w:rsid w:val="00302CF4"/>
    <w:rsid w:val="00303F05"/>
    <w:rsid w:val="00306982"/>
    <w:rsid w:val="00307154"/>
    <w:rsid w:val="00307834"/>
    <w:rsid w:val="00313751"/>
    <w:rsid w:val="0031381A"/>
    <w:rsid w:val="0031577D"/>
    <w:rsid w:val="00316869"/>
    <w:rsid w:val="00317EDE"/>
    <w:rsid w:val="00322332"/>
    <w:rsid w:val="00323A7E"/>
    <w:rsid w:val="00327EDA"/>
    <w:rsid w:val="0033448F"/>
    <w:rsid w:val="003357EF"/>
    <w:rsid w:val="00341249"/>
    <w:rsid w:val="00342B03"/>
    <w:rsid w:val="003477EE"/>
    <w:rsid w:val="00347B7F"/>
    <w:rsid w:val="0035175E"/>
    <w:rsid w:val="00352678"/>
    <w:rsid w:val="00354E7D"/>
    <w:rsid w:val="003551B0"/>
    <w:rsid w:val="00356450"/>
    <w:rsid w:val="00360F4A"/>
    <w:rsid w:val="0036220B"/>
    <w:rsid w:val="0036683F"/>
    <w:rsid w:val="00367062"/>
    <w:rsid w:val="00367C67"/>
    <w:rsid w:val="00376A4D"/>
    <w:rsid w:val="003823F4"/>
    <w:rsid w:val="003831E9"/>
    <w:rsid w:val="00384639"/>
    <w:rsid w:val="003871BD"/>
    <w:rsid w:val="0039053F"/>
    <w:rsid w:val="00391773"/>
    <w:rsid w:val="003A18FA"/>
    <w:rsid w:val="003A2DA5"/>
    <w:rsid w:val="003A3E0C"/>
    <w:rsid w:val="003A59E7"/>
    <w:rsid w:val="003A70C4"/>
    <w:rsid w:val="003A7E03"/>
    <w:rsid w:val="003B0E51"/>
    <w:rsid w:val="003B2E00"/>
    <w:rsid w:val="003B2EC5"/>
    <w:rsid w:val="003B6E0A"/>
    <w:rsid w:val="003C08C8"/>
    <w:rsid w:val="003C5990"/>
    <w:rsid w:val="003D0991"/>
    <w:rsid w:val="003D1D21"/>
    <w:rsid w:val="003D31F8"/>
    <w:rsid w:val="003D3255"/>
    <w:rsid w:val="003D492E"/>
    <w:rsid w:val="003D5C93"/>
    <w:rsid w:val="003D64F8"/>
    <w:rsid w:val="003E0790"/>
    <w:rsid w:val="003E13B2"/>
    <w:rsid w:val="003E1497"/>
    <w:rsid w:val="003E212B"/>
    <w:rsid w:val="003E33E6"/>
    <w:rsid w:val="003E3E35"/>
    <w:rsid w:val="003E6630"/>
    <w:rsid w:val="003E7DCC"/>
    <w:rsid w:val="003E7FCD"/>
    <w:rsid w:val="003F39BB"/>
    <w:rsid w:val="003F7F3B"/>
    <w:rsid w:val="00403B94"/>
    <w:rsid w:val="0040495F"/>
    <w:rsid w:val="0040578D"/>
    <w:rsid w:val="00413C6B"/>
    <w:rsid w:val="00414B7D"/>
    <w:rsid w:val="00417DE0"/>
    <w:rsid w:val="00420868"/>
    <w:rsid w:val="00425223"/>
    <w:rsid w:val="0044022E"/>
    <w:rsid w:val="0044198B"/>
    <w:rsid w:val="00443A10"/>
    <w:rsid w:val="004453BD"/>
    <w:rsid w:val="00445FB1"/>
    <w:rsid w:val="00446585"/>
    <w:rsid w:val="004527F3"/>
    <w:rsid w:val="00453884"/>
    <w:rsid w:val="00456C5C"/>
    <w:rsid w:val="00463EC3"/>
    <w:rsid w:val="0046572B"/>
    <w:rsid w:val="004661DF"/>
    <w:rsid w:val="0046759F"/>
    <w:rsid w:val="00483F6C"/>
    <w:rsid w:val="00485F04"/>
    <w:rsid w:val="00486CF9"/>
    <w:rsid w:val="00487144"/>
    <w:rsid w:val="00487493"/>
    <w:rsid w:val="00490FD7"/>
    <w:rsid w:val="00491952"/>
    <w:rsid w:val="004922E1"/>
    <w:rsid w:val="004944AA"/>
    <w:rsid w:val="00497DA1"/>
    <w:rsid w:val="004B1F2D"/>
    <w:rsid w:val="004B4FD5"/>
    <w:rsid w:val="004C4DB4"/>
    <w:rsid w:val="004C6517"/>
    <w:rsid w:val="004D30BF"/>
    <w:rsid w:val="004E5634"/>
    <w:rsid w:val="004E65EB"/>
    <w:rsid w:val="004E68DD"/>
    <w:rsid w:val="004F2511"/>
    <w:rsid w:val="005013EC"/>
    <w:rsid w:val="00503106"/>
    <w:rsid w:val="00504A2A"/>
    <w:rsid w:val="00505804"/>
    <w:rsid w:val="00507CC0"/>
    <w:rsid w:val="00510C5B"/>
    <w:rsid w:val="005110D1"/>
    <w:rsid w:val="00512C16"/>
    <w:rsid w:val="00520A8E"/>
    <w:rsid w:val="0052234E"/>
    <w:rsid w:val="00526741"/>
    <w:rsid w:val="00532B03"/>
    <w:rsid w:val="00533CE6"/>
    <w:rsid w:val="0053511A"/>
    <w:rsid w:val="00540398"/>
    <w:rsid w:val="005423B3"/>
    <w:rsid w:val="0054437D"/>
    <w:rsid w:val="0054485A"/>
    <w:rsid w:val="005459BE"/>
    <w:rsid w:val="00545ABB"/>
    <w:rsid w:val="00545EA5"/>
    <w:rsid w:val="00552247"/>
    <w:rsid w:val="005542FE"/>
    <w:rsid w:val="005553E3"/>
    <w:rsid w:val="005568DB"/>
    <w:rsid w:val="005614B4"/>
    <w:rsid w:val="00562170"/>
    <w:rsid w:val="00565614"/>
    <w:rsid w:val="0057119E"/>
    <w:rsid w:val="00580A93"/>
    <w:rsid w:val="00581DDE"/>
    <w:rsid w:val="005841F2"/>
    <w:rsid w:val="00587011"/>
    <w:rsid w:val="00587AE1"/>
    <w:rsid w:val="00587CAC"/>
    <w:rsid w:val="005A5C76"/>
    <w:rsid w:val="005B081F"/>
    <w:rsid w:val="005B1120"/>
    <w:rsid w:val="005B6115"/>
    <w:rsid w:val="005B7AB5"/>
    <w:rsid w:val="005C0AEB"/>
    <w:rsid w:val="005C1709"/>
    <w:rsid w:val="005C63F3"/>
    <w:rsid w:val="005D00EF"/>
    <w:rsid w:val="005E35CB"/>
    <w:rsid w:val="005E50E2"/>
    <w:rsid w:val="005E607D"/>
    <w:rsid w:val="005F02C5"/>
    <w:rsid w:val="005F03AA"/>
    <w:rsid w:val="005F4BEC"/>
    <w:rsid w:val="005F4FDD"/>
    <w:rsid w:val="005F694E"/>
    <w:rsid w:val="00605884"/>
    <w:rsid w:val="00605E0A"/>
    <w:rsid w:val="00607048"/>
    <w:rsid w:val="00607353"/>
    <w:rsid w:val="0060775B"/>
    <w:rsid w:val="0061575B"/>
    <w:rsid w:val="00617213"/>
    <w:rsid w:val="00620B46"/>
    <w:rsid w:val="006240AE"/>
    <w:rsid w:val="00626009"/>
    <w:rsid w:val="00630F8A"/>
    <w:rsid w:val="00631897"/>
    <w:rsid w:val="00635A56"/>
    <w:rsid w:val="00635DD8"/>
    <w:rsid w:val="00643C88"/>
    <w:rsid w:val="0064487E"/>
    <w:rsid w:val="00647450"/>
    <w:rsid w:val="00652372"/>
    <w:rsid w:val="00656135"/>
    <w:rsid w:val="00663BF8"/>
    <w:rsid w:val="00670C1E"/>
    <w:rsid w:val="00674588"/>
    <w:rsid w:val="00674DF4"/>
    <w:rsid w:val="00680136"/>
    <w:rsid w:val="006840C3"/>
    <w:rsid w:val="00696C04"/>
    <w:rsid w:val="0069731A"/>
    <w:rsid w:val="00697389"/>
    <w:rsid w:val="006979C2"/>
    <w:rsid w:val="006A13DC"/>
    <w:rsid w:val="006A67ED"/>
    <w:rsid w:val="006A6D95"/>
    <w:rsid w:val="006A7B04"/>
    <w:rsid w:val="006B003C"/>
    <w:rsid w:val="006B6FF4"/>
    <w:rsid w:val="006B747E"/>
    <w:rsid w:val="006C4C78"/>
    <w:rsid w:val="006C5707"/>
    <w:rsid w:val="006C6F20"/>
    <w:rsid w:val="006D1123"/>
    <w:rsid w:val="006D1C49"/>
    <w:rsid w:val="006D56C6"/>
    <w:rsid w:val="006D67E2"/>
    <w:rsid w:val="006E07A2"/>
    <w:rsid w:val="006E098C"/>
    <w:rsid w:val="006E0AA0"/>
    <w:rsid w:val="006E1422"/>
    <w:rsid w:val="006E26A8"/>
    <w:rsid w:val="006E5C77"/>
    <w:rsid w:val="006E650B"/>
    <w:rsid w:val="006E6ADD"/>
    <w:rsid w:val="006E7071"/>
    <w:rsid w:val="006F246D"/>
    <w:rsid w:val="006F733B"/>
    <w:rsid w:val="007046B0"/>
    <w:rsid w:val="00704DF8"/>
    <w:rsid w:val="00704FA9"/>
    <w:rsid w:val="00712890"/>
    <w:rsid w:val="00715ADB"/>
    <w:rsid w:val="00717D2C"/>
    <w:rsid w:val="00722192"/>
    <w:rsid w:val="00724C13"/>
    <w:rsid w:val="0072685D"/>
    <w:rsid w:val="007326F5"/>
    <w:rsid w:val="007334D6"/>
    <w:rsid w:val="00733B1E"/>
    <w:rsid w:val="007369BE"/>
    <w:rsid w:val="00736F2E"/>
    <w:rsid w:val="00737B13"/>
    <w:rsid w:val="00740CA2"/>
    <w:rsid w:val="00745660"/>
    <w:rsid w:val="00746BE9"/>
    <w:rsid w:val="00762DA8"/>
    <w:rsid w:val="00766118"/>
    <w:rsid w:val="0077312C"/>
    <w:rsid w:val="00777AEA"/>
    <w:rsid w:val="00780096"/>
    <w:rsid w:val="00785265"/>
    <w:rsid w:val="00785E36"/>
    <w:rsid w:val="00786677"/>
    <w:rsid w:val="007928DF"/>
    <w:rsid w:val="00792E72"/>
    <w:rsid w:val="00792FAF"/>
    <w:rsid w:val="00795693"/>
    <w:rsid w:val="007A035D"/>
    <w:rsid w:val="007A1AB9"/>
    <w:rsid w:val="007A3DB6"/>
    <w:rsid w:val="007A3FC4"/>
    <w:rsid w:val="007B1632"/>
    <w:rsid w:val="007B46D9"/>
    <w:rsid w:val="007B47DC"/>
    <w:rsid w:val="007B7E5F"/>
    <w:rsid w:val="007C260C"/>
    <w:rsid w:val="007C2748"/>
    <w:rsid w:val="007C322F"/>
    <w:rsid w:val="007C385E"/>
    <w:rsid w:val="007C3EFF"/>
    <w:rsid w:val="007C6313"/>
    <w:rsid w:val="007D29A5"/>
    <w:rsid w:val="007D6BD2"/>
    <w:rsid w:val="007E168D"/>
    <w:rsid w:val="007E1888"/>
    <w:rsid w:val="007E29E0"/>
    <w:rsid w:val="007E391C"/>
    <w:rsid w:val="007F276D"/>
    <w:rsid w:val="007F3B2E"/>
    <w:rsid w:val="0080538E"/>
    <w:rsid w:val="00806F4D"/>
    <w:rsid w:val="00807B31"/>
    <w:rsid w:val="00811212"/>
    <w:rsid w:val="00815739"/>
    <w:rsid w:val="008164A6"/>
    <w:rsid w:val="00820AD3"/>
    <w:rsid w:val="0082549B"/>
    <w:rsid w:val="00825696"/>
    <w:rsid w:val="00833339"/>
    <w:rsid w:val="00837FB1"/>
    <w:rsid w:val="00843A1B"/>
    <w:rsid w:val="00845DDC"/>
    <w:rsid w:val="00850F9B"/>
    <w:rsid w:val="00852D28"/>
    <w:rsid w:val="0085453E"/>
    <w:rsid w:val="0085469F"/>
    <w:rsid w:val="008566FA"/>
    <w:rsid w:val="00856F2F"/>
    <w:rsid w:val="00863698"/>
    <w:rsid w:val="00864D0C"/>
    <w:rsid w:val="00865C5D"/>
    <w:rsid w:val="0087385E"/>
    <w:rsid w:val="00873A75"/>
    <w:rsid w:val="00874BB9"/>
    <w:rsid w:val="0087611D"/>
    <w:rsid w:val="00877825"/>
    <w:rsid w:val="008831CC"/>
    <w:rsid w:val="00887161"/>
    <w:rsid w:val="0089404B"/>
    <w:rsid w:val="00895210"/>
    <w:rsid w:val="008A029B"/>
    <w:rsid w:val="008A385D"/>
    <w:rsid w:val="008A3D4A"/>
    <w:rsid w:val="008A3EE9"/>
    <w:rsid w:val="008A4753"/>
    <w:rsid w:val="008B0FB4"/>
    <w:rsid w:val="008B4DE8"/>
    <w:rsid w:val="008B6835"/>
    <w:rsid w:val="008B6A1C"/>
    <w:rsid w:val="008C0FED"/>
    <w:rsid w:val="008C11CF"/>
    <w:rsid w:val="008C3655"/>
    <w:rsid w:val="008C6245"/>
    <w:rsid w:val="008C7F47"/>
    <w:rsid w:val="008D14C8"/>
    <w:rsid w:val="008D2F0D"/>
    <w:rsid w:val="008E30E2"/>
    <w:rsid w:val="00900349"/>
    <w:rsid w:val="0090330D"/>
    <w:rsid w:val="009050E3"/>
    <w:rsid w:val="00905DB4"/>
    <w:rsid w:val="0090787D"/>
    <w:rsid w:val="0091074F"/>
    <w:rsid w:val="0091649E"/>
    <w:rsid w:val="00916FBC"/>
    <w:rsid w:val="0091737B"/>
    <w:rsid w:val="00921857"/>
    <w:rsid w:val="00922D04"/>
    <w:rsid w:val="00922DBE"/>
    <w:rsid w:val="00922DF4"/>
    <w:rsid w:val="009230A1"/>
    <w:rsid w:val="00924B06"/>
    <w:rsid w:val="009250C0"/>
    <w:rsid w:val="00930BBE"/>
    <w:rsid w:val="009317B0"/>
    <w:rsid w:val="00932B1B"/>
    <w:rsid w:val="00937CFC"/>
    <w:rsid w:val="009433E7"/>
    <w:rsid w:val="00943E4F"/>
    <w:rsid w:val="00944FFF"/>
    <w:rsid w:val="0094571B"/>
    <w:rsid w:val="009458A2"/>
    <w:rsid w:val="00950B92"/>
    <w:rsid w:val="00950C77"/>
    <w:rsid w:val="0095195C"/>
    <w:rsid w:val="00952B9E"/>
    <w:rsid w:val="00952E58"/>
    <w:rsid w:val="00957255"/>
    <w:rsid w:val="0096002E"/>
    <w:rsid w:val="0096009A"/>
    <w:rsid w:val="009645A3"/>
    <w:rsid w:val="0096479D"/>
    <w:rsid w:val="00964C7B"/>
    <w:rsid w:val="00971813"/>
    <w:rsid w:val="00972384"/>
    <w:rsid w:val="00976881"/>
    <w:rsid w:val="00977292"/>
    <w:rsid w:val="00985DBD"/>
    <w:rsid w:val="00993BC0"/>
    <w:rsid w:val="00994D3C"/>
    <w:rsid w:val="0099755B"/>
    <w:rsid w:val="009A4D47"/>
    <w:rsid w:val="009A64B9"/>
    <w:rsid w:val="009A6610"/>
    <w:rsid w:val="009A7B4F"/>
    <w:rsid w:val="009B46FF"/>
    <w:rsid w:val="009C131C"/>
    <w:rsid w:val="009C317C"/>
    <w:rsid w:val="009C36B2"/>
    <w:rsid w:val="009C5597"/>
    <w:rsid w:val="009D208F"/>
    <w:rsid w:val="009D3BAE"/>
    <w:rsid w:val="009D7902"/>
    <w:rsid w:val="009E7991"/>
    <w:rsid w:val="009E79DA"/>
    <w:rsid w:val="009F1D2A"/>
    <w:rsid w:val="00A00337"/>
    <w:rsid w:val="00A012B9"/>
    <w:rsid w:val="00A02D9F"/>
    <w:rsid w:val="00A035FA"/>
    <w:rsid w:val="00A05A0C"/>
    <w:rsid w:val="00A06CF1"/>
    <w:rsid w:val="00A101D2"/>
    <w:rsid w:val="00A10438"/>
    <w:rsid w:val="00A14418"/>
    <w:rsid w:val="00A269B5"/>
    <w:rsid w:val="00A27FAF"/>
    <w:rsid w:val="00A33754"/>
    <w:rsid w:val="00A34FBF"/>
    <w:rsid w:val="00A446F0"/>
    <w:rsid w:val="00A50ACD"/>
    <w:rsid w:val="00A518EF"/>
    <w:rsid w:val="00A54CAD"/>
    <w:rsid w:val="00A550B8"/>
    <w:rsid w:val="00A57E5A"/>
    <w:rsid w:val="00A60E5A"/>
    <w:rsid w:val="00A61D97"/>
    <w:rsid w:val="00A62CD8"/>
    <w:rsid w:val="00A62FBE"/>
    <w:rsid w:val="00A6499E"/>
    <w:rsid w:val="00A66925"/>
    <w:rsid w:val="00A66C5B"/>
    <w:rsid w:val="00A731F7"/>
    <w:rsid w:val="00A766B7"/>
    <w:rsid w:val="00A81525"/>
    <w:rsid w:val="00A8289A"/>
    <w:rsid w:val="00A82EA7"/>
    <w:rsid w:val="00A87B0C"/>
    <w:rsid w:val="00A961DC"/>
    <w:rsid w:val="00AA6278"/>
    <w:rsid w:val="00AA6B53"/>
    <w:rsid w:val="00AB064D"/>
    <w:rsid w:val="00AB0753"/>
    <w:rsid w:val="00AC208B"/>
    <w:rsid w:val="00AC7B29"/>
    <w:rsid w:val="00AC7DC6"/>
    <w:rsid w:val="00AD05D8"/>
    <w:rsid w:val="00AD131D"/>
    <w:rsid w:val="00AD17F7"/>
    <w:rsid w:val="00AE4E5A"/>
    <w:rsid w:val="00AE7E83"/>
    <w:rsid w:val="00AF3C47"/>
    <w:rsid w:val="00B024FA"/>
    <w:rsid w:val="00B057EF"/>
    <w:rsid w:val="00B14961"/>
    <w:rsid w:val="00B21336"/>
    <w:rsid w:val="00B21662"/>
    <w:rsid w:val="00B27FB3"/>
    <w:rsid w:val="00B309D8"/>
    <w:rsid w:val="00B3139C"/>
    <w:rsid w:val="00B316A9"/>
    <w:rsid w:val="00B3340A"/>
    <w:rsid w:val="00B408D6"/>
    <w:rsid w:val="00B42D00"/>
    <w:rsid w:val="00B42F04"/>
    <w:rsid w:val="00B4719E"/>
    <w:rsid w:val="00B52A8D"/>
    <w:rsid w:val="00B54C93"/>
    <w:rsid w:val="00B6086E"/>
    <w:rsid w:val="00B61D0F"/>
    <w:rsid w:val="00B64F51"/>
    <w:rsid w:val="00B738EC"/>
    <w:rsid w:val="00B801EC"/>
    <w:rsid w:val="00B809E3"/>
    <w:rsid w:val="00B867F6"/>
    <w:rsid w:val="00B87FAC"/>
    <w:rsid w:val="00B91410"/>
    <w:rsid w:val="00B945C7"/>
    <w:rsid w:val="00B94861"/>
    <w:rsid w:val="00B94B41"/>
    <w:rsid w:val="00B94DCE"/>
    <w:rsid w:val="00BA1D0E"/>
    <w:rsid w:val="00BB0731"/>
    <w:rsid w:val="00BB61A9"/>
    <w:rsid w:val="00BB7773"/>
    <w:rsid w:val="00BC2207"/>
    <w:rsid w:val="00BC60C4"/>
    <w:rsid w:val="00BD018F"/>
    <w:rsid w:val="00BD42D0"/>
    <w:rsid w:val="00BD6E74"/>
    <w:rsid w:val="00BE36E0"/>
    <w:rsid w:val="00BE49D2"/>
    <w:rsid w:val="00BE7331"/>
    <w:rsid w:val="00BF31FA"/>
    <w:rsid w:val="00C00E6D"/>
    <w:rsid w:val="00C032C5"/>
    <w:rsid w:val="00C0333F"/>
    <w:rsid w:val="00C11BF1"/>
    <w:rsid w:val="00C14C63"/>
    <w:rsid w:val="00C2116B"/>
    <w:rsid w:val="00C21F5E"/>
    <w:rsid w:val="00C23B30"/>
    <w:rsid w:val="00C3248F"/>
    <w:rsid w:val="00C3619B"/>
    <w:rsid w:val="00C44E2F"/>
    <w:rsid w:val="00C46F00"/>
    <w:rsid w:val="00C52531"/>
    <w:rsid w:val="00C561C0"/>
    <w:rsid w:val="00C66233"/>
    <w:rsid w:val="00C7293C"/>
    <w:rsid w:val="00C72C17"/>
    <w:rsid w:val="00C737D8"/>
    <w:rsid w:val="00C74A34"/>
    <w:rsid w:val="00C81C68"/>
    <w:rsid w:val="00C85C7C"/>
    <w:rsid w:val="00C8630D"/>
    <w:rsid w:val="00C86C82"/>
    <w:rsid w:val="00C959CB"/>
    <w:rsid w:val="00C9711C"/>
    <w:rsid w:val="00C979DB"/>
    <w:rsid w:val="00CA5122"/>
    <w:rsid w:val="00CA7390"/>
    <w:rsid w:val="00CB334A"/>
    <w:rsid w:val="00CB3A1C"/>
    <w:rsid w:val="00CB499A"/>
    <w:rsid w:val="00CB782B"/>
    <w:rsid w:val="00CC1A84"/>
    <w:rsid w:val="00CC3770"/>
    <w:rsid w:val="00CC62DE"/>
    <w:rsid w:val="00CC6AF5"/>
    <w:rsid w:val="00CC6D78"/>
    <w:rsid w:val="00CD3B94"/>
    <w:rsid w:val="00CD6572"/>
    <w:rsid w:val="00CE05BC"/>
    <w:rsid w:val="00CE080B"/>
    <w:rsid w:val="00CE3D39"/>
    <w:rsid w:val="00CE7F3B"/>
    <w:rsid w:val="00CF19CB"/>
    <w:rsid w:val="00CF4355"/>
    <w:rsid w:val="00CF51AD"/>
    <w:rsid w:val="00D00475"/>
    <w:rsid w:val="00D043D2"/>
    <w:rsid w:val="00D11D77"/>
    <w:rsid w:val="00D20AD8"/>
    <w:rsid w:val="00D2535B"/>
    <w:rsid w:val="00D258E9"/>
    <w:rsid w:val="00D30FEA"/>
    <w:rsid w:val="00D3287E"/>
    <w:rsid w:val="00D334A2"/>
    <w:rsid w:val="00D33651"/>
    <w:rsid w:val="00D34D47"/>
    <w:rsid w:val="00D35D09"/>
    <w:rsid w:val="00D41D34"/>
    <w:rsid w:val="00D505B7"/>
    <w:rsid w:val="00D53A8D"/>
    <w:rsid w:val="00D56F3C"/>
    <w:rsid w:val="00D57268"/>
    <w:rsid w:val="00D61AC9"/>
    <w:rsid w:val="00D61D76"/>
    <w:rsid w:val="00D61FFA"/>
    <w:rsid w:val="00D6264C"/>
    <w:rsid w:val="00D637A5"/>
    <w:rsid w:val="00D66509"/>
    <w:rsid w:val="00D747CC"/>
    <w:rsid w:val="00D754CB"/>
    <w:rsid w:val="00D76C20"/>
    <w:rsid w:val="00D83B1D"/>
    <w:rsid w:val="00D93F21"/>
    <w:rsid w:val="00D95D6F"/>
    <w:rsid w:val="00DA13B3"/>
    <w:rsid w:val="00DB00C9"/>
    <w:rsid w:val="00DB1ECB"/>
    <w:rsid w:val="00DB5EB2"/>
    <w:rsid w:val="00DC42D8"/>
    <w:rsid w:val="00DC7BCD"/>
    <w:rsid w:val="00DD479C"/>
    <w:rsid w:val="00DD50A4"/>
    <w:rsid w:val="00DD62AA"/>
    <w:rsid w:val="00DE1B50"/>
    <w:rsid w:val="00DE3D1D"/>
    <w:rsid w:val="00DF1855"/>
    <w:rsid w:val="00DF56FD"/>
    <w:rsid w:val="00E00717"/>
    <w:rsid w:val="00E00E27"/>
    <w:rsid w:val="00E0367B"/>
    <w:rsid w:val="00E12970"/>
    <w:rsid w:val="00E22CEC"/>
    <w:rsid w:val="00E24EF9"/>
    <w:rsid w:val="00E26219"/>
    <w:rsid w:val="00E27AE9"/>
    <w:rsid w:val="00E30700"/>
    <w:rsid w:val="00E30F1E"/>
    <w:rsid w:val="00E34C2A"/>
    <w:rsid w:val="00E4203F"/>
    <w:rsid w:val="00E42930"/>
    <w:rsid w:val="00E431A3"/>
    <w:rsid w:val="00E46BF2"/>
    <w:rsid w:val="00E54662"/>
    <w:rsid w:val="00E55449"/>
    <w:rsid w:val="00E55851"/>
    <w:rsid w:val="00E56467"/>
    <w:rsid w:val="00E56AE3"/>
    <w:rsid w:val="00E60B65"/>
    <w:rsid w:val="00E616D2"/>
    <w:rsid w:val="00E61B4C"/>
    <w:rsid w:val="00E61FAB"/>
    <w:rsid w:val="00E630FE"/>
    <w:rsid w:val="00E6552E"/>
    <w:rsid w:val="00E67A02"/>
    <w:rsid w:val="00E76B47"/>
    <w:rsid w:val="00E81B43"/>
    <w:rsid w:val="00E832AB"/>
    <w:rsid w:val="00E83CD1"/>
    <w:rsid w:val="00E9268F"/>
    <w:rsid w:val="00E92946"/>
    <w:rsid w:val="00E936E7"/>
    <w:rsid w:val="00EA344A"/>
    <w:rsid w:val="00EA3FAC"/>
    <w:rsid w:val="00EB4B1E"/>
    <w:rsid w:val="00EB53AA"/>
    <w:rsid w:val="00EB701D"/>
    <w:rsid w:val="00EC27B7"/>
    <w:rsid w:val="00EC6CC9"/>
    <w:rsid w:val="00EC7B82"/>
    <w:rsid w:val="00ED0BDB"/>
    <w:rsid w:val="00ED142A"/>
    <w:rsid w:val="00ED4A7E"/>
    <w:rsid w:val="00ED7AC4"/>
    <w:rsid w:val="00EE105A"/>
    <w:rsid w:val="00EE64E0"/>
    <w:rsid w:val="00EF0CF3"/>
    <w:rsid w:val="00EF5636"/>
    <w:rsid w:val="00F03610"/>
    <w:rsid w:val="00F04634"/>
    <w:rsid w:val="00F1010D"/>
    <w:rsid w:val="00F131FB"/>
    <w:rsid w:val="00F222F2"/>
    <w:rsid w:val="00F23FEB"/>
    <w:rsid w:val="00F3207A"/>
    <w:rsid w:val="00F33304"/>
    <w:rsid w:val="00F347FB"/>
    <w:rsid w:val="00F361E5"/>
    <w:rsid w:val="00F40355"/>
    <w:rsid w:val="00F43241"/>
    <w:rsid w:val="00F437FF"/>
    <w:rsid w:val="00F44275"/>
    <w:rsid w:val="00F4697B"/>
    <w:rsid w:val="00F46BF8"/>
    <w:rsid w:val="00F47718"/>
    <w:rsid w:val="00F532E8"/>
    <w:rsid w:val="00F5359C"/>
    <w:rsid w:val="00F53F13"/>
    <w:rsid w:val="00F54566"/>
    <w:rsid w:val="00F54F46"/>
    <w:rsid w:val="00F619C7"/>
    <w:rsid w:val="00F62A77"/>
    <w:rsid w:val="00F63479"/>
    <w:rsid w:val="00F63BC5"/>
    <w:rsid w:val="00F741BB"/>
    <w:rsid w:val="00F75EE6"/>
    <w:rsid w:val="00F778EC"/>
    <w:rsid w:val="00F77E84"/>
    <w:rsid w:val="00F805D2"/>
    <w:rsid w:val="00F8113F"/>
    <w:rsid w:val="00F81CBD"/>
    <w:rsid w:val="00F82875"/>
    <w:rsid w:val="00F83B92"/>
    <w:rsid w:val="00F91A21"/>
    <w:rsid w:val="00F96006"/>
    <w:rsid w:val="00F970D0"/>
    <w:rsid w:val="00FA6159"/>
    <w:rsid w:val="00FA6737"/>
    <w:rsid w:val="00FC1173"/>
    <w:rsid w:val="00FC20F4"/>
    <w:rsid w:val="00FD04F4"/>
    <w:rsid w:val="00FD074A"/>
    <w:rsid w:val="00FD27A7"/>
    <w:rsid w:val="00FD55E1"/>
    <w:rsid w:val="00FD6FB3"/>
    <w:rsid w:val="00FD797C"/>
    <w:rsid w:val="00FD7987"/>
    <w:rsid w:val="00FE025E"/>
    <w:rsid w:val="00FE1F83"/>
    <w:rsid w:val="00FE34ED"/>
    <w:rsid w:val="00FE7F52"/>
    <w:rsid w:val="00FF39E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98463C"/>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semiHidden/>
    <w:rsid w:val="00C8630D"/>
    <w:rPr>
      <w:rFonts w:cs="Times New Roman"/>
      <w:sz w:val="16"/>
      <w:szCs w:val="16"/>
    </w:rPr>
  </w:style>
  <w:style w:type="paragraph" w:styleId="Tekstkomentarza">
    <w:name w:val="annotation text"/>
    <w:basedOn w:val="Normalny"/>
    <w:link w:val="TekstkomentarzaZnak"/>
    <w:uiPriority w:val="99"/>
    <w:semiHidden/>
    <w:rsid w:val="00C8630D"/>
    <w:rPr>
      <w:rFonts w:eastAsia="Calibri"/>
      <w:sz w:val="20"/>
    </w:rPr>
  </w:style>
  <w:style w:type="character" w:customStyle="1" w:styleId="TekstkomentarzaZnak">
    <w:name w:val="Tekst komentarza Znak"/>
    <w:link w:val="Tekstkomentarza"/>
    <w:uiPriority w:val="99"/>
    <w:semiHidden/>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2"/>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uiPriority w:val="99"/>
    <w:semi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paragraph" w:customStyle="1" w:styleId="Tekstpodstawowy21">
    <w:name w:val="Tekst podstawowy 21"/>
    <w:basedOn w:val="Normalny"/>
    <w:rsid w:val="0091649E"/>
    <w:pPr>
      <w:suppressAutoHyphens/>
      <w:spacing w:before="60" w:after="60"/>
      <w:jc w:val="both"/>
    </w:pPr>
    <w:rPr>
      <w:rFonts w:eastAsia="Calibri" w:cs="Calibri"/>
      <w:sz w:val="20"/>
      <w:lang w:val="x-none" w:eastAsia="ar-SA"/>
    </w:rPr>
  </w:style>
  <w:style w:type="character" w:customStyle="1" w:styleId="TekstkomentarzaZnak1">
    <w:name w:val="Tekst komentarza Znak1"/>
    <w:basedOn w:val="Domylnaczcionkaakapitu"/>
    <w:uiPriority w:val="99"/>
    <w:semiHidden/>
    <w:rsid w:val="0091649E"/>
    <w:rPr>
      <w:rFonts w:cs="Calibri"/>
      <w:lang w:eastAsia="ar-SA"/>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91649E"/>
    <w:rPr>
      <w:rFonts w:ascii="Times New Roman" w:eastAsia="Times New Roman" w:hAnsi="Times New Roman"/>
      <w:noProof/>
      <w:sz w:val="24"/>
    </w:rPr>
  </w:style>
  <w:style w:type="paragraph" w:styleId="Tekstpodstawowywcity2">
    <w:name w:val="Body Text Indent 2"/>
    <w:basedOn w:val="Normalny"/>
    <w:link w:val="Tekstpodstawowywcity2Znak"/>
    <w:rsid w:val="003E0790"/>
    <w:pPr>
      <w:spacing w:after="120" w:line="480" w:lineRule="auto"/>
      <w:ind w:left="283"/>
    </w:pPr>
    <w:rPr>
      <w:sz w:val="20"/>
    </w:rPr>
  </w:style>
  <w:style w:type="character" w:customStyle="1" w:styleId="Tekstpodstawowywcity2Znak">
    <w:name w:val="Tekst podstawowy wcięty 2 Znak"/>
    <w:basedOn w:val="Domylnaczcionkaakapitu"/>
    <w:link w:val="Tekstpodstawowywcity2"/>
    <w:rsid w:val="003E0790"/>
    <w:rPr>
      <w:rFonts w:ascii="Times New Roman" w:eastAsia="Times New Roman" w:hAnsi="Times New Roman"/>
    </w:rPr>
  </w:style>
  <w:style w:type="paragraph" w:customStyle="1" w:styleId="Standardowy1">
    <w:name w:val="Standardowy1"/>
    <w:rsid w:val="003E0790"/>
    <w:rPr>
      <w:rFonts w:ascii="Times New Roman" w:eastAsia="Times New Roman" w:hAnsi="Times New Roman"/>
      <w:sz w:val="24"/>
      <w:szCs w:val="24"/>
    </w:rPr>
  </w:style>
  <w:style w:type="character" w:customStyle="1" w:styleId="WW8Num21z1">
    <w:name w:val="WW8Num21z1"/>
    <w:rsid w:val="00620B46"/>
    <w:rPr>
      <w:rFonts w:ascii="Arial" w:eastAsia="Times New Roman" w:hAnsi="Arial" w:cs="Arial"/>
      <w:color w:val="auto"/>
    </w:rPr>
  </w:style>
  <w:style w:type="character" w:customStyle="1" w:styleId="WW8Num11z0">
    <w:name w:val="WW8Num11z0"/>
    <w:rsid w:val="00620B46"/>
    <w:rPr>
      <w:rFonts w:ascii="Arial" w:hAnsi="Arial" w:cs="Arial"/>
      <w:b w:val="0"/>
      <w:bCs w:val="0"/>
      <w:i w:val="0"/>
      <w:iCs w:val="0"/>
      <w:sz w:val="20"/>
      <w:szCs w:val="20"/>
    </w:rPr>
  </w:style>
  <w:style w:type="character" w:customStyle="1" w:styleId="TeksttreciPogrubienieKursywa">
    <w:name w:val="Tekst treści + Pogrubienie;Kursywa"/>
    <w:basedOn w:val="Domylnaczcionkaakapitu"/>
    <w:rsid w:val="00663BF8"/>
    <w:rPr>
      <w:rFonts w:ascii="Arial" w:eastAsia="Arial" w:hAnsi="Arial" w:cs="Arial"/>
      <w:b/>
      <w:bCs/>
      <w:i/>
      <w:iCs/>
      <w:sz w:val="21"/>
      <w:szCs w:val="21"/>
      <w:shd w:val="clear" w:color="auto" w:fill="FFFFFF"/>
    </w:rPr>
  </w:style>
  <w:style w:type="paragraph" w:customStyle="1" w:styleId="oTekstPunkt">
    <w:name w:val="!oTekstPunkt"/>
    <w:basedOn w:val="Normalny"/>
    <w:next w:val="Normalny"/>
    <w:rsid w:val="00887161"/>
    <w:pPr>
      <w:widowControl w:val="0"/>
      <w:tabs>
        <w:tab w:val="right" w:pos="397"/>
      </w:tabs>
      <w:suppressAutoHyphens/>
      <w:autoSpaceDE w:val="0"/>
      <w:spacing w:line="240" w:lineRule="atLeast"/>
      <w:ind w:left="340" w:hanging="340"/>
      <w:jc w:val="both"/>
      <w:textAlignment w:val="center"/>
    </w:pPr>
    <w:rPr>
      <w:rFonts w:ascii="MyriadPro-Regular" w:hAnsi="MyriadPro-Regular" w:cs="MyriadPro-Regular"/>
      <w:color w:val="000000"/>
      <w:sz w:val="20"/>
      <w:lang w:eastAsia="zh-CN"/>
    </w:rPr>
  </w:style>
  <w:style w:type="character" w:customStyle="1" w:styleId="Nagwek41">
    <w:name w:val="Nagłówek 41"/>
    <w:basedOn w:val="Domylnaczcionkaakapitu"/>
    <w:link w:val="Nagwek42"/>
    <w:rsid w:val="002156D0"/>
    <w:rPr>
      <w:rFonts w:ascii="Arial" w:eastAsia="Arial" w:hAnsi="Arial" w:cs="Arial"/>
      <w:sz w:val="21"/>
      <w:szCs w:val="21"/>
      <w:shd w:val="clear" w:color="auto" w:fill="FFFFFF"/>
    </w:rPr>
  </w:style>
  <w:style w:type="paragraph" w:customStyle="1" w:styleId="Nagwek42">
    <w:name w:val="Nagłówek 42"/>
    <w:basedOn w:val="Normalny"/>
    <w:link w:val="Nagwek41"/>
    <w:rsid w:val="002156D0"/>
    <w:pPr>
      <w:shd w:val="clear" w:color="auto" w:fill="FFFFFF"/>
      <w:spacing w:before="3960" w:line="331" w:lineRule="exact"/>
      <w:ind w:hanging="420"/>
      <w:outlineLvl w:val="3"/>
    </w:pPr>
    <w:rPr>
      <w:rFonts w:ascii="Arial" w:eastAsia="Arial" w:hAnsi="Arial" w:cs="Arial"/>
      <w:sz w:val="21"/>
      <w:szCs w:val="21"/>
    </w:rPr>
  </w:style>
  <w:style w:type="character" w:styleId="Nierozpoznanawzmianka">
    <w:name w:val="Unresolved Mention"/>
    <w:basedOn w:val="Domylnaczcionkaakapitu"/>
    <w:uiPriority w:val="99"/>
    <w:semiHidden/>
    <w:unhideWhenUsed/>
    <w:rsid w:val="000C6ADB"/>
    <w:rPr>
      <w:color w:val="605E5C"/>
      <w:shd w:val="clear" w:color="auto" w:fill="E1DFDD"/>
    </w:rPr>
  </w:style>
  <w:style w:type="character" w:styleId="UyteHipercze">
    <w:name w:val="FollowedHyperlink"/>
    <w:basedOn w:val="Domylnaczcionkaakapitu"/>
    <w:uiPriority w:val="99"/>
    <w:semiHidden/>
    <w:unhideWhenUsed/>
    <w:rsid w:val="006E7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580023194">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faktura.ooil@orlen.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kontrahenci.lotos.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WKCNJREVWHF3-625788467-2318</_dlc_DocId>
    <_dlc_DocIdUrl xmlns="51526375-6ae2-433e-9f1d-6450708911cf">
      <Url>https://portal.grupalotos.pl/gkgl/Lotosoil/_layouts/15/DocIdRedir.aspx?ID=WKCNJREVWHF3-625788467-2318</Url>
      <Description>WKCNJREVWHF3-625788467-2318</Description>
    </_dlc_DocIdUrl>
    <_dlc_DocIdPersistId xmlns="51526375-6ae2-433e-9f1d-6450708911cf">false</_dlc_DocIdPersistId>
  </documentManagement>
</p:properties>
</file>

<file path=customXml/itemProps1.xml><?xml version="1.0" encoding="utf-8"?>
<ds:datastoreItem xmlns:ds="http://schemas.openxmlformats.org/officeDocument/2006/customXml" ds:itemID="{57DC1739-9A6A-49E2-BDFF-EE91863036C0}">
  <ds:schemaRefs>
    <ds:schemaRef ds:uri="http://schemas.openxmlformats.org/officeDocument/2006/bibliography"/>
  </ds:schemaRefs>
</ds:datastoreItem>
</file>

<file path=customXml/itemProps2.xml><?xml version="1.0" encoding="utf-8"?>
<ds:datastoreItem xmlns:ds="http://schemas.openxmlformats.org/officeDocument/2006/customXml" ds:itemID="{6D272B9A-AB66-419B-9A5D-67C11C5E1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B82FA-F5D0-465A-9D70-F3B8E1F5B72A}">
  <ds:schemaRefs>
    <ds:schemaRef ds:uri="http://schemas.microsoft.com/sharepoint/events"/>
  </ds:schemaRefs>
</ds:datastoreItem>
</file>

<file path=customXml/itemProps4.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5.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6.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14015</Words>
  <Characters>91937</Characters>
  <Application>Microsoft Office Word</Application>
  <DocSecurity>4</DocSecurity>
  <Lines>766</Lines>
  <Paragraphs>211</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105741</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2</cp:revision>
  <cp:lastPrinted>2022-08-11T05:25:00Z</cp:lastPrinted>
  <dcterms:created xsi:type="dcterms:W3CDTF">2025-10-22T10:59:00Z</dcterms:created>
  <dcterms:modified xsi:type="dcterms:W3CDTF">2025-10-22T10:59:00Z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27365431-c063-48f5-ae35-c40b87dc29ef</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TemplateUrl">
    <vt:lpwstr/>
  </property>
  <property fmtid="{D5CDD505-2E9C-101B-9397-08002B2CF9AE}" pid="7" name="Order">
    <vt:r8>92700</vt:r8>
  </property>
  <property fmtid="{D5CDD505-2E9C-101B-9397-08002B2CF9AE}" pid="8" name="xd_Signature">
    <vt:bool>false</vt:bool>
  </property>
  <property fmtid="{D5CDD505-2E9C-101B-9397-08002B2CF9AE}" pid="9" name="xd_ProgID">
    <vt:lpwstr/>
  </property>
  <property fmtid="{D5CDD505-2E9C-101B-9397-08002B2CF9AE}" pid="10" name="MSIP_Label_53312e15-a5e9-4500-a857-15b9f442bba9_Enabled">
    <vt:lpwstr>true</vt:lpwstr>
  </property>
  <property fmtid="{D5CDD505-2E9C-101B-9397-08002B2CF9AE}" pid="11" name="MSIP_Label_53312e15-a5e9-4500-a857-15b9f442bba9_SetDate">
    <vt:lpwstr>2021-12-22T08:17:12Z</vt:lpwstr>
  </property>
  <property fmtid="{D5CDD505-2E9C-101B-9397-08002B2CF9AE}" pid="12" name="MSIP_Label_53312e15-a5e9-4500-a857-15b9f442bba9_Method">
    <vt:lpwstr>Standard</vt:lpwstr>
  </property>
  <property fmtid="{D5CDD505-2E9C-101B-9397-08002B2CF9AE}" pid="13" name="MSIP_Label_53312e15-a5e9-4500-a857-15b9f442bba9_Name">
    <vt:lpwstr>Informacje służbowe</vt:lpwstr>
  </property>
  <property fmtid="{D5CDD505-2E9C-101B-9397-08002B2CF9AE}" pid="14" name="MSIP_Label_53312e15-a5e9-4500-a857-15b9f442bba9_SiteId">
    <vt:lpwstr>8240863f-2f43-471d-b2eb-4a75fb9fab5b</vt:lpwstr>
  </property>
  <property fmtid="{D5CDD505-2E9C-101B-9397-08002B2CF9AE}" pid="15" name="MSIP_Label_53312e15-a5e9-4500-a857-15b9f442bba9_ActionId">
    <vt:lpwstr>20a73dc3-c4a3-41ba-bb54-98b635b47e7f</vt:lpwstr>
  </property>
  <property fmtid="{D5CDD505-2E9C-101B-9397-08002B2CF9AE}" pid="16" name="MSIP_Label_53312e15-a5e9-4500-a857-15b9f442bba9_ContentBits">
    <vt:lpwstr>0</vt:lpwstr>
  </property>
</Properties>
</file>